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8A10C7" w:rsidRDefault="00A55D47" w:rsidP="007B6E5D">
      <w:pPr>
        <w:rPr>
          <w:b/>
        </w:rPr>
      </w:pPr>
      <w:r>
        <w:rPr>
          <w:b/>
        </w:rPr>
        <w:t>T</w:t>
      </w:r>
      <w:r w:rsidR="007B6E5D" w:rsidRPr="00CA474C">
        <w:rPr>
          <w:b/>
        </w:rPr>
        <w:t xml:space="preserve">ender </w:t>
      </w:r>
      <w:r w:rsidR="007B6E5D" w:rsidRPr="008A10C7">
        <w:rPr>
          <w:b/>
        </w:rPr>
        <w:t xml:space="preserve">No: </w:t>
      </w:r>
      <w:r w:rsidR="006148CD">
        <w:rPr>
          <w:b/>
        </w:rPr>
        <w:t>6300033706</w:t>
      </w:r>
      <w:r w:rsidR="000264CC">
        <w:rPr>
          <w:b/>
        </w:rPr>
        <w:tab/>
      </w:r>
      <w:r w:rsidR="000264CC">
        <w:rPr>
          <w:b/>
        </w:rPr>
        <w:tab/>
      </w:r>
      <w:r w:rsidR="007B6E5D" w:rsidRPr="008A10C7">
        <w:rPr>
          <w:b/>
        </w:rPr>
        <w:tab/>
      </w:r>
      <w:r w:rsidR="007B6E5D" w:rsidRPr="008A10C7">
        <w:rPr>
          <w:b/>
        </w:rPr>
        <w:tab/>
      </w:r>
      <w:r w:rsidR="007B6E5D" w:rsidRPr="008A10C7">
        <w:rPr>
          <w:b/>
        </w:rPr>
        <w:tab/>
      </w:r>
      <w:r w:rsidR="007B6E5D" w:rsidRPr="008A10C7">
        <w:rPr>
          <w:b/>
        </w:rPr>
        <w:tab/>
      </w:r>
      <w:r w:rsidR="00467A46">
        <w:rPr>
          <w:b/>
        </w:rPr>
        <w:tab/>
      </w:r>
      <w:r w:rsidR="007B6E5D" w:rsidRPr="008A10C7">
        <w:rPr>
          <w:b/>
        </w:rPr>
        <w:t xml:space="preserve">Date: </w:t>
      </w:r>
      <w:r w:rsidR="006148CD">
        <w:rPr>
          <w:b/>
        </w:rPr>
        <w:t>05.08</w:t>
      </w:r>
      <w:r w:rsidR="00467A46">
        <w:rPr>
          <w:b/>
        </w:rPr>
        <w:t>.2020</w:t>
      </w: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8E0C2E" w:rsidRPr="00CA474C"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u w:val="single"/>
        </w:rPr>
        <w:t>TENDER DOCUMENTS</w:t>
      </w:r>
    </w:p>
    <w:p w:rsidR="007B6E5D" w:rsidRPr="00CA474C" w:rsidRDefault="007B6E5D" w:rsidP="008E0C2E">
      <w:pPr>
        <w:jc w:val="center"/>
      </w:pPr>
    </w:p>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rPr>
        <w:tab/>
      </w:r>
    </w:p>
    <w:p w:rsidR="007B6E5D" w:rsidRPr="009D3BC5" w:rsidRDefault="007B6E5D" w:rsidP="007B6E5D"/>
    <w:p w:rsidR="007B6E5D" w:rsidRDefault="007B6E5D" w:rsidP="007B6E5D">
      <w:pPr>
        <w:jc w:val="center"/>
        <w:rPr>
          <w:b/>
        </w:rPr>
      </w:pPr>
      <w:r w:rsidRPr="009D3BC5">
        <w:rPr>
          <w:b/>
        </w:rPr>
        <w:t>REQUEST FOR QUOTATION FOR</w:t>
      </w:r>
    </w:p>
    <w:p w:rsidR="00740A20" w:rsidRPr="009D3BC5" w:rsidRDefault="00740A20" w:rsidP="007B6E5D">
      <w:pPr>
        <w:jc w:val="center"/>
        <w:rPr>
          <w:b/>
        </w:rPr>
      </w:pPr>
    </w:p>
    <w:p w:rsidR="001A05CD" w:rsidRDefault="00740A20" w:rsidP="009E4C38">
      <w:pPr>
        <w:spacing w:line="360" w:lineRule="auto"/>
        <w:jc w:val="center"/>
        <w:rPr>
          <w:b/>
        </w:rPr>
      </w:pPr>
      <w:r>
        <w:rPr>
          <w:b/>
        </w:rPr>
        <w:t xml:space="preserve">SETTING UP OF DR FACILITY FOR NON SAP APPLICATIONS </w:t>
      </w:r>
    </w:p>
    <w:p w:rsidR="000E3162" w:rsidRDefault="00740A20" w:rsidP="009E4C38">
      <w:pPr>
        <w:spacing w:line="360" w:lineRule="auto"/>
        <w:jc w:val="center"/>
        <w:rPr>
          <w:b/>
        </w:rPr>
      </w:pPr>
      <w:r>
        <w:rPr>
          <w:b/>
        </w:rPr>
        <w:t>FROM BEML DC TO MYSORE DR</w:t>
      </w:r>
      <w:r w:rsidR="000E3162">
        <w:rPr>
          <w:b/>
        </w:rPr>
        <w:t xml:space="preserve"> SITE </w:t>
      </w:r>
    </w:p>
    <w:p w:rsidR="009E4C38" w:rsidRPr="009D3BC5" w:rsidRDefault="000E3162" w:rsidP="009E4C38">
      <w:pPr>
        <w:spacing w:line="360" w:lineRule="auto"/>
        <w:jc w:val="center"/>
        <w:rPr>
          <w:b/>
          <w:bCs/>
        </w:rPr>
      </w:pPr>
      <w:r>
        <w:rPr>
          <w:b/>
        </w:rPr>
        <w:t>WITH COMPREHENSIVE AMC FOR 3 YEARS</w:t>
      </w:r>
    </w:p>
    <w:p w:rsidR="009E4C38" w:rsidRPr="00CA474C" w:rsidRDefault="009E4C38" w:rsidP="009E4C38">
      <w:pPr>
        <w:pStyle w:val="Heading1"/>
        <w:numPr>
          <w:ilvl w:val="0"/>
          <w:numId w:val="0"/>
        </w:numPr>
        <w:spacing w:line="360" w:lineRule="auto"/>
        <w:ind w:left="2340"/>
        <w:rPr>
          <w:rFonts w:ascii="Times New Roman" w:hAnsi="Times New Roman" w:cs="Times New Roman"/>
          <w:bCs w:val="0"/>
          <w:color w:val="auto"/>
          <w:sz w:val="24"/>
          <w:szCs w:val="24"/>
        </w:rPr>
      </w:pPr>
    </w:p>
    <w:p w:rsidR="007B6E5D" w:rsidRPr="00CA474C" w:rsidRDefault="007B6E5D" w:rsidP="007B6E5D"/>
    <w:p w:rsidR="007B6E5D" w:rsidRPr="00CA474C" w:rsidRDefault="007B6E5D" w:rsidP="007B6E5D"/>
    <w:p w:rsidR="007B6E5D" w:rsidRPr="00CA474C" w:rsidRDefault="007B6E5D" w:rsidP="007B6E5D"/>
    <w:p w:rsidR="006148CD" w:rsidRPr="00020DD4" w:rsidRDefault="006148CD" w:rsidP="006148CD">
      <w:pPr>
        <w:shd w:val="clear" w:color="auto" w:fill="FFFFFF"/>
        <w:jc w:val="center"/>
        <w:rPr>
          <w:b/>
        </w:rPr>
      </w:pPr>
      <w:r w:rsidRPr="00020DD4">
        <w:rPr>
          <w:b/>
        </w:rPr>
        <w:t xml:space="preserve">LAST DATE FOR BID SUBMISSION IS ON OR BEFORE </w:t>
      </w:r>
      <w:r>
        <w:rPr>
          <w:b/>
        </w:rPr>
        <w:t>20</w:t>
      </w:r>
      <w:r w:rsidRPr="00020DD4">
        <w:rPr>
          <w:b/>
        </w:rPr>
        <w:t>.08.2020 BY 2PM.</w:t>
      </w:r>
    </w:p>
    <w:p w:rsidR="007B6E5D" w:rsidRPr="00CA474C" w:rsidRDefault="007B6E5D" w:rsidP="007B6E5D"/>
    <w:p w:rsidR="00EB0A97" w:rsidRDefault="00091BE9" w:rsidP="00CA474C">
      <w:pPr>
        <w:rPr>
          <w:b/>
          <w:sz w:val="32"/>
          <w:szCs w:val="32"/>
        </w:rPr>
      </w:pPr>
      <w:r w:rsidRPr="00CA474C">
        <w:tab/>
      </w:r>
      <w:r w:rsidRPr="00CA474C">
        <w:tab/>
      </w:r>
      <w:r w:rsidRPr="00CA474C">
        <w:tab/>
      </w:r>
      <w:r w:rsidRPr="00CA474C">
        <w:tab/>
      </w:r>
      <w:r w:rsidRPr="00CA474C">
        <w:tab/>
      </w:r>
      <w:r w:rsidRPr="00CA474C">
        <w:rPr>
          <w:b/>
          <w:sz w:val="32"/>
          <w:szCs w:val="32"/>
        </w:rPr>
        <w:tab/>
      </w:r>
    </w:p>
    <w:p w:rsidR="00CA474C" w:rsidRDefault="00CA474C" w:rsidP="00CA474C">
      <w:pPr>
        <w:rPr>
          <w:b/>
          <w:sz w:val="32"/>
          <w:szCs w:val="32"/>
        </w:rPr>
      </w:pPr>
    </w:p>
    <w:p w:rsidR="00CA474C" w:rsidRDefault="00CA474C" w:rsidP="00CA474C">
      <w:pPr>
        <w:rPr>
          <w:b/>
          <w:sz w:val="32"/>
          <w:szCs w:val="32"/>
        </w:rPr>
      </w:pPr>
    </w:p>
    <w:p w:rsidR="00CA474C" w:rsidRPr="00CA474C" w:rsidRDefault="00CA474C" w:rsidP="00CA474C"/>
    <w:p w:rsidR="00EB0A97" w:rsidRDefault="00EB0A97" w:rsidP="007B6E5D"/>
    <w:p w:rsidR="00307F92" w:rsidRDefault="00307F92" w:rsidP="007B6E5D"/>
    <w:p w:rsidR="00307F92" w:rsidRDefault="00307F92" w:rsidP="007B6E5D"/>
    <w:p w:rsidR="00307F92" w:rsidRDefault="00307F92" w:rsidP="007B6E5D"/>
    <w:p w:rsidR="00307F92" w:rsidRDefault="00307F92" w:rsidP="007B6E5D"/>
    <w:p w:rsidR="00307F92" w:rsidRDefault="00307F92" w:rsidP="007B6E5D"/>
    <w:p w:rsidR="00307F92" w:rsidRPr="00CA474C" w:rsidRDefault="00307F92" w:rsidP="007B6E5D"/>
    <w:p w:rsidR="007B6E5D" w:rsidRPr="00CA474C" w:rsidRDefault="007B6E5D" w:rsidP="007B6E5D"/>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LIMITED,</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Corporate Office,</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Soudha, 23/1, 4</w:t>
      </w:r>
      <w:r w:rsidRPr="00CA474C">
        <w:rPr>
          <w:rFonts w:ascii="Times New Roman" w:hAnsi="Times New Roman" w:cs="Times New Roman"/>
          <w:b/>
          <w:sz w:val="24"/>
          <w:vertAlign w:val="superscript"/>
        </w:rPr>
        <w:t xml:space="preserve">th </w:t>
      </w:r>
      <w:r w:rsidRPr="00CA474C">
        <w:rPr>
          <w:rFonts w:ascii="Times New Roman" w:hAnsi="Times New Roman" w:cs="Times New Roman"/>
          <w:b/>
          <w:sz w:val="24"/>
        </w:rPr>
        <w:t>Main, SR Nagar,</w:t>
      </w:r>
    </w:p>
    <w:p w:rsidR="007B6E5D" w:rsidRDefault="007B6E5D" w:rsidP="007B6E5D">
      <w:pPr>
        <w:jc w:val="center"/>
        <w:rPr>
          <w:b/>
        </w:rPr>
      </w:pPr>
      <w:r w:rsidRPr="00CA474C">
        <w:rPr>
          <w:b/>
        </w:rPr>
        <w:t xml:space="preserve">Bangalore </w:t>
      </w:r>
      <w:r w:rsidR="00740A20">
        <w:rPr>
          <w:b/>
        </w:rPr>
        <w:t>–</w:t>
      </w:r>
      <w:r w:rsidRPr="00CA474C">
        <w:rPr>
          <w:b/>
        </w:rPr>
        <w:t xml:space="preserve"> 560027</w:t>
      </w:r>
    </w:p>
    <w:p w:rsidR="00740A20" w:rsidRPr="00CA474C" w:rsidRDefault="00740A20" w:rsidP="007B6E5D">
      <w:pPr>
        <w:jc w:val="center"/>
        <w:rPr>
          <w:b/>
        </w:rPr>
      </w:pPr>
    </w:p>
    <w:p w:rsidR="00200E8D" w:rsidRPr="00CA474C" w:rsidRDefault="00835D13" w:rsidP="0017074A">
      <w:pPr>
        <w:pStyle w:val="Heading1"/>
        <w:numPr>
          <w:ilvl w:val="0"/>
          <w:numId w:val="0"/>
        </w:numPr>
        <w:rPr>
          <w:rFonts w:ascii="Times New Roman" w:hAnsi="Times New Roman" w:cs="Times New Roman"/>
          <w:color w:val="auto"/>
          <w:sz w:val="28"/>
          <w:szCs w:val="28"/>
        </w:rPr>
      </w:pPr>
      <w:bookmarkStart w:id="0" w:name="_toc91"/>
      <w:bookmarkStart w:id="1" w:name="_Toc178661006"/>
      <w:bookmarkStart w:id="2" w:name="_Toc178661007"/>
      <w:bookmarkStart w:id="3" w:name="_Toc178661008"/>
      <w:bookmarkEnd w:id="0"/>
      <w:r w:rsidRPr="00CA474C">
        <w:rPr>
          <w:rFonts w:ascii="Times New Roman" w:hAnsi="Times New Roman" w:cs="Times New Roman"/>
          <w:color w:val="auto"/>
          <w:sz w:val="28"/>
          <w:szCs w:val="28"/>
        </w:rPr>
        <w:t xml:space="preserve">1.  </w:t>
      </w:r>
      <w:r w:rsidR="00200E8D" w:rsidRPr="00CA474C">
        <w:rPr>
          <w:rFonts w:ascii="Times New Roman" w:hAnsi="Times New Roman" w:cs="Times New Roman"/>
          <w:color w:val="auto"/>
          <w:sz w:val="28"/>
          <w:szCs w:val="28"/>
        </w:rPr>
        <w:t>Introduction</w:t>
      </w:r>
      <w:bookmarkEnd w:id="1"/>
      <w:bookmarkEnd w:id="2"/>
      <w:bookmarkEnd w:id="3"/>
    </w:p>
    <w:p w:rsidR="00613B62" w:rsidRPr="00CA474C" w:rsidRDefault="00613B62" w:rsidP="00613B62">
      <w:pPr>
        <w:pStyle w:val="BodyText2"/>
      </w:pPr>
    </w:p>
    <w:p w:rsidR="00200E8D" w:rsidRPr="00CA474C" w:rsidRDefault="007A50CF" w:rsidP="0017074A">
      <w:pPr>
        <w:pStyle w:val="BodyText2"/>
        <w:ind w:left="360"/>
      </w:pPr>
      <w:r w:rsidRPr="00CA474C">
        <w:t>BEML Limited</w:t>
      </w:r>
      <w:r w:rsidR="00200E8D" w:rsidRPr="00CA474C">
        <w:t xml:space="preserve"> is a leading public sector undertaking under the Ministry of Defence for manufacturing a wide range of mining, </w:t>
      </w:r>
      <w:r w:rsidR="009435EA" w:rsidRPr="00CA474C">
        <w:t>earthmoving, railways and defenc</w:t>
      </w:r>
      <w:r w:rsidR="00200E8D" w:rsidRPr="00CA474C">
        <w:t>e truck &amp; equipment.</w:t>
      </w:r>
    </w:p>
    <w:p w:rsidR="00200E8D" w:rsidRPr="00CA474C" w:rsidRDefault="00200E8D" w:rsidP="0017074A">
      <w:pPr>
        <w:pStyle w:val="BodyText2"/>
        <w:ind w:left="360"/>
      </w:pPr>
    </w:p>
    <w:p w:rsidR="007A50CF" w:rsidRPr="00CA474C" w:rsidRDefault="007A50CF" w:rsidP="0017074A">
      <w:pPr>
        <w:pStyle w:val="BodyText2"/>
        <w:ind w:left="360"/>
      </w:pPr>
      <w:r w:rsidRPr="00CA474C">
        <w:t>BEML has 4</w:t>
      </w:r>
      <w:r w:rsidR="00200E8D" w:rsidRPr="00CA474C">
        <w:t xml:space="preserve"> manufacturing divisions in Bangalore, </w:t>
      </w:r>
      <w:r w:rsidR="00B1799B" w:rsidRPr="00CA474C">
        <w:t>Mysore, KGF</w:t>
      </w:r>
      <w:r w:rsidRPr="00CA474C">
        <w:t xml:space="preserve"> and </w:t>
      </w:r>
      <w:r w:rsidR="005C17A1" w:rsidRPr="00CA474C">
        <w:t>Palakkad</w:t>
      </w:r>
      <w:r w:rsidR="00200E8D" w:rsidRPr="00CA474C">
        <w:t xml:space="preserve"> with Head Quarters at Bangalore. Currently, the Production divisions are </w:t>
      </w:r>
      <w:r w:rsidR="00B62DB8" w:rsidRPr="00CA474C">
        <w:t>using WAN</w:t>
      </w:r>
      <w:r w:rsidRPr="00CA474C">
        <w:t xml:space="preserve">/LAN for carrying out official transactions. </w:t>
      </w:r>
      <w:r w:rsidR="001A05CD">
        <w:t xml:space="preserve">BEML has a Datacentre (DC ) at BEML Soudha Bangalore and a Disaster Recovery Centre (DR) at Mysore with all </w:t>
      </w:r>
      <w:r w:rsidR="002C13D1">
        <w:t>Business</w:t>
      </w:r>
      <w:r w:rsidR="001A05CD">
        <w:t xml:space="preserve"> critical applications like SAP ERP, SRM ,SCM and FLM </w:t>
      </w:r>
      <w:r w:rsidR="002C13D1">
        <w:t>installed and configured</w:t>
      </w:r>
    </w:p>
    <w:p w:rsidR="00B62DB8" w:rsidRPr="00CA474C" w:rsidRDefault="00B62DB8" w:rsidP="0017074A">
      <w:pPr>
        <w:pStyle w:val="BodyText2"/>
        <w:ind w:left="360"/>
      </w:pPr>
    </w:p>
    <w:p w:rsidR="00D110C0" w:rsidRDefault="00200E8D" w:rsidP="00D110C0">
      <w:pPr>
        <w:pStyle w:val="BodyText2"/>
        <w:ind w:left="360"/>
      </w:pPr>
      <w:r w:rsidRPr="00CA474C">
        <w:t xml:space="preserve">The objective of this </w:t>
      </w:r>
      <w:r w:rsidR="00126DCC" w:rsidRPr="00CA474C">
        <w:t>proposal</w:t>
      </w:r>
      <w:r w:rsidRPr="00CA474C">
        <w:t xml:space="preserve"> is to solicit competitive </w:t>
      </w:r>
      <w:r w:rsidR="00126DCC" w:rsidRPr="00CA474C">
        <w:t>offers</w:t>
      </w:r>
      <w:r w:rsidR="0032723D">
        <w:t xml:space="preserve"> </w:t>
      </w:r>
      <w:r w:rsidR="008E0C2E" w:rsidRPr="00CA474C">
        <w:t>for</w:t>
      </w:r>
      <w:r w:rsidR="00D110C0" w:rsidRPr="00D110C0">
        <w:t xml:space="preserve"> setting up of Disaster Recovery facilities for  NON SAP applications like BEML Mail Server, BEML HR Applications, etc from BEML Bangal</w:t>
      </w:r>
      <w:r w:rsidR="005F5DFE">
        <w:t>ore</w:t>
      </w:r>
      <w:r w:rsidR="00D110C0" w:rsidRPr="00D110C0">
        <w:t xml:space="preserve"> to Mysore Disaster Recovery site (DR) o</w:t>
      </w:r>
      <w:r w:rsidR="00976A9F">
        <w:t>n a</w:t>
      </w:r>
      <w:r w:rsidR="00D110C0" w:rsidRPr="00D110C0">
        <w:t xml:space="preserve"> turnkey Project. This includes Supply, delivery</w:t>
      </w:r>
      <w:r w:rsidR="00D110C0">
        <w:t xml:space="preserve"> , Installation and commissioning of required Hardware ( Servers), </w:t>
      </w:r>
      <w:r w:rsidR="002C17B9">
        <w:t xml:space="preserve">backup softwares, </w:t>
      </w:r>
      <w:r w:rsidR="00D110C0">
        <w:t>Softwa</w:t>
      </w:r>
      <w:r w:rsidR="009C4225">
        <w:t xml:space="preserve">re </w:t>
      </w:r>
      <w:r w:rsidR="00D110C0">
        <w:t>Licenses for setting up of DR facilities for the required BEML a</w:t>
      </w:r>
      <w:r w:rsidR="00ED2AE5">
        <w:t>pplications</w:t>
      </w:r>
    </w:p>
    <w:p w:rsidR="00D110C0" w:rsidRDefault="00D110C0" w:rsidP="0017074A">
      <w:pPr>
        <w:pStyle w:val="BodyText2"/>
        <w:ind w:left="360"/>
      </w:pPr>
    </w:p>
    <w:p w:rsidR="00455355" w:rsidRPr="00CA474C" w:rsidRDefault="00455355">
      <w:pPr>
        <w:pStyle w:val="BodyText2"/>
        <w:ind w:left="720"/>
      </w:pPr>
    </w:p>
    <w:p w:rsidR="00200E8D" w:rsidRPr="00CA474C" w:rsidRDefault="009727DA" w:rsidP="00760ADF">
      <w:pPr>
        <w:pStyle w:val="Heading1"/>
        <w:numPr>
          <w:ilvl w:val="0"/>
          <w:numId w:val="2"/>
        </w:numPr>
        <w:ind w:left="0" w:firstLine="0"/>
        <w:rPr>
          <w:rFonts w:ascii="Times New Roman" w:hAnsi="Times New Roman" w:cs="Times New Roman"/>
          <w:color w:val="auto"/>
          <w:sz w:val="28"/>
          <w:szCs w:val="28"/>
        </w:rPr>
      </w:pPr>
      <w:bookmarkStart w:id="4" w:name="_toc102"/>
      <w:bookmarkStart w:id="5" w:name="_Toc178661009"/>
      <w:bookmarkEnd w:id="4"/>
      <w:r w:rsidRPr="00CA474C">
        <w:rPr>
          <w:rFonts w:ascii="Times New Roman" w:hAnsi="Times New Roman" w:cs="Times New Roman"/>
          <w:color w:val="auto"/>
          <w:sz w:val="28"/>
          <w:szCs w:val="28"/>
        </w:rPr>
        <w:t>S</w:t>
      </w:r>
      <w:r w:rsidR="00200E8D" w:rsidRPr="00CA474C">
        <w:rPr>
          <w:rFonts w:ascii="Times New Roman" w:hAnsi="Times New Roman" w:cs="Times New Roman"/>
          <w:color w:val="auto"/>
          <w:sz w:val="28"/>
          <w:szCs w:val="28"/>
        </w:rPr>
        <w:t>cope of the Project</w:t>
      </w:r>
      <w:bookmarkEnd w:id="5"/>
      <w:r w:rsidR="002C6F2D">
        <w:rPr>
          <w:rFonts w:ascii="Times New Roman" w:hAnsi="Times New Roman" w:cs="Times New Roman"/>
          <w:color w:val="auto"/>
          <w:sz w:val="28"/>
          <w:szCs w:val="28"/>
        </w:rPr>
        <w:t>:</w:t>
      </w:r>
    </w:p>
    <w:p w:rsidR="00200E8D" w:rsidRPr="00CA474C" w:rsidRDefault="00200E8D">
      <w:pPr>
        <w:autoSpaceDE w:val="0"/>
        <w:jc w:val="both"/>
        <w:rPr>
          <w:b/>
          <w:bCs/>
        </w:rPr>
      </w:pPr>
    </w:p>
    <w:p w:rsidR="00B71AF2" w:rsidRDefault="0017074A" w:rsidP="00964210">
      <w:pPr>
        <w:ind w:left="360"/>
        <w:jc w:val="both"/>
      </w:pPr>
      <w:r w:rsidRPr="00CA474C">
        <w:t xml:space="preserve">The scope of this project is the Service providers </w:t>
      </w:r>
      <w:r w:rsidR="00071D11" w:rsidRPr="00CA474C">
        <w:t>will</w:t>
      </w:r>
      <w:r w:rsidR="00A96746">
        <w:t xml:space="preserve"> be</w:t>
      </w:r>
    </w:p>
    <w:p w:rsidR="00203857" w:rsidRDefault="00203857" w:rsidP="00964210">
      <w:pPr>
        <w:ind w:left="360"/>
        <w:jc w:val="both"/>
      </w:pPr>
    </w:p>
    <w:p w:rsidR="00203857" w:rsidRDefault="00203857" w:rsidP="00203857">
      <w:r w:rsidRPr="005C1318">
        <w:t>BEML is looking for the DR for non-critical applications currently hosted in Bangalore DC. List of non-</w:t>
      </w:r>
      <w:r w:rsidR="00307F92">
        <w:t>SAP applications</w:t>
      </w:r>
      <w:r>
        <w:t xml:space="preserve"> located at DC Bangalore </w:t>
      </w:r>
      <w:r w:rsidR="00307F92">
        <w:t xml:space="preserve">are </w:t>
      </w:r>
      <w:r w:rsidR="00307F92" w:rsidRPr="005C1318">
        <w:t>as</w:t>
      </w:r>
      <w:r w:rsidRPr="005C1318">
        <w:t xml:space="preserve"> below:</w:t>
      </w:r>
    </w:p>
    <w:p w:rsidR="00203857" w:rsidRPr="005C1318" w:rsidRDefault="00203857" w:rsidP="00203857"/>
    <w:tbl>
      <w:tblPr>
        <w:tblStyle w:val="TableGrid"/>
        <w:tblW w:w="9781" w:type="dxa"/>
        <w:tblInd w:w="108" w:type="dxa"/>
        <w:tblLayout w:type="fixed"/>
        <w:tblLook w:val="04A0"/>
      </w:tblPr>
      <w:tblGrid>
        <w:gridCol w:w="1134"/>
        <w:gridCol w:w="1134"/>
        <w:gridCol w:w="851"/>
        <w:gridCol w:w="1134"/>
        <w:gridCol w:w="1559"/>
        <w:gridCol w:w="851"/>
        <w:gridCol w:w="992"/>
        <w:gridCol w:w="992"/>
        <w:gridCol w:w="1134"/>
      </w:tblGrid>
      <w:tr w:rsidR="00203857" w:rsidRPr="00740A20" w:rsidTr="00740A20">
        <w:tc>
          <w:tcPr>
            <w:tcW w:w="1134" w:type="dxa"/>
          </w:tcPr>
          <w:p w:rsidR="00203857" w:rsidRPr="00740A20" w:rsidRDefault="00203857" w:rsidP="008F1116">
            <w:pPr>
              <w:rPr>
                <w:b/>
                <w:sz w:val="20"/>
                <w:szCs w:val="20"/>
              </w:rPr>
            </w:pPr>
            <w:r w:rsidRPr="00740A20">
              <w:rPr>
                <w:b/>
                <w:sz w:val="20"/>
                <w:szCs w:val="20"/>
              </w:rPr>
              <w:t xml:space="preserve">Host name </w:t>
            </w:r>
          </w:p>
        </w:tc>
        <w:tc>
          <w:tcPr>
            <w:tcW w:w="1134" w:type="dxa"/>
          </w:tcPr>
          <w:p w:rsidR="00203857" w:rsidRPr="00740A20" w:rsidRDefault="00203857" w:rsidP="008F1116">
            <w:pPr>
              <w:rPr>
                <w:b/>
                <w:sz w:val="20"/>
                <w:szCs w:val="20"/>
              </w:rPr>
            </w:pPr>
            <w:r w:rsidRPr="00740A20">
              <w:rPr>
                <w:b/>
                <w:sz w:val="20"/>
                <w:szCs w:val="20"/>
              </w:rPr>
              <w:t>Server Functionality</w:t>
            </w:r>
          </w:p>
        </w:tc>
        <w:tc>
          <w:tcPr>
            <w:tcW w:w="851" w:type="dxa"/>
          </w:tcPr>
          <w:p w:rsidR="00203857" w:rsidRPr="00740A20" w:rsidRDefault="00203857" w:rsidP="008F1116">
            <w:pPr>
              <w:rPr>
                <w:b/>
                <w:sz w:val="20"/>
                <w:szCs w:val="20"/>
              </w:rPr>
            </w:pPr>
            <w:r w:rsidRPr="00740A20">
              <w:rPr>
                <w:b/>
                <w:sz w:val="20"/>
                <w:szCs w:val="20"/>
              </w:rPr>
              <w:t>Physical/</w:t>
            </w:r>
            <w:r w:rsidR="00740A20">
              <w:rPr>
                <w:b/>
                <w:sz w:val="20"/>
                <w:szCs w:val="20"/>
              </w:rPr>
              <w:t xml:space="preserve"> </w:t>
            </w:r>
            <w:r w:rsidRPr="00740A20">
              <w:rPr>
                <w:b/>
                <w:sz w:val="20"/>
                <w:szCs w:val="20"/>
              </w:rPr>
              <w:t>VM</w:t>
            </w:r>
          </w:p>
        </w:tc>
        <w:tc>
          <w:tcPr>
            <w:tcW w:w="1134" w:type="dxa"/>
          </w:tcPr>
          <w:p w:rsidR="00203857" w:rsidRPr="00740A20" w:rsidRDefault="00203857" w:rsidP="008F1116">
            <w:pPr>
              <w:rPr>
                <w:b/>
                <w:sz w:val="20"/>
                <w:szCs w:val="20"/>
              </w:rPr>
            </w:pPr>
            <w:r w:rsidRPr="00740A20">
              <w:rPr>
                <w:b/>
                <w:sz w:val="20"/>
                <w:szCs w:val="20"/>
              </w:rPr>
              <w:t>OS with Version</w:t>
            </w:r>
          </w:p>
        </w:tc>
        <w:tc>
          <w:tcPr>
            <w:tcW w:w="1559" w:type="dxa"/>
          </w:tcPr>
          <w:p w:rsidR="00203857" w:rsidRPr="00740A20" w:rsidRDefault="00203857" w:rsidP="008F1116">
            <w:pPr>
              <w:rPr>
                <w:b/>
                <w:sz w:val="20"/>
                <w:szCs w:val="20"/>
              </w:rPr>
            </w:pPr>
            <w:r w:rsidRPr="00740A20">
              <w:rPr>
                <w:b/>
                <w:sz w:val="20"/>
                <w:szCs w:val="20"/>
              </w:rPr>
              <w:t xml:space="preserve">Application Software installed on server </w:t>
            </w:r>
          </w:p>
          <w:p w:rsidR="00203857" w:rsidRPr="00740A20" w:rsidRDefault="00203857" w:rsidP="008F1116">
            <w:pPr>
              <w:rPr>
                <w:b/>
                <w:sz w:val="20"/>
                <w:szCs w:val="20"/>
              </w:rPr>
            </w:pPr>
          </w:p>
        </w:tc>
        <w:tc>
          <w:tcPr>
            <w:tcW w:w="851" w:type="dxa"/>
          </w:tcPr>
          <w:p w:rsidR="00203857" w:rsidRPr="00740A20" w:rsidRDefault="00203857" w:rsidP="008F1116">
            <w:pPr>
              <w:rPr>
                <w:b/>
                <w:sz w:val="20"/>
                <w:szCs w:val="20"/>
              </w:rPr>
            </w:pPr>
            <w:r w:rsidRPr="00740A20">
              <w:rPr>
                <w:b/>
                <w:sz w:val="20"/>
                <w:szCs w:val="20"/>
              </w:rPr>
              <w:t>No. Of Cores</w:t>
            </w:r>
          </w:p>
        </w:tc>
        <w:tc>
          <w:tcPr>
            <w:tcW w:w="992" w:type="dxa"/>
          </w:tcPr>
          <w:p w:rsidR="00203857" w:rsidRPr="00740A20" w:rsidRDefault="00203857" w:rsidP="008F1116">
            <w:pPr>
              <w:pStyle w:val="Default"/>
              <w:rPr>
                <w:sz w:val="20"/>
                <w:szCs w:val="20"/>
              </w:rPr>
            </w:pPr>
            <w:r w:rsidRPr="00740A20">
              <w:rPr>
                <w:b/>
                <w:bCs/>
                <w:sz w:val="20"/>
                <w:szCs w:val="20"/>
              </w:rPr>
              <w:t xml:space="preserve">CPU Clock Speed (GHz </w:t>
            </w:r>
            <w:r w:rsidR="00740A20">
              <w:rPr>
                <w:b/>
                <w:bCs/>
                <w:sz w:val="20"/>
                <w:szCs w:val="20"/>
              </w:rPr>
              <w:t>)</w:t>
            </w:r>
          </w:p>
          <w:p w:rsidR="00203857" w:rsidRPr="00740A20" w:rsidRDefault="00203857" w:rsidP="008F1116">
            <w:pPr>
              <w:rPr>
                <w:sz w:val="20"/>
                <w:szCs w:val="20"/>
              </w:rPr>
            </w:pPr>
          </w:p>
        </w:tc>
        <w:tc>
          <w:tcPr>
            <w:tcW w:w="992" w:type="dxa"/>
          </w:tcPr>
          <w:p w:rsidR="00203857" w:rsidRPr="00740A20" w:rsidRDefault="00203857" w:rsidP="008F1116">
            <w:pPr>
              <w:pStyle w:val="Default"/>
              <w:rPr>
                <w:sz w:val="20"/>
                <w:szCs w:val="20"/>
              </w:rPr>
            </w:pPr>
            <w:r w:rsidRPr="00740A20">
              <w:rPr>
                <w:b/>
                <w:bCs/>
                <w:sz w:val="20"/>
                <w:szCs w:val="20"/>
              </w:rPr>
              <w:t xml:space="preserve">Physical RAM (GB) </w:t>
            </w:r>
          </w:p>
          <w:p w:rsidR="00203857" w:rsidRPr="00740A20" w:rsidRDefault="00203857" w:rsidP="008F1116">
            <w:pPr>
              <w:rPr>
                <w:sz w:val="20"/>
                <w:szCs w:val="20"/>
              </w:rPr>
            </w:pPr>
          </w:p>
        </w:tc>
        <w:tc>
          <w:tcPr>
            <w:tcW w:w="1134" w:type="dxa"/>
          </w:tcPr>
          <w:p w:rsidR="00203857" w:rsidRPr="00740A20" w:rsidRDefault="00203857" w:rsidP="008F1116">
            <w:pPr>
              <w:pStyle w:val="Default"/>
              <w:rPr>
                <w:sz w:val="20"/>
                <w:szCs w:val="20"/>
              </w:rPr>
            </w:pPr>
            <w:r w:rsidRPr="00740A20">
              <w:rPr>
                <w:b/>
                <w:bCs/>
                <w:sz w:val="20"/>
                <w:szCs w:val="20"/>
              </w:rPr>
              <w:t xml:space="preserve">Storage (Internal) (TB) </w:t>
            </w:r>
          </w:p>
          <w:p w:rsidR="00203857" w:rsidRPr="00740A20" w:rsidRDefault="00203857" w:rsidP="008F1116">
            <w:pPr>
              <w:rPr>
                <w:sz w:val="20"/>
                <w:szCs w:val="20"/>
              </w:rPr>
            </w:pPr>
          </w:p>
        </w:tc>
      </w:tr>
      <w:tr w:rsidR="00203857" w:rsidRPr="00740A20" w:rsidTr="00740A20">
        <w:tc>
          <w:tcPr>
            <w:tcW w:w="1134" w:type="dxa"/>
          </w:tcPr>
          <w:p w:rsidR="00203857" w:rsidRPr="00740A20" w:rsidRDefault="00203857" w:rsidP="008F1116">
            <w:pPr>
              <w:rPr>
                <w:sz w:val="20"/>
                <w:szCs w:val="20"/>
              </w:rPr>
            </w:pPr>
            <w:r w:rsidRPr="00740A20">
              <w:rPr>
                <w:sz w:val="20"/>
                <w:szCs w:val="20"/>
              </w:rPr>
              <w:t>Mail Server</w:t>
            </w:r>
          </w:p>
        </w:tc>
        <w:tc>
          <w:tcPr>
            <w:tcW w:w="1134" w:type="dxa"/>
          </w:tcPr>
          <w:p w:rsidR="00203857" w:rsidRPr="00740A20" w:rsidRDefault="00203857" w:rsidP="008F1116">
            <w:pPr>
              <w:rPr>
                <w:sz w:val="20"/>
                <w:szCs w:val="20"/>
              </w:rPr>
            </w:pPr>
            <w:r w:rsidRPr="00740A20">
              <w:rPr>
                <w:sz w:val="20"/>
                <w:szCs w:val="20"/>
              </w:rPr>
              <w:t>App Server</w:t>
            </w:r>
          </w:p>
        </w:tc>
        <w:tc>
          <w:tcPr>
            <w:tcW w:w="851" w:type="dxa"/>
          </w:tcPr>
          <w:p w:rsidR="00203857" w:rsidRPr="00740A20" w:rsidRDefault="00203857" w:rsidP="008F1116">
            <w:pPr>
              <w:rPr>
                <w:sz w:val="20"/>
                <w:szCs w:val="20"/>
              </w:rPr>
            </w:pPr>
            <w:r w:rsidRPr="00740A20">
              <w:rPr>
                <w:sz w:val="20"/>
                <w:szCs w:val="20"/>
              </w:rPr>
              <w:t>Physical</w:t>
            </w:r>
          </w:p>
        </w:tc>
        <w:tc>
          <w:tcPr>
            <w:tcW w:w="1134" w:type="dxa"/>
          </w:tcPr>
          <w:p w:rsidR="00203857" w:rsidRPr="00740A20" w:rsidRDefault="00203857" w:rsidP="008F1116">
            <w:pPr>
              <w:rPr>
                <w:sz w:val="20"/>
                <w:szCs w:val="20"/>
              </w:rPr>
            </w:pPr>
            <w:r w:rsidRPr="00740A20">
              <w:rPr>
                <w:sz w:val="20"/>
                <w:szCs w:val="20"/>
              </w:rPr>
              <w:t>Win Server 2012</w:t>
            </w:r>
          </w:p>
        </w:tc>
        <w:tc>
          <w:tcPr>
            <w:tcW w:w="1559" w:type="dxa"/>
          </w:tcPr>
          <w:p w:rsidR="00203857" w:rsidRPr="00740A20" w:rsidRDefault="00203857" w:rsidP="008F1116">
            <w:pPr>
              <w:rPr>
                <w:sz w:val="20"/>
                <w:szCs w:val="20"/>
              </w:rPr>
            </w:pPr>
            <w:r w:rsidRPr="00740A20">
              <w:rPr>
                <w:sz w:val="20"/>
                <w:szCs w:val="20"/>
              </w:rPr>
              <w:t>Mdaemon 18.5.3</w:t>
            </w:r>
          </w:p>
        </w:tc>
        <w:tc>
          <w:tcPr>
            <w:tcW w:w="851" w:type="dxa"/>
          </w:tcPr>
          <w:p w:rsidR="00203857" w:rsidRPr="00740A20" w:rsidRDefault="00203857" w:rsidP="008F1116">
            <w:pPr>
              <w:rPr>
                <w:sz w:val="20"/>
                <w:szCs w:val="20"/>
              </w:rPr>
            </w:pPr>
            <w:r w:rsidRPr="00740A20">
              <w:rPr>
                <w:sz w:val="20"/>
                <w:szCs w:val="20"/>
              </w:rPr>
              <w:t>6</w:t>
            </w:r>
          </w:p>
        </w:tc>
        <w:tc>
          <w:tcPr>
            <w:tcW w:w="992" w:type="dxa"/>
          </w:tcPr>
          <w:p w:rsidR="00203857" w:rsidRPr="00740A20" w:rsidRDefault="00203857" w:rsidP="008F1116">
            <w:pPr>
              <w:rPr>
                <w:sz w:val="20"/>
                <w:szCs w:val="20"/>
              </w:rPr>
            </w:pPr>
            <w:r w:rsidRPr="00740A20">
              <w:rPr>
                <w:sz w:val="20"/>
                <w:szCs w:val="20"/>
              </w:rPr>
              <w:t>1.7</w:t>
            </w:r>
          </w:p>
        </w:tc>
        <w:tc>
          <w:tcPr>
            <w:tcW w:w="992" w:type="dxa"/>
          </w:tcPr>
          <w:p w:rsidR="00203857" w:rsidRPr="00740A20" w:rsidRDefault="00203857" w:rsidP="008F1116">
            <w:pPr>
              <w:rPr>
                <w:sz w:val="20"/>
                <w:szCs w:val="20"/>
              </w:rPr>
            </w:pPr>
            <w:r w:rsidRPr="00740A20">
              <w:rPr>
                <w:sz w:val="20"/>
                <w:szCs w:val="20"/>
              </w:rPr>
              <w:t>32</w:t>
            </w:r>
          </w:p>
        </w:tc>
        <w:tc>
          <w:tcPr>
            <w:tcW w:w="1134" w:type="dxa"/>
          </w:tcPr>
          <w:p w:rsidR="00203857" w:rsidRPr="00740A20" w:rsidRDefault="00203857" w:rsidP="008F1116">
            <w:pPr>
              <w:rPr>
                <w:sz w:val="20"/>
                <w:szCs w:val="20"/>
              </w:rPr>
            </w:pPr>
            <w:r w:rsidRPr="00740A20">
              <w:rPr>
                <w:sz w:val="20"/>
                <w:szCs w:val="20"/>
              </w:rPr>
              <w:t>5.5</w:t>
            </w:r>
          </w:p>
        </w:tc>
      </w:tr>
      <w:tr w:rsidR="00203857" w:rsidRPr="00740A20" w:rsidTr="00740A20">
        <w:trPr>
          <w:trHeight w:val="1205"/>
        </w:trPr>
        <w:tc>
          <w:tcPr>
            <w:tcW w:w="1134" w:type="dxa"/>
          </w:tcPr>
          <w:p w:rsidR="00203857" w:rsidRPr="00740A20" w:rsidRDefault="00203857" w:rsidP="008F1116">
            <w:pPr>
              <w:rPr>
                <w:sz w:val="20"/>
                <w:szCs w:val="20"/>
              </w:rPr>
            </w:pPr>
            <w:r w:rsidRPr="00740A20">
              <w:rPr>
                <w:sz w:val="20"/>
                <w:szCs w:val="20"/>
              </w:rPr>
              <w:t>Beml Connect</w:t>
            </w:r>
          </w:p>
        </w:tc>
        <w:tc>
          <w:tcPr>
            <w:tcW w:w="1134" w:type="dxa"/>
          </w:tcPr>
          <w:p w:rsidR="00203857" w:rsidRPr="00740A20" w:rsidRDefault="00203857" w:rsidP="008F1116">
            <w:pPr>
              <w:rPr>
                <w:sz w:val="20"/>
                <w:szCs w:val="20"/>
              </w:rPr>
            </w:pPr>
            <w:r w:rsidRPr="00740A20">
              <w:rPr>
                <w:sz w:val="20"/>
                <w:szCs w:val="20"/>
              </w:rPr>
              <w:t>App Server</w:t>
            </w:r>
          </w:p>
        </w:tc>
        <w:tc>
          <w:tcPr>
            <w:tcW w:w="851" w:type="dxa"/>
          </w:tcPr>
          <w:p w:rsidR="00203857" w:rsidRPr="00740A20" w:rsidRDefault="00203857" w:rsidP="008F1116">
            <w:pPr>
              <w:rPr>
                <w:sz w:val="20"/>
                <w:szCs w:val="20"/>
              </w:rPr>
            </w:pPr>
            <w:r w:rsidRPr="00740A20">
              <w:rPr>
                <w:sz w:val="20"/>
                <w:szCs w:val="20"/>
              </w:rPr>
              <w:t>VM</w:t>
            </w:r>
          </w:p>
        </w:tc>
        <w:tc>
          <w:tcPr>
            <w:tcW w:w="1134" w:type="dxa"/>
          </w:tcPr>
          <w:p w:rsidR="00203857" w:rsidRPr="00740A20" w:rsidRDefault="00203857" w:rsidP="008F1116">
            <w:pPr>
              <w:rPr>
                <w:sz w:val="20"/>
                <w:szCs w:val="20"/>
              </w:rPr>
            </w:pPr>
            <w:r w:rsidRPr="00740A20">
              <w:rPr>
                <w:sz w:val="20"/>
                <w:szCs w:val="20"/>
              </w:rPr>
              <w:t>Win Server 2016 Standard</w:t>
            </w:r>
          </w:p>
        </w:tc>
        <w:tc>
          <w:tcPr>
            <w:tcW w:w="1559" w:type="dxa"/>
          </w:tcPr>
          <w:p w:rsidR="00203857" w:rsidRPr="00740A20" w:rsidRDefault="00203857" w:rsidP="008F1116">
            <w:pPr>
              <w:pStyle w:val="Default"/>
              <w:rPr>
                <w:sz w:val="20"/>
                <w:szCs w:val="20"/>
              </w:rPr>
            </w:pPr>
            <w:r w:rsidRPr="00740A20">
              <w:rPr>
                <w:sz w:val="20"/>
                <w:szCs w:val="20"/>
              </w:rPr>
              <w:t xml:space="preserve">MS Visual Studio Professional 2017 V 15.9.11 </w:t>
            </w:r>
          </w:p>
          <w:p w:rsidR="00203857" w:rsidRPr="00740A20" w:rsidRDefault="00203857" w:rsidP="008F1116">
            <w:pPr>
              <w:rPr>
                <w:sz w:val="20"/>
                <w:szCs w:val="20"/>
              </w:rPr>
            </w:pPr>
          </w:p>
        </w:tc>
        <w:tc>
          <w:tcPr>
            <w:tcW w:w="851" w:type="dxa"/>
          </w:tcPr>
          <w:p w:rsidR="00203857" w:rsidRPr="00740A20" w:rsidRDefault="00203857" w:rsidP="008F1116">
            <w:pPr>
              <w:rPr>
                <w:sz w:val="20"/>
                <w:szCs w:val="20"/>
              </w:rPr>
            </w:pPr>
            <w:r w:rsidRPr="00740A20">
              <w:rPr>
                <w:sz w:val="20"/>
                <w:szCs w:val="20"/>
              </w:rPr>
              <w:t>12</w:t>
            </w:r>
          </w:p>
        </w:tc>
        <w:tc>
          <w:tcPr>
            <w:tcW w:w="992" w:type="dxa"/>
          </w:tcPr>
          <w:p w:rsidR="00203857" w:rsidRPr="00740A20" w:rsidRDefault="00203857" w:rsidP="008F1116">
            <w:pPr>
              <w:rPr>
                <w:sz w:val="20"/>
                <w:szCs w:val="20"/>
              </w:rPr>
            </w:pPr>
            <w:r w:rsidRPr="00740A20">
              <w:rPr>
                <w:sz w:val="20"/>
                <w:szCs w:val="20"/>
              </w:rPr>
              <w:t>2.6</w:t>
            </w:r>
          </w:p>
        </w:tc>
        <w:tc>
          <w:tcPr>
            <w:tcW w:w="992" w:type="dxa"/>
          </w:tcPr>
          <w:p w:rsidR="00203857" w:rsidRPr="00740A20" w:rsidRDefault="00203857" w:rsidP="008F1116">
            <w:pPr>
              <w:rPr>
                <w:sz w:val="20"/>
                <w:szCs w:val="20"/>
              </w:rPr>
            </w:pPr>
            <w:r w:rsidRPr="00740A20">
              <w:rPr>
                <w:sz w:val="20"/>
                <w:szCs w:val="20"/>
              </w:rPr>
              <w:t>32</w:t>
            </w:r>
          </w:p>
        </w:tc>
        <w:tc>
          <w:tcPr>
            <w:tcW w:w="1134" w:type="dxa"/>
          </w:tcPr>
          <w:p w:rsidR="00203857" w:rsidRPr="00740A20" w:rsidRDefault="00203857" w:rsidP="008F1116">
            <w:pPr>
              <w:rPr>
                <w:sz w:val="20"/>
                <w:szCs w:val="20"/>
              </w:rPr>
            </w:pPr>
            <w:r w:rsidRPr="00740A20">
              <w:rPr>
                <w:sz w:val="20"/>
                <w:szCs w:val="20"/>
              </w:rPr>
              <w:t>2.5</w:t>
            </w:r>
          </w:p>
        </w:tc>
      </w:tr>
      <w:tr w:rsidR="00203857" w:rsidRPr="00740A20" w:rsidTr="00740A20">
        <w:tc>
          <w:tcPr>
            <w:tcW w:w="1134" w:type="dxa"/>
          </w:tcPr>
          <w:p w:rsidR="00203857" w:rsidRPr="00740A20" w:rsidRDefault="00203857" w:rsidP="008F1116">
            <w:pPr>
              <w:rPr>
                <w:sz w:val="20"/>
                <w:szCs w:val="20"/>
              </w:rPr>
            </w:pPr>
            <w:r w:rsidRPr="00740A20">
              <w:rPr>
                <w:sz w:val="20"/>
                <w:szCs w:val="20"/>
              </w:rPr>
              <w:t>Beml Connect</w:t>
            </w:r>
          </w:p>
        </w:tc>
        <w:tc>
          <w:tcPr>
            <w:tcW w:w="1134" w:type="dxa"/>
          </w:tcPr>
          <w:p w:rsidR="00203857" w:rsidRPr="00740A20" w:rsidRDefault="00203857" w:rsidP="008F1116">
            <w:pPr>
              <w:rPr>
                <w:sz w:val="20"/>
                <w:szCs w:val="20"/>
              </w:rPr>
            </w:pPr>
            <w:r w:rsidRPr="00740A20">
              <w:rPr>
                <w:sz w:val="20"/>
                <w:szCs w:val="20"/>
              </w:rPr>
              <w:t>DB Server</w:t>
            </w:r>
          </w:p>
        </w:tc>
        <w:tc>
          <w:tcPr>
            <w:tcW w:w="851" w:type="dxa"/>
          </w:tcPr>
          <w:p w:rsidR="00203857" w:rsidRPr="00740A20" w:rsidRDefault="00203857" w:rsidP="008F1116">
            <w:pPr>
              <w:rPr>
                <w:sz w:val="20"/>
                <w:szCs w:val="20"/>
              </w:rPr>
            </w:pPr>
            <w:r w:rsidRPr="00740A20">
              <w:rPr>
                <w:sz w:val="20"/>
                <w:szCs w:val="20"/>
              </w:rPr>
              <w:t>VM</w:t>
            </w:r>
          </w:p>
        </w:tc>
        <w:tc>
          <w:tcPr>
            <w:tcW w:w="1134" w:type="dxa"/>
          </w:tcPr>
          <w:p w:rsidR="00203857" w:rsidRPr="00740A20" w:rsidRDefault="00203857" w:rsidP="008F1116">
            <w:pPr>
              <w:rPr>
                <w:sz w:val="20"/>
                <w:szCs w:val="20"/>
              </w:rPr>
            </w:pPr>
            <w:r w:rsidRPr="00740A20">
              <w:rPr>
                <w:sz w:val="20"/>
                <w:szCs w:val="20"/>
              </w:rPr>
              <w:t>Win Server 2016 Standard</w:t>
            </w:r>
          </w:p>
        </w:tc>
        <w:tc>
          <w:tcPr>
            <w:tcW w:w="1559" w:type="dxa"/>
          </w:tcPr>
          <w:p w:rsidR="00203857" w:rsidRPr="00740A20" w:rsidRDefault="00203857" w:rsidP="008F1116">
            <w:pPr>
              <w:pStyle w:val="Default"/>
              <w:rPr>
                <w:sz w:val="20"/>
                <w:szCs w:val="20"/>
              </w:rPr>
            </w:pPr>
            <w:r w:rsidRPr="00740A20">
              <w:rPr>
                <w:sz w:val="20"/>
                <w:szCs w:val="20"/>
              </w:rPr>
              <w:t xml:space="preserve">MS SQL Server 2017 V 17.9.1 </w:t>
            </w:r>
          </w:p>
          <w:p w:rsidR="00203857" w:rsidRPr="00740A20" w:rsidRDefault="00203857" w:rsidP="008F1116">
            <w:pPr>
              <w:rPr>
                <w:sz w:val="20"/>
                <w:szCs w:val="20"/>
              </w:rPr>
            </w:pPr>
          </w:p>
        </w:tc>
        <w:tc>
          <w:tcPr>
            <w:tcW w:w="851" w:type="dxa"/>
          </w:tcPr>
          <w:p w:rsidR="00203857" w:rsidRPr="00740A20" w:rsidRDefault="00203857" w:rsidP="008F1116">
            <w:pPr>
              <w:rPr>
                <w:sz w:val="20"/>
                <w:szCs w:val="20"/>
              </w:rPr>
            </w:pPr>
            <w:r w:rsidRPr="00740A20">
              <w:rPr>
                <w:sz w:val="20"/>
                <w:szCs w:val="20"/>
              </w:rPr>
              <w:t>12</w:t>
            </w:r>
          </w:p>
        </w:tc>
        <w:tc>
          <w:tcPr>
            <w:tcW w:w="992" w:type="dxa"/>
          </w:tcPr>
          <w:p w:rsidR="00203857" w:rsidRPr="00740A20" w:rsidRDefault="00203857" w:rsidP="008F1116">
            <w:pPr>
              <w:rPr>
                <w:sz w:val="20"/>
                <w:szCs w:val="20"/>
              </w:rPr>
            </w:pPr>
            <w:r w:rsidRPr="00740A20">
              <w:rPr>
                <w:sz w:val="20"/>
                <w:szCs w:val="20"/>
              </w:rPr>
              <w:t>2.6</w:t>
            </w:r>
          </w:p>
        </w:tc>
        <w:tc>
          <w:tcPr>
            <w:tcW w:w="992" w:type="dxa"/>
          </w:tcPr>
          <w:p w:rsidR="00203857" w:rsidRPr="00740A20" w:rsidRDefault="00203857" w:rsidP="008F1116">
            <w:pPr>
              <w:rPr>
                <w:sz w:val="20"/>
                <w:szCs w:val="20"/>
              </w:rPr>
            </w:pPr>
            <w:r w:rsidRPr="00740A20">
              <w:rPr>
                <w:sz w:val="20"/>
                <w:szCs w:val="20"/>
              </w:rPr>
              <w:t>16</w:t>
            </w:r>
          </w:p>
        </w:tc>
        <w:tc>
          <w:tcPr>
            <w:tcW w:w="1134" w:type="dxa"/>
          </w:tcPr>
          <w:p w:rsidR="00203857" w:rsidRPr="00740A20" w:rsidRDefault="00203857" w:rsidP="008F1116">
            <w:pPr>
              <w:rPr>
                <w:sz w:val="20"/>
                <w:szCs w:val="20"/>
              </w:rPr>
            </w:pPr>
            <w:r w:rsidRPr="00740A20">
              <w:rPr>
                <w:sz w:val="20"/>
                <w:szCs w:val="20"/>
              </w:rPr>
              <w:t>3.5</w:t>
            </w:r>
          </w:p>
        </w:tc>
      </w:tr>
      <w:tr w:rsidR="00203857" w:rsidRPr="00740A20" w:rsidTr="00740A20">
        <w:tc>
          <w:tcPr>
            <w:tcW w:w="1134" w:type="dxa"/>
          </w:tcPr>
          <w:p w:rsidR="00203857" w:rsidRPr="00740A20" w:rsidRDefault="00203857" w:rsidP="008F1116">
            <w:pPr>
              <w:rPr>
                <w:sz w:val="20"/>
                <w:szCs w:val="20"/>
              </w:rPr>
            </w:pPr>
            <w:r w:rsidRPr="00740A20">
              <w:rPr>
                <w:sz w:val="20"/>
                <w:szCs w:val="20"/>
              </w:rPr>
              <w:t>Beml</w:t>
            </w:r>
            <w:r w:rsidR="00740A20">
              <w:rPr>
                <w:sz w:val="20"/>
                <w:szCs w:val="20"/>
              </w:rPr>
              <w:t xml:space="preserve"> </w:t>
            </w:r>
            <w:r w:rsidRPr="00740A20">
              <w:rPr>
                <w:sz w:val="20"/>
                <w:szCs w:val="20"/>
              </w:rPr>
              <w:t>Sampark</w:t>
            </w:r>
          </w:p>
        </w:tc>
        <w:tc>
          <w:tcPr>
            <w:tcW w:w="1134" w:type="dxa"/>
          </w:tcPr>
          <w:p w:rsidR="00203857" w:rsidRPr="00740A20" w:rsidRDefault="00203857" w:rsidP="008F1116">
            <w:pPr>
              <w:rPr>
                <w:sz w:val="20"/>
                <w:szCs w:val="20"/>
              </w:rPr>
            </w:pPr>
            <w:r w:rsidRPr="00740A20">
              <w:rPr>
                <w:sz w:val="20"/>
                <w:szCs w:val="20"/>
              </w:rPr>
              <w:t>App server</w:t>
            </w:r>
          </w:p>
        </w:tc>
        <w:tc>
          <w:tcPr>
            <w:tcW w:w="851" w:type="dxa"/>
          </w:tcPr>
          <w:p w:rsidR="00203857" w:rsidRPr="00740A20" w:rsidRDefault="00203857" w:rsidP="008F1116">
            <w:pPr>
              <w:rPr>
                <w:sz w:val="20"/>
                <w:szCs w:val="20"/>
              </w:rPr>
            </w:pPr>
            <w:r w:rsidRPr="00740A20">
              <w:rPr>
                <w:sz w:val="20"/>
                <w:szCs w:val="20"/>
              </w:rPr>
              <w:t>VM</w:t>
            </w:r>
          </w:p>
        </w:tc>
        <w:tc>
          <w:tcPr>
            <w:tcW w:w="1134" w:type="dxa"/>
          </w:tcPr>
          <w:p w:rsidR="00203857" w:rsidRPr="00740A20" w:rsidRDefault="00203857" w:rsidP="008F1116">
            <w:pPr>
              <w:rPr>
                <w:sz w:val="20"/>
                <w:szCs w:val="20"/>
              </w:rPr>
            </w:pPr>
            <w:r w:rsidRPr="00740A20">
              <w:rPr>
                <w:sz w:val="20"/>
                <w:szCs w:val="20"/>
              </w:rPr>
              <w:t>Win Server 2016 Standard</w:t>
            </w:r>
          </w:p>
        </w:tc>
        <w:tc>
          <w:tcPr>
            <w:tcW w:w="1559" w:type="dxa"/>
          </w:tcPr>
          <w:p w:rsidR="00203857" w:rsidRPr="00740A20" w:rsidRDefault="00203857" w:rsidP="008F1116">
            <w:pPr>
              <w:pStyle w:val="Default"/>
              <w:rPr>
                <w:sz w:val="20"/>
                <w:szCs w:val="20"/>
              </w:rPr>
            </w:pPr>
            <w:r w:rsidRPr="00740A20">
              <w:rPr>
                <w:sz w:val="20"/>
                <w:szCs w:val="20"/>
              </w:rPr>
              <w:t xml:space="preserve">MS Sharepoint Foundation 2010/MS visual Studio 2017 </w:t>
            </w:r>
          </w:p>
          <w:p w:rsidR="00203857" w:rsidRPr="00740A20" w:rsidRDefault="00203857" w:rsidP="008F1116">
            <w:pPr>
              <w:rPr>
                <w:sz w:val="20"/>
                <w:szCs w:val="20"/>
              </w:rPr>
            </w:pPr>
          </w:p>
        </w:tc>
        <w:tc>
          <w:tcPr>
            <w:tcW w:w="851" w:type="dxa"/>
          </w:tcPr>
          <w:p w:rsidR="00203857" w:rsidRPr="00740A20" w:rsidRDefault="00203857" w:rsidP="008F1116">
            <w:pPr>
              <w:rPr>
                <w:sz w:val="20"/>
                <w:szCs w:val="20"/>
              </w:rPr>
            </w:pPr>
            <w:r w:rsidRPr="00740A20">
              <w:rPr>
                <w:sz w:val="20"/>
                <w:szCs w:val="20"/>
              </w:rPr>
              <w:t>6</w:t>
            </w:r>
          </w:p>
        </w:tc>
        <w:tc>
          <w:tcPr>
            <w:tcW w:w="992" w:type="dxa"/>
          </w:tcPr>
          <w:p w:rsidR="00203857" w:rsidRPr="00740A20" w:rsidRDefault="00203857" w:rsidP="008F1116">
            <w:pPr>
              <w:rPr>
                <w:sz w:val="20"/>
                <w:szCs w:val="20"/>
              </w:rPr>
            </w:pPr>
            <w:r w:rsidRPr="00740A20">
              <w:rPr>
                <w:sz w:val="20"/>
                <w:szCs w:val="20"/>
              </w:rPr>
              <w:t>2.2</w:t>
            </w:r>
          </w:p>
        </w:tc>
        <w:tc>
          <w:tcPr>
            <w:tcW w:w="992" w:type="dxa"/>
          </w:tcPr>
          <w:p w:rsidR="00203857" w:rsidRPr="00740A20" w:rsidRDefault="00203857" w:rsidP="008F1116">
            <w:pPr>
              <w:rPr>
                <w:sz w:val="20"/>
                <w:szCs w:val="20"/>
              </w:rPr>
            </w:pPr>
            <w:r w:rsidRPr="00740A20">
              <w:rPr>
                <w:sz w:val="20"/>
                <w:szCs w:val="20"/>
              </w:rPr>
              <w:t>16</w:t>
            </w:r>
          </w:p>
        </w:tc>
        <w:tc>
          <w:tcPr>
            <w:tcW w:w="1134" w:type="dxa"/>
          </w:tcPr>
          <w:p w:rsidR="00203857" w:rsidRPr="00740A20" w:rsidRDefault="00203857" w:rsidP="008F1116">
            <w:pPr>
              <w:rPr>
                <w:sz w:val="20"/>
                <w:szCs w:val="20"/>
              </w:rPr>
            </w:pPr>
            <w:r w:rsidRPr="00740A20">
              <w:rPr>
                <w:sz w:val="20"/>
                <w:szCs w:val="20"/>
              </w:rPr>
              <w:t>1.2</w:t>
            </w:r>
          </w:p>
        </w:tc>
      </w:tr>
    </w:tbl>
    <w:p w:rsidR="00740A20" w:rsidRDefault="00740A20"/>
    <w:p w:rsidR="00740A20" w:rsidRDefault="00740A20"/>
    <w:p w:rsidR="00740A20" w:rsidRDefault="00740A20"/>
    <w:tbl>
      <w:tblPr>
        <w:tblStyle w:val="TableGrid"/>
        <w:tblW w:w="9805" w:type="dxa"/>
        <w:tblInd w:w="108" w:type="dxa"/>
        <w:tblLayout w:type="fixed"/>
        <w:tblLook w:val="04A0"/>
      </w:tblPr>
      <w:tblGrid>
        <w:gridCol w:w="1134"/>
        <w:gridCol w:w="1134"/>
        <w:gridCol w:w="851"/>
        <w:gridCol w:w="1134"/>
        <w:gridCol w:w="1502"/>
        <w:gridCol w:w="810"/>
        <w:gridCol w:w="1080"/>
        <w:gridCol w:w="1080"/>
        <w:gridCol w:w="1080"/>
      </w:tblGrid>
      <w:tr w:rsidR="00203857" w:rsidRPr="00740A20" w:rsidTr="00740A20">
        <w:tc>
          <w:tcPr>
            <w:tcW w:w="1134" w:type="dxa"/>
          </w:tcPr>
          <w:p w:rsidR="00203857" w:rsidRPr="00740A20" w:rsidRDefault="00203857" w:rsidP="008F1116">
            <w:pPr>
              <w:rPr>
                <w:sz w:val="20"/>
                <w:szCs w:val="20"/>
              </w:rPr>
            </w:pPr>
            <w:r w:rsidRPr="00740A20">
              <w:rPr>
                <w:sz w:val="20"/>
                <w:szCs w:val="20"/>
              </w:rPr>
              <w:t>Beml</w:t>
            </w:r>
            <w:r w:rsidR="00740A20">
              <w:rPr>
                <w:sz w:val="20"/>
                <w:szCs w:val="20"/>
              </w:rPr>
              <w:t xml:space="preserve"> </w:t>
            </w:r>
            <w:r w:rsidRPr="00740A20">
              <w:rPr>
                <w:sz w:val="20"/>
                <w:szCs w:val="20"/>
              </w:rPr>
              <w:t>Sampark</w:t>
            </w:r>
          </w:p>
        </w:tc>
        <w:tc>
          <w:tcPr>
            <w:tcW w:w="1134" w:type="dxa"/>
          </w:tcPr>
          <w:p w:rsidR="00203857" w:rsidRPr="00740A20" w:rsidRDefault="00203857" w:rsidP="008F1116">
            <w:pPr>
              <w:rPr>
                <w:sz w:val="20"/>
                <w:szCs w:val="20"/>
              </w:rPr>
            </w:pPr>
            <w:r w:rsidRPr="00740A20">
              <w:rPr>
                <w:sz w:val="20"/>
                <w:szCs w:val="20"/>
              </w:rPr>
              <w:t>DB server</w:t>
            </w:r>
          </w:p>
        </w:tc>
        <w:tc>
          <w:tcPr>
            <w:tcW w:w="851" w:type="dxa"/>
          </w:tcPr>
          <w:p w:rsidR="00203857" w:rsidRPr="00740A20" w:rsidRDefault="00203857" w:rsidP="008F1116">
            <w:pPr>
              <w:rPr>
                <w:sz w:val="20"/>
                <w:szCs w:val="20"/>
              </w:rPr>
            </w:pPr>
            <w:r w:rsidRPr="00740A20">
              <w:rPr>
                <w:sz w:val="20"/>
                <w:szCs w:val="20"/>
              </w:rPr>
              <w:t>VM</w:t>
            </w:r>
          </w:p>
        </w:tc>
        <w:tc>
          <w:tcPr>
            <w:tcW w:w="1134" w:type="dxa"/>
          </w:tcPr>
          <w:p w:rsidR="00203857" w:rsidRPr="00740A20" w:rsidRDefault="00203857" w:rsidP="008F1116">
            <w:pPr>
              <w:rPr>
                <w:sz w:val="20"/>
                <w:szCs w:val="20"/>
              </w:rPr>
            </w:pPr>
            <w:r w:rsidRPr="00740A20">
              <w:rPr>
                <w:sz w:val="20"/>
                <w:szCs w:val="20"/>
              </w:rPr>
              <w:t>Win Server 2016 Standard</w:t>
            </w:r>
          </w:p>
        </w:tc>
        <w:tc>
          <w:tcPr>
            <w:tcW w:w="1502" w:type="dxa"/>
          </w:tcPr>
          <w:p w:rsidR="00203857" w:rsidRPr="00740A20" w:rsidRDefault="00203857" w:rsidP="008F1116">
            <w:pPr>
              <w:pStyle w:val="Default"/>
              <w:rPr>
                <w:sz w:val="20"/>
                <w:szCs w:val="20"/>
              </w:rPr>
            </w:pPr>
            <w:r w:rsidRPr="00740A20">
              <w:rPr>
                <w:sz w:val="20"/>
                <w:szCs w:val="20"/>
              </w:rPr>
              <w:t>MS SQL Server 2016</w:t>
            </w:r>
          </w:p>
          <w:p w:rsidR="00203857" w:rsidRPr="00740A20" w:rsidRDefault="00203857" w:rsidP="008F1116">
            <w:pPr>
              <w:rPr>
                <w:sz w:val="20"/>
                <w:szCs w:val="20"/>
              </w:rPr>
            </w:pPr>
          </w:p>
        </w:tc>
        <w:tc>
          <w:tcPr>
            <w:tcW w:w="810" w:type="dxa"/>
          </w:tcPr>
          <w:p w:rsidR="00203857" w:rsidRPr="00740A20" w:rsidRDefault="00203857" w:rsidP="008F1116">
            <w:pPr>
              <w:rPr>
                <w:sz w:val="20"/>
                <w:szCs w:val="20"/>
              </w:rPr>
            </w:pPr>
            <w:r w:rsidRPr="00740A20">
              <w:rPr>
                <w:sz w:val="20"/>
                <w:szCs w:val="20"/>
              </w:rPr>
              <w:t>6</w:t>
            </w:r>
          </w:p>
        </w:tc>
        <w:tc>
          <w:tcPr>
            <w:tcW w:w="1080" w:type="dxa"/>
          </w:tcPr>
          <w:p w:rsidR="00203857" w:rsidRPr="00740A20" w:rsidRDefault="00203857" w:rsidP="008F1116">
            <w:pPr>
              <w:rPr>
                <w:sz w:val="20"/>
                <w:szCs w:val="20"/>
              </w:rPr>
            </w:pPr>
            <w:r w:rsidRPr="00740A20">
              <w:rPr>
                <w:sz w:val="20"/>
                <w:szCs w:val="20"/>
              </w:rPr>
              <w:t>2.2</w:t>
            </w:r>
          </w:p>
        </w:tc>
        <w:tc>
          <w:tcPr>
            <w:tcW w:w="1080" w:type="dxa"/>
          </w:tcPr>
          <w:p w:rsidR="00203857" w:rsidRPr="00740A20" w:rsidRDefault="00203857" w:rsidP="008F1116">
            <w:pPr>
              <w:rPr>
                <w:sz w:val="20"/>
                <w:szCs w:val="20"/>
              </w:rPr>
            </w:pPr>
            <w:r w:rsidRPr="00740A20">
              <w:rPr>
                <w:sz w:val="20"/>
                <w:szCs w:val="20"/>
              </w:rPr>
              <w:t>16</w:t>
            </w:r>
          </w:p>
        </w:tc>
        <w:tc>
          <w:tcPr>
            <w:tcW w:w="1080" w:type="dxa"/>
          </w:tcPr>
          <w:p w:rsidR="00203857" w:rsidRPr="00740A20" w:rsidRDefault="00203857" w:rsidP="008F1116">
            <w:pPr>
              <w:rPr>
                <w:sz w:val="20"/>
                <w:szCs w:val="20"/>
              </w:rPr>
            </w:pPr>
            <w:r w:rsidRPr="00740A20">
              <w:rPr>
                <w:sz w:val="20"/>
                <w:szCs w:val="20"/>
              </w:rPr>
              <w:t>1.2</w:t>
            </w:r>
          </w:p>
        </w:tc>
      </w:tr>
      <w:tr w:rsidR="00203857" w:rsidRPr="00740A20" w:rsidTr="00740A20">
        <w:tc>
          <w:tcPr>
            <w:tcW w:w="1134" w:type="dxa"/>
          </w:tcPr>
          <w:p w:rsidR="00203857" w:rsidRPr="00740A20" w:rsidRDefault="00203857" w:rsidP="008F1116">
            <w:pPr>
              <w:pStyle w:val="Default"/>
              <w:rPr>
                <w:sz w:val="20"/>
                <w:szCs w:val="20"/>
              </w:rPr>
            </w:pPr>
            <w:r w:rsidRPr="00740A20">
              <w:rPr>
                <w:sz w:val="20"/>
                <w:szCs w:val="20"/>
              </w:rPr>
              <w:t xml:space="preserve">BEML Biometric Attendance </w:t>
            </w:r>
          </w:p>
          <w:p w:rsidR="00203857" w:rsidRPr="00740A20" w:rsidRDefault="00203857" w:rsidP="008F1116">
            <w:pPr>
              <w:rPr>
                <w:sz w:val="20"/>
                <w:szCs w:val="20"/>
              </w:rPr>
            </w:pPr>
          </w:p>
        </w:tc>
        <w:tc>
          <w:tcPr>
            <w:tcW w:w="1134" w:type="dxa"/>
          </w:tcPr>
          <w:p w:rsidR="00203857" w:rsidRPr="00740A20" w:rsidRDefault="00203857" w:rsidP="008F1116">
            <w:pPr>
              <w:pStyle w:val="Default"/>
              <w:rPr>
                <w:sz w:val="20"/>
                <w:szCs w:val="20"/>
              </w:rPr>
            </w:pPr>
            <w:r w:rsidRPr="00740A20">
              <w:rPr>
                <w:sz w:val="20"/>
                <w:szCs w:val="20"/>
              </w:rPr>
              <w:t xml:space="preserve">Attendance </w:t>
            </w:r>
          </w:p>
          <w:p w:rsidR="00203857" w:rsidRPr="00740A20" w:rsidRDefault="00203857" w:rsidP="008F1116">
            <w:pPr>
              <w:rPr>
                <w:sz w:val="20"/>
                <w:szCs w:val="20"/>
              </w:rPr>
            </w:pPr>
          </w:p>
        </w:tc>
        <w:tc>
          <w:tcPr>
            <w:tcW w:w="851" w:type="dxa"/>
          </w:tcPr>
          <w:p w:rsidR="00203857" w:rsidRPr="00740A20" w:rsidRDefault="00203857" w:rsidP="008F1116">
            <w:pPr>
              <w:rPr>
                <w:sz w:val="20"/>
                <w:szCs w:val="20"/>
              </w:rPr>
            </w:pPr>
            <w:r w:rsidRPr="00740A20">
              <w:rPr>
                <w:sz w:val="20"/>
                <w:szCs w:val="20"/>
              </w:rPr>
              <w:t>Physical</w:t>
            </w:r>
          </w:p>
        </w:tc>
        <w:tc>
          <w:tcPr>
            <w:tcW w:w="1134" w:type="dxa"/>
          </w:tcPr>
          <w:p w:rsidR="00203857" w:rsidRPr="00740A20" w:rsidRDefault="00203857" w:rsidP="008F1116">
            <w:pPr>
              <w:rPr>
                <w:sz w:val="20"/>
                <w:szCs w:val="20"/>
              </w:rPr>
            </w:pPr>
            <w:r w:rsidRPr="00740A20">
              <w:rPr>
                <w:sz w:val="20"/>
                <w:szCs w:val="20"/>
              </w:rPr>
              <w:t xml:space="preserve">Win Server 2016 Standard </w:t>
            </w:r>
          </w:p>
        </w:tc>
        <w:tc>
          <w:tcPr>
            <w:tcW w:w="1502" w:type="dxa"/>
          </w:tcPr>
          <w:p w:rsidR="00203857" w:rsidRPr="00740A20" w:rsidRDefault="00203857" w:rsidP="008F1116">
            <w:pPr>
              <w:rPr>
                <w:sz w:val="20"/>
                <w:szCs w:val="20"/>
              </w:rPr>
            </w:pPr>
            <w:r w:rsidRPr="00740A20">
              <w:rPr>
                <w:sz w:val="20"/>
                <w:szCs w:val="20"/>
              </w:rPr>
              <w:t xml:space="preserve">SQL Server Std 2017 SNGL OLP </w:t>
            </w:r>
          </w:p>
          <w:p w:rsidR="00203857" w:rsidRPr="00740A20" w:rsidRDefault="00203857" w:rsidP="008F1116">
            <w:pPr>
              <w:rPr>
                <w:sz w:val="20"/>
                <w:szCs w:val="20"/>
              </w:rPr>
            </w:pPr>
          </w:p>
        </w:tc>
        <w:tc>
          <w:tcPr>
            <w:tcW w:w="810" w:type="dxa"/>
          </w:tcPr>
          <w:p w:rsidR="00203857" w:rsidRPr="00740A20" w:rsidRDefault="00203857" w:rsidP="008F1116">
            <w:pPr>
              <w:rPr>
                <w:sz w:val="20"/>
                <w:szCs w:val="20"/>
              </w:rPr>
            </w:pPr>
            <w:r w:rsidRPr="00740A20">
              <w:rPr>
                <w:sz w:val="20"/>
                <w:szCs w:val="20"/>
              </w:rPr>
              <w:t>12</w:t>
            </w:r>
          </w:p>
        </w:tc>
        <w:tc>
          <w:tcPr>
            <w:tcW w:w="1080" w:type="dxa"/>
          </w:tcPr>
          <w:p w:rsidR="00203857" w:rsidRPr="00740A20" w:rsidRDefault="00203857" w:rsidP="008F1116">
            <w:pPr>
              <w:rPr>
                <w:sz w:val="20"/>
                <w:szCs w:val="20"/>
              </w:rPr>
            </w:pPr>
            <w:r w:rsidRPr="00740A20">
              <w:rPr>
                <w:sz w:val="20"/>
                <w:szCs w:val="20"/>
              </w:rPr>
              <w:t>2.2</w:t>
            </w:r>
          </w:p>
        </w:tc>
        <w:tc>
          <w:tcPr>
            <w:tcW w:w="1080" w:type="dxa"/>
          </w:tcPr>
          <w:p w:rsidR="00203857" w:rsidRPr="00740A20" w:rsidRDefault="00203857" w:rsidP="008F1116">
            <w:pPr>
              <w:rPr>
                <w:sz w:val="20"/>
                <w:szCs w:val="20"/>
              </w:rPr>
            </w:pPr>
            <w:r w:rsidRPr="00740A20">
              <w:rPr>
                <w:sz w:val="20"/>
                <w:szCs w:val="20"/>
              </w:rPr>
              <w:t>32</w:t>
            </w:r>
          </w:p>
        </w:tc>
        <w:tc>
          <w:tcPr>
            <w:tcW w:w="1080" w:type="dxa"/>
          </w:tcPr>
          <w:p w:rsidR="00203857" w:rsidRPr="00740A20" w:rsidRDefault="00203857" w:rsidP="008F1116">
            <w:pPr>
              <w:rPr>
                <w:sz w:val="20"/>
                <w:szCs w:val="20"/>
              </w:rPr>
            </w:pPr>
            <w:r w:rsidRPr="00740A20">
              <w:rPr>
                <w:sz w:val="20"/>
                <w:szCs w:val="20"/>
              </w:rPr>
              <w:t>1.5</w:t>
            </w:r>
          </w:p>
        </w:tc>
      </w:tr>
    </w:tbl>
    <w:p w:rsidR="00203857" w:rsidRPr="00740A20" w:rsidRDefault="00203857" w:rsidP="00203857">
      <w:pPr>
        <w:rPr>
          <w:sz w:val="20"/>
          <w:szCs w:val="20"/>
        </w:rPr>
      </w:pPr>
    </w:p>
    <w:p w:rsidR="00203857" w:rsidRDefault="000227CD" w:rsidP="00203857">
      <w:pPr>
        <w:autoSpaceDE w:val="0"/>
        <w:jc w:val="both"/>
        <w:rPr>
          <w:b/>
          <w:bCs/>
        </w:rPr>
      </w:pPr>
      <w:r>
        <w:rPr>
          <w:b/>
          <w:bCs/>
        </w:rPr>
        <w:t>Broad scope of the Project:</w:t>
      </w:r>
    </w:p>
    <w:p w:rsidR="000227CD" w:rsidRPr="001B6A3D" w:rsidRDefault="000227CD" w:rsidP="00203857">
      <w:pPr>
        <w:autoSpaceDE w:val="0"/>
        <w:jc w:val="both"/>
      </w:pPr>
      <w:r w:rsidRPr="001B6A3D">
        <w:t xml:space="preserve">BEML </w:t>
      </w:r>
      <w:r w:rsidR="001B6A3D">
        <w:t>has</w:t>
      </w:r>
      <w:r w:rsidR="00307F92">
        <w:t xml:space="preserve"> </w:t>
      </w:r>
      <w:r w:rsidR="001C2B3E">
        <w:t xml:space="preserve">non SAP applications as listed above and are hosted at </w:t>
      </w:r>
      <w:r w:rsidR="00307F92">
        <w:t>Datacenter</w:t>
      </w:r>
      <w:r w:rsidR="00C87174">
        <w:t xml:space="preserve"> </w:t>
      </w:r>
      <w:r w:rsidR="00307F92">
        <w:t>Bangalore</w:t>
      </w:r>
      <w:r w:rsidR="001C2B3E">
        <w:t xml:space="preserve"> and these are required to be setup in our Disaster recovery centre Mysore</w:t>
      </w:r>
      <w:r w:rsidR="00B846DA">
        <w:t xml:space="preserve"> to mitigate any disaster or any eventualities. In order to set up DR facility , bidders are re</w:t>
      </w:r>
      <w:r w:rsidR="00511769">
        <w:t>q</w:t>
      </w:r>
      <w:r w:rsidR="00B846DA">
        <w:t xml:space="preserve">uired to supply ,Install and configure DR setup </w:t>
      </w:r>
      <w:r w:rsidR="00511769">
        <w:t xml:space="preserve">with </w:t>
      </w:r>
      <w:r w:rsidR="00870E42">
        <w:t xml:space="preserve">required Servers ( one at DC and one at DR ) </w:t>
      </w:r>
      <w:r w:rsidR="00B846DA">
        <w:t>for the applications</w:t>
      </w:r>
      <w:r w:rsidR="00C87174">
        <w:t xml:space="preserve"> </w:t>
      </w:r>
      <w:r w:rsidR="00870E42">
        <w:t xml:space="preserve">and </w:t>
      </w:r>
      <w:r w:rsidR="00511769">
        <w:t xml:space="preserve">all suitable licenses on a turnkey project . </w:t>
      </w:r>
    </w:p>
    <w:p w:rsidR="00203857" w:rsidRPr="00CA474C" w:rsidRDefault="00203857" w:rsidP="00203857">
      <w:pPr>
        <w:autoSpaceDE w:val="0"/>
        <w:jc w:val="both"/>
        <w:rPr>
          <w:b/>
          <w:bCs/>
        </w:rPr>
      </w:pPr>
    </w:p>
    <w:p w:rsidR="0088692F" w:rsidRDefault="0088692F" w:rsidP="0088692F">
      <w:pPr>
        <w:pStyle w:val="Default"/>
        <w:numPr>
          <w:ilvl w:val="0"/>
          <w:numId w:val="21"/>
        </w:numPr>
        <w:rPr>
          <w:b/>
          <w:sz w:val="22"/>
          <w:szCs w:val="22"/>
        </w:rPr>
      </w:pPr>
      <w:r w:rsidRPr="00527E14">
        <w:rPr>
          <w:b/>
          <w:sz w:val="22"/>
          <w:szCs w:val="22"/>
        </w:rPr>
        <w:t xml:space="preserve">The </w:t>
      </w:r>
      <w:r>
        <w:rPr>
          <w:b/>
          <w:sz w:val="22"/>
          <w:szCs w:val="22"/>
        </w:rPr>
        <w:t xml:space="preserve">detailed </w:t>
      </w:r>
      <w:r w:rsidRPr="00527E14">
        <w:rPr>
          <w:b/>
          <w:sz w:val="22"/>
          <w:szCs w:val="22"/>
        </w:rPr>
        <w:t xml:space="preserve">scope of this project </w:t>
      </w:r>
      <w:r>
        <w:rPr>
          <w:b/>
          <w:sz w:val="22"/>
          <w:szCs w:val="22"/>
        </w:rPr>
        <w:t>will be:</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 xml:space="preserve">Analysis </w:t>
      </w:r>
      <w:r w:rsidR="00E10544" w:rsidRPr="00E10544">
        <w:rPr>
          <w:rFonts w:ascii="Times New Roman" w:hAnsi="Times New Roman" w:cs="Times New Roman"/>
          <w:color w:val="auto"/>
          <w:spacing w:val="0"/>
          <w:sz w:val="24"/>
          <w:szCs w:val="24"/>
          <w:lang w:val="en-US" w:eastAsia="ar-SA"/>
        </w:rPr>
        <w:t xml:space="preserve">of </w:t>
      </w:r>
      <w:r w:rsidRPr="00E10544">
        <w:rPr>
          <w:rFonts w:ascii="Times New Roman" w:hAnsi="Times New Roman" w:cs="Times New Roman"/>
          <w:color w:val="auto"/>
          <w:spacing w:val="0"/>
          <w:sz w:val="24"/>
          <w:szCs w:val="24"/>
          <w:lang w:val="en-US" w:eastAsia="ar-SA"/>
        </w:rPr>
        <w:t>existing server setup including network schema and connectivity.</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Perform planning and design for deployment of the system.</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 xml:space="preserve">Signoff on the Low-level Design with detailed specifications of supplied devices and accessories &amp; implementation strategy for the deployment. </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Review implementation plan and migration strategies and validate the site and equipment availability for installation.</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 xml:space="preserve">Installation of the system including racking, cabling the components, connecting to </w:t>
      </w:r>
      <w:r w:rsidR="00307F92" w:rsidRPr="00E10544">
        <w:rPr>
          <w:rFonts w:ascii="Times New Roman" w:hAnsi="Times New Roman" w:cs="Times New Roman"/>
          <w:color w:val="auto"/>
          <w:spacing w:val="0"/>
          <w:sz w:val="24"/>
          <w:szCs w:val="24"/>
          <w:lang w:val="en-US" w:eastAsia="ar-SA"/>
        </w:rPr>
        <w:t>the power</w:t>
      </w:r>
      <w:r w:rsidRPr="00E10544">
        <w:rPr>
          <w:rFonts w:ascii="Times New Roman" w:hAnsi="Times New Roman" w:cs="Times New Roman"/>
          <w:color w:val="auto"/>
          <w:spacing w:val="0"/>
          <w:sz w:val="24"/>
          <w:szCs w:val="24"/>
          <w:lang w:val="en-US" w:eastAsia="ar-SA"/>
        </w:rPr>
        <w:t xml:space="preserve"> panel and IP network, powering up, and validating that the system is online.</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 xml:space="preserve">Connecting the servers to existing Top of the Rack (TOR) switches, provided by the BEML. </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Prepare the Physical Servers with the backup &amp; DR pre-requisites before Solution deployment, like making sure the physical servers have the required compatible operating system &amp; it is network ready, etc.</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Install the systems at both DC &amp; DR as per design.</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Install Backup and Replication software on the servers at both DC &amp; DR.</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Configure backup proxy, repository and necessary configurations.</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Get all the required credentials configured.</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Configure backup agents for all the systems and create necessary backup and protection policies including schedules</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Set the appropriate retention and Synthetic or Active full backups.</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Run test backups.</w:t>
      </w:r>
    </w:p>
    <w:p w:rsidR="00203857" w:rsidRPr="00E10544"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Failover testing from DR Site.</w:t>
      </w:r>
    </w:p>
    <w:p w:rsidR="00203857" w:rsidRDefault="00203857" w:rsidP="00862B13">
      <w:pPr>
        <w:pStyle w:val="DDBodyText"/>
        <w:numPr>
          <w:ilvl w:val="0"/>
          <w:numId w:val="20"/>
        </w:numPr>
        <w:rPr>
          <w:rFonts w:ascii="Times New Roman" w:hAnsi="Times New Roman" w:cs="Times New Roman"/>
          <w:color w:val="auto"/>
          <w:spacing w:val="0"/>
          <w:sz w:val="24"/>
          <w:szCs w:val="24"/>
          <w:lang w:val="en-US" w:eastAsia="ar-SA"/>
        </w:rPr>
      </w:pPr>
      <w:r w:rsidRPr="00E10544">
        <w:rPr>
          <w:rFonts w:ascii="Times New Roman" w:hAnsi="Times New Roman" w:cs="Times New Roman"/>
          <w:color w:val="auto"/>
          <w:spacing w:val="0"/>
          <w:sz w:val="24"/>
          <w:szCs w:val="24"/>
          <w:lang w:val="en-US" w:eastAsia="ar-SA"/>
        </w:rPr>
        <w:t>Run test DR Drill and Failover testing from DR Site.</w:t>
      </w:r>
    </w:p>
    <w:p w:rsidR="00914DF4" w:rsidRPr="00E10544" w:rsidRDefault="00914DF4" w:rsidP="00914DF4">
      <w:pPr>
        <w:pStyle w:val="DDBodyText"/>
        <w:ind w:left="1080"/>
        <w:rPr>
          <w:rFonts w:ascii="Times New Roman" w:hAnsi="Times New Roman" w:cs="Times New Roman"/>
          <w:color w:val="auto"/>
          <w:spacing w:val="0"/>
          <w:sz w:val="24"/>
          <w:szCs w:val="24"/>
          <w:lang w:val="en-US" w:eastAsia="ar-SA"/>
        </w:rPr>
      </w:pPr>
    </w:p>
    <w:p w:rsidR="00203857" w:rsidRDefault="00914DF4" w:rsidP="00862B13">
      <w:pPr>
        <w:pStyle w:val="ListParagraph"/>
        <w:numPr>
          <w:ilvl w:val="0"/>
          <w:numId w:val="21"/>
        </w:numPr>
        <w:jc w:val="both"/>
      </w:pPr>
      <w:r>
        <w:lastRenderedPageBreak/>
        <w:t xml:space="preserve">The </w:t>
      </w:r>
      <w:r w:rsidR="0053405A">
        <w:t xml:space="preserve">Service provider should provide warranty and Comprehensive Support for the supplied hardware and </w:t>
      </w:r>
      <w:r w:rsidR="005E531E">
        <w:t xml:space="preserve">Software for a period of three years from the date of Installation and signoff of the </w:t>
      </w:r>
      <w:r w:rsidR="001024B8">
        <w:t>Project.</w:t>
      </w:r>
    </w:p>
    <w:p w:rsidR="00593AD8" w:rsidRDefault="00593AD8" w:rsidP="00964210">
      <w:pPr>
        <w:ind w:left="360"/>
        <w:jc w:val="both"/>
      </w:pPr>
    </w:p>
    <w:p w:rsidR="00593AD8" w:rsidRDefault="00593AD8" w:rsidP="00740A20">
      <w:pPr>
        <w:pStyle w:val="ListParagraph"/>
        <w:numPr>
          <w:ilvl w:val="0"/>
          <w:numId w:val="21"/>
        </w:numPr>
        <w:spacing w:line="276" w:lineRule="auto"/>
        <w:ind w:left="709" w:hanging="436"/>
        <w:jc w:val="both"/>
      </w:pPr>
      <w:r>
        <w:t xml:space="preserve">The </w:t>
      </w:r>
      <w:r w:rsidR="00CF5A0D">
        <w:t>Bidder</w:t>
      </w:r>
      <w:r>
        <w:t xml:space="preserve"> / </w:t>
      </w:r>
      <w:r w:rsidRPr="00E07F5C">
        <w:t>OEM should have Support centre in India and should be available 24*7*365 via email, phone and remote assistance</w:t>
      </w:r>
      <w:r w:rsidR="00D061C0">
        <w:t xml:space="preserve"> and if required for onsite.</w:t>
      </w:r>
    </w:p>
    <w:p w:rsidR="00780914" w:rsidRDefault="00780914" w:rsidP="00D061C0">
      <w:pPr>
        <w:pStyle w:val="ListParagraph"/>
        <w:spacing w:line="276" w:lineRule="auto"/>
        <w:ind w:left="360"/>
        <w:jc w:val="both"/>
      </w:pPr>
    </w:p>
    <w:p w:rsidR="005A0BB4" w:rsidRDefault="005A0BB4" w:rsidP="00862B13">
      <w:pPr>
        <w:pStyle w:val="ListParagraph"/>
        <w:numPr>
          <w:ilvl w:val="0"/>
          <w:numId w:val="21"/>
        </w:numPr>
        <w:spacing w:line="276" w:lineRule="auto"/>
        <w:jc w:val="both"/>
      </w:pPr>
      <w:r>
        <w:t>The OEM should provide hardware and all services which are not under End of Sales</w:t>
      </w:r>
      <w:r w:rsidR="00253CFD">
        <w:t xml:space="preserve"> and they should </w:t>
      </w:r>
      <w:r w:rsidR="006720D4">
        <w:t xml:space="preserve">not </w:t>
      </w:r>
      <w:r w:rsidR="00253CFD">
        <w:t xml:space="preserve">be of </w:t>
      </w:r>
      <w:r w:rsidR="00253CFD" w:rsidRPr="0088692F">
        <w:rPr>
          <w:b/>
        </w:rPr>
        <w:t>China make hardware</w:t>
      </w:r>
      <w:r w:rsidR="00253CFD">
        <w:t>.</w:t>
      </w:r>
    </w:p>
    <w:p w:rsidR="00780914" w:rsidRDefault="00780914" w:rsidP="00780914">
      <w:pPr>
        <w:pStyle w:val="ListParagraph"/>
        <w:spacing w:line="276" w:lineRule="auto"/>
        <w:ind w:left="360"/>
        <w:jc w:val="both"/>
      </w:pPr>
    </w:p>
    <w:p w:rsidR="00253CFD" w:rsidRDefault="00CF5A0D" w:rsidP="00862B13">
      <w:pPr>
        <w:pStyle w:val="ListParagraph"/>
        <w:numPr>
          <w:ilvl w:val="0"/>
          <w:numId w:val="21"/>
        </w:numPr>
        <w:spacing w:line="276" w:lineRule="auto"/>
        <w:jc w:val="both"/>
      </w:pPr>
      <w:r>
        <w:t>Any related Licenses for DR Replication, Backup and Agents should be supplied by the Vendor</w:t>
      </w:r>
      <w:r w:rsidR="00780914">
        <w:t>.</w:t>
      </w:r>
    </w:p>
    <w:p w:rsidR="00141B6C" w:rsidRDefault="00141B6C" w:rsidP="00141B6C">
      <w:pPr>
        <w:pStyle w:val="ListParagraph"/>
      </w:pPr>
    </w:p>
    <w:p w:rsidR="00141B6C" w:rsidRDefault="00141B6C" w:rsidP="00862B13">
      <w:pPr>
        <w:pStyle w:val="ListParagraph"/>
        <w:numPr>
          <w:ilvl w:val="0"/>
          <w:numId w:val="21"/>
        </w:numPr>
        <w:spacing w:line="276" w:lineRule="auto"/>
        <w:jc w:val="both"/>
      </w:pPr>
      <w:r>
        <w:t xml:space="preserve">The Vendor should support and </w:t>
      </w:r>
      <w:r w:rsidR="00544141">
        <w:t xml:space="preserve">assist BEML for </w:t>
      </w:r>
      <w:r>
        <w:t xml:space="preserve">DR drills once in six months during the </w:t>
      </w:r>
      <w:r w:rsidR="003469A6">
        <w:t>AMC</w:t>
      </w:r>
      <w:r>
        <w:t xml:space="preserve"> Support period of three years</w:t>
      </w:r>
      <w:r w:rsidR="00544141">
        <w:t>.</w:t>
      </w:r>
    </w:p>
    <w:p w:rsidR="00544141" w:rsidRDefault="00544141" w:rsidP="00544141">
      <w:pPr>
        <w:pStyle w:val="ListParagraph"/>
      </w:pPr>
    </w:p>
    <w:p w:rsidR="00544141" w:rsidRDefault="00544141" w:rsidP="00862B13">
      <w:pPr>
        <w:pStyle w:val="ListParagraph"/>
        <w:numPr>
          <w:ilvl w:val="0"/>
          <w:numId w:val="21"/>
        </w:numPr>
        <w:spacing w:line="276" w:lineRule="auto"/>
        <w:jc w:val="both"/>
      </w:pPr>
      <w:r>
        <w:t xml:space="preserve">The Vendor should sign an SLA agreement </w:t>
      </w:r>
      <w:r w:rsidR="0031313D">
        <w:t>with BEML after installation and comm</w:t>
      </w:r>
      <w:r w:rsidR="003469A6">
        <w:t>issioning of the Entire Project.</w:t>
      </w:r>
    </w:p>
    <w:p w:rsidR="003469A6" w:rsidRDefault="003469A6" w:rsidP="003469A6">
      <w:pPr>
        <w:pStyle w:val="ListParagraph"/>
      </w:pPr>
    </w:p>
    <w:p w:rsidR="003469A6" w:rsidRDefault="003469A6" w:rsidP="00862B13">
      <w:pPr>
        <w:pStyle w:val="ListParagraph"/>
        <w:numPr>
          <w:ilvl w:val="0"/>
          <w:numId w:val="21"/>
        </w:numPr>
        <w:spacing w:line="276" w:lineRule="auto"/>
        <w:jc w:val="both"/>
      </w:pPr>
      <w:r>
        <w:t xml:space="preserve">The Vendor  shall provide Warranty for a period of three years for the Hardware and the accessories. </w:t>
      </w:r>
    </w:p>
    <w:p w:rsidR="003469A6" w:rsidRDefault="003469A6" w:rsidP="003469A6">
      <w:pPr>
        <w:pStyle w:val="ListParagraph"/>
      </w:pPr>
    </w:p>
    <w:p w:rsidR="003469A6" w:rsidRPr="0061481E" w:rsidRDefault="003469A6" w:rsidP="00862B13">
      <w:pPr>
        <w:pStyle w:val="ListParagraph"/>
        <w:numPr>
          <w:ilvl w:val="0"/>
          <w:numId w:val="21"/>
        </w:numPr>
        <w:spacing w:line="276" w:lineRule="auto"/>
        <w:jc w:val="both"/>
      </w:pPr>
      <w:r>
        <w:t>The Vendor shall provide Comprehensive AMC support for a period of three years for the entire DR setup which includes</w:t>
      </w:r>
      <w:r w:rsidR="00B452C5">
        <w:t xml:space="preserve"> Services and  Software upgrades</w:t>
      </w:r>
      <w:r>
        <w:t xml:space="preserve"> from the date of Installation and commissioning.</w:t>
      </w:r>
    </w:p>
    <w:p w:rsidR="000E0311" w:rsidRPr="00CA474C" w:rsidRDefault="000E0311" w:rsidP="000E0311">
      <w:pPr>
        <w:pStyle w:val="ListParagraph"/>
        <w:suppressAutoHyphens w:val="0"/>
        <w:ind w:left="360"/>
      </w:pPr>
    </w:p>
    <w:p w:rsidR="000E0311" w:rsidRPr="00CA474C" w:rsidRDefault="000E0311" w:rsidP="00780914">
      <w:pPr>
        <w:pStyle w:val="Heading1"/>
        <w:numPr>
          <w:ilvl w:val="0"/>
          <w:numId w:val="2"/>
        </w:numPr>
        <w:rPr>
          <w:rFonts w:ascii="Times New Roman" w:hAnsi="Times New Roman" w:cs="Times New Roman"/>
          <w:color w:val="auto"/>
          <w:sz w:val="24"/>
          <w:szCs w:val="24"/>
        </w:rPr>
      </w:pPr>
      <w:r w:rsidRPr="00CA474C">
        <w:rPr>
          <w:rFonts w:ascii="Times New Roman" w:hAnsi="Times New Roman" w:cs="Times New Roman"/>
          <w:color w:val="auto"/>
          <w:sz w:val="24"/>
          <w:szCs w:val="24"/>
        </w:rPr>
        <w:t>PROCEDURE FOR SUBMISSION OF BIDS</w:t>
      </w:r>
    </w:p>
    <w:p w:rsidR="000E0311" w:rsidRPr="00CA474C" w:rsidRDefault="000E0311" w:rsidP="000E0311">
      <w:pPr>
        <w:pStyle w:val="BodyText"/>
        <w:ind w:left="720"/>
        <w:rPr>
          <w:rFonts w:ascii="Times New Roman" w:hAnsi="Times New Roman"/>
          <w:b/>
          <w:i w:val="0"/>
        </w:rPr>
      </w:pPr>
    </w:p>
    <w:p w:rsidR="002412A5" w:rsidRPr="00177ECF" w:rsidRDefault="002412A5" w:rsidP="002412A5">
      <w:pPr>
        <w:pStyle w:val="BodyText"/>
        <w:ind w:left="360"/>
        <w:rPr>
          <w:rFonts w:ascii="Times New Roman" w:hAnsi="Times New Roman"/>
          <w:bCs w:val="0"/>
          <w:i w:val="0"/>
          <w:iCs w:val="0"/>
        </w:rPr>
      </w:pPr>
      <w:r w:rsidRPr="00177ECF">
        <w:rPr>
          <w:rFonts w:ascii="Times New Roman" w:hAnsi="Times New Roman"/>
          <w:bCs w:val="0"/>
          <w:i w:val="0"/>
          <w:iCs w:val="0"/>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177ECF">
          <w:rPr>
            <w:rFonts w:ascii="Times New Roman" w:hAnsi="Times New Roman"/>
            <w:bCs w:val="0"/>
            <w:i w:val="0"/>
            <w:iCs w:val="0"/>
          </w:rPr>
          <w:t>http://www.bemlindia.com/tender_hq.php</w:t>
        </w:r>
      </w:hyperlink>
      <w:r w:rsidRPr="00177ECF">
        <w:rPr>
          <w:rFonts w:ascii="Times New Roman" w:hAnsi="Times New Roman"/>
          <w:bCs w:val="0"/>
          <w:i w:val="0"/>
          <w:iCs w:val="0"/>
        </w:rPr>
        <w:t>)</w:t>
      </w:r>
    </w:p>
    <w:p w:rsidR="002412A5" w:rsidRPr="00177ECF" w:rsidRDefault="002412A5" w:rsidP="002412A5">
      <w:pPr>
        <w:pStyle w:val="BodyText"/>
        <w:ind w:left="720"/>
        <w:rPr>
          <w:rFonts w:ascii="Times New Roman" w:hAnsi="Times New Roman"/>
          <w:bCs w:val="0"/>
          <w:i w:val="0"/>
          <w:iCs w:val="0"/>
        </w:rPr>
      </w:pPr>
    </w:p>
    <w:p w:rsidR="002412A5" w:rsidRPr="00177ECF" w:rsidRDefault="002412A5" w:rsidP="002412A5">
      <w:pPr>
        <w:pStyle w:val="BodyText"/>
        <w:ind w:left="360"/>
        <w:rPr>
          <w:rFonts w:ascii="Times New Roman" w:hAnsi="Times New Roman"/>
          <w:bCs w:val="0"/>
          <w:i w:val="0"/>
          <w:iCs w:val="0"/>
        </w:rPr>
      </w:pPr>
      <w:r w:rsidRPr="00177ECF">
        <w:rPr>
          <w:rFonts w:ascii="Times New Roman" w:hAnsi="Times New Roman"/>
          <w:b/>
          <w:bCs w:val="0"/>
          <w:i w:val="0"/>
          <w:iCs w:val="0"/>
        </w:rPr>
        <w:t>Note:</w:t>
      </w:r>
      <w:r w:rsidRPr="00177ECF">
        <w:rPr>
          <w:rFonts w:ascii="Times New Roman" w:hAnsi="Times New Roman"/>
          <w:bCs w:val="0"/>
          <w:i w:val="0"/>
          <w:iCs w:val="0"/>
        </w:rPr>
        <w:t xml:space="preserve"> To participate in this e-tender you should have a valid Class III Organization Digital Signature with Signing and Encryption issued by authorized Certifying Authority.  </w:t>
      </w:r>
    </w:p>
    <w:p w:rsidR="002412A5" w:rsidRPr="00177ECF" w:rsidRDefault="002412A5" w:rsidP="002412A5">
      <w:pPr>
        <w:pStyle w:val="BodyText"/>
        <w:ind w:left="360"/>
        <w:rPr>
          <w:rFonts w:ascii="Times New Roman" w:hAnsi="Times New Roman"/>
          <w:i w:val="0"/>
        </w:rPr>
      </w:pPr>
    </w:p>
    <w:p w:rsidR="002412A5" w:rsidRPr="00177ECF" w:rsidRDefault="002412A5" w:rsidP="002412A5">
      <w:pPr>
        <w:pStyle w:val="BodyText"/>
        <w:ind w:left="360"/>
        <w:rPr>
          <w:rFonts w:ascii="Times New Roman" w:hAnsi="Times New Roman"/>
          <w:i w:val="0"/>
        </w:rPr>
      </w:pPr>
      <w:r w:rsidRPr="00177ECF">
        <w:rPr>
          <w:rFonts w:ascii="Times New Roman" w:hAnsi="Times New Roman"/>
          <w:i w:val="0"/>
        </w:rPr>
        <w:t xml:space="preserve">Bidders willing to participate in the tender may contact through e-mail: </w:t>
      </w:r>
      <w:hyperlink r:id="rId9" w:history="1">
        <w:r w:rsidRPr="00177ECF">
          <w:rPr>
            <w:rFonts w:ascii="Times New Roman" w:hAnsi="Times New Roman"/>
            <w:i w:val="0"/>
          </w:rPr>
          <w:t>admin.srm@beml.co.in</w:t>
        </w:r>
      </w:hyperlink>
      <w:r w:rsidRPr="00177ECF">
        <w:rPr>
          <w:rFonts w:ascii="Times New Roman" w:hAnsi="Times New Roman"/>
          <w:i w:val="0"/>
        </w:rPr>
        <w:t xml:space="preserve"> to obtain the user name &amp; password for submitting the bids.</w:t>
      </w:r>
    </w:p>
    <w:p w:rsidR="002412A5" w:rsidRPr="00177ECF" w:rsidRDefault="002412A5" w:rsidP="002412A5">
      <w:pPr>
        <w:pStyle w:val="BodyText"/>
        <w:ind w:left="360"/>
        <w:rPr>
          <w:rFonts w:ascii="Times New Roman" w:hAnsi="Times New Roman"/>
          <w:i w:val="0"/>
        </w:rPr>
      </w:pPr>
    </w:p>
    <w:p w:rsidR="002412A5" w:rsidRPr="00177ECF" w:rsidRDefault="002412A5" w:rsidP="002412A5">
      <w:pPr>
        <w:pStyle w:val="BodyText"/>
        <w:ind w:left="360"/>
        <w:rPr>
          <w:rFonts w:ascii="Times New Roman" w:hAnsi="Times New Roman"/>
          <w:i w:val="0"/>
        </w:rPr>
      </w:pPr>
      <w:r w:rsidRPr="00177ECF">
        <w:rPr>
          <w:rFonts w:ascii="Times New Roman" w:hAnsi="Times New Roman"/>
          <w:i w:val="0"/>
        </w:rPr>
        <w:t xml:space="preserve">In case of any queries relating to bid submission, you may send the same by e-mail to </w:t>
      </w:r>
      <w:hyperlink r:id="rId10" w:history="1">
        <w:r w:rsidRPr="00177ECF">
          <w:rPr>
            <w:rFonts w:ascii="Times New Roman" w:hAnsi="Times New Roman"/>
            <w:i w:val="0"/>
            <w:u w:val="single"/>
          </w:rPr>
          <w:t>admin.srm@beml.co.in</w:t>
        </w:r>
      </w:hyperlink>
      <w:r w:rsidRPr="00177ECF">
        <w:rPr>
          <w:rFonts w:ascii="Times New Roman" w:hAnsi="Times New Roman"/>
          <w:i w:val="0"/>
        </w:rPr>
        <w:t xml:space="preserve">  or you may contact BEML SRM Team on phone no. 080-22963269/141.     </w:t>
      </w:r>
    </w:p>
    <w:p w:rsidR="002412A5" w:rsidRPr="00177ECF" w:rsidRDefault="002412A5" w:rsidP="002412A5">
      <w:pPr>
        <w:pStyle w:val="BodyText"/>
        <w:ind w:left="360"/>
        <w:rPr>
          <w:rFonts w:ascii="Times New Roman" w:hAnsi="Times New Roman"/>
          <w:i w:val="0"/>
          <w:lang w:val="en-IN"/>
        </w:rPr>
      </w:pPr>
    </w:p>
    <w:p w:rsidR="002412A5" w:rsidRDefault="002412A5" w:rsidP="002412A5">
      <w:pPr>
        <w:pStyle w:val="BodyText"/>
        <w:ind w:left="709"/>
        <w:rPr>
          <w:rFonts w:ascii="Times New Roman" w:hAnsi="Times New Roman"/>
          <w:i w:val="0"/>
          <w:color w:val="000000"/>
        </w:rPr>
      </w:pPr>
      <w:r w:rsidRPr="00177ECF">
        <w:rPr>
          <w:rFonts w:ascii="Times New Roman" w:hAnsi="Times New Roman"/>
          <w:b/>
          <w:i w:val="0"/>
          <w:color w:val="000000"/>
        </w:rPr>
        <w:t>Part A –</w:t>
      </w:r>
      <w:r w:rsidRPr="00177ECF">
        <w:rPr>
          <w:rFonts w:ascii="Times New Roman" w:hAnsi="Times New Roman"/>
          <w:i w:val="0"/>
          <w:color w:val="000000"/>
        </w:rPr>
        <w:t xml:space="preserve"> Submission of Pre-qualification Bid i.e. Submission of EMD amount (In manual Mode / Online payment Mode/ Bank Guarantee)  </w:t>
      </w:r>
    </w:p>
    <w:p w:rsidR="00467A46" w:rsidRPr="00177ECF" w:rsidRDefault="00467A46" w:rsidP="002412A5">
      <w:pPr>
        <w:pStyle w:val="BodyText"/>
        <w:ind w:left="709"/>
        <w:rPr>
          <w:rFonts w:ascii="Times New Roman" w:hAnsi="Times New Roman"/>
          <w:i w:val="0"/>
          <w:color w:val="000000"/>
        </w:rPr>
      </w:pPr>
    </w:p>
    <w:p w:rsidR="002412A5" w:rsidRDefault="002412A5" w:rsidP="002412A5">
      <w:pPr>
        <w:pStyle w:val="BodyText"/>
        <w:ind w:left="709"/>
        <w:rPr>
          <w:rFonts w:ascii="Times New Roman" w:hAnsi="Times New Roman"/>
          <w:i w:val="0"/>
          <w:color w:val="000000"/>
        </w:rPr>
      </w:pPr>
      <w:r w:rsidRPr="00177ECF">
        <w:rPr>
          <w:rFonts w:ascii="Times New Roman" w:hAnsi="Times New Roman"/>
          <w:b/>
          <w:i w:val="0"/>
          <w:color w:val="000000"/>
        </w:rPr>
        <w:t>Part B –</w:t>
      </w:r>
      <w:r w:rsidRPr="00177ECF">
        <w:rPr>
          <w:rFonts w:ascii="Times New Roman" w:hAnsi="Times New Roman"/>
          <w:i w:val="0"/>
          <w:color w:val="000000"/>
        </w:rPr>
        <w:t xml:space="preserve"> Submission of Technical Bid (Through e-mode on BEML SRM system)</w:t>
      </w:r>
    </w:p>
    <w:p w:rsidR="00467A46" w:rsidRPr="00177ECF" w:rsidRDefault="00467A46" w:rsidP="002412A5">
      <w:pPr>
        <w:pStyle w:val="BodyText"/>
        <w:ind w:left="709"/>
        <w:rPr>
          <w:rFonts w:ascii="Times New Roman" w:hAnsi="Times New Roman"/>
          <w:i w:val="0"/>
          <w:color w:val="000000"/>
        </w:rPr>
      </w:pPr>
    </w:p>
    <w:p w:rsidR="002412A5" w:rsidRDefault="002412A5" w:rsidP="002412A5">
      <w:pPr>
        <w:pStyle w:val="BodyText"/>
        <w:ind w:left="709"/>
        <w:rPr>
          <w:rFonts w:ascii="Times New Roman" w:hAnsi="Times New Roman"/>
          <w:i w:val="0"/>
          <w:color w:val="000000"/>
        </w:rPr>
      </w:pPr>
      <w:r w:rsidRPr="00177ECF">
        <w:rPr>
          <w:rFonts w:ascii="Times New Roman" w:hAnsi="Times New Roman"/>
          <w:b/>
          <w:i w:val="0"/>
          <w:color w:val="000000"/>
        </w:rPr>
        <w:t>Part C –</w:t>
      </w:r>
      <w:r w:rsidRPr="00177ECF">
        <w:rPr>
          <w:rFonts w:ascii="Times New Roman" w:hAnsi="Times New Roman"/>
          <w:i w:val="0"/>
          <w:color w:val="000000"/>
        </w:rPr>
        <w:t xml:space="preserve"> Submission of Price Bid (Through e-mode on BEML SRM system)</w:t>
      </w:r>
    </w:p>
    <w:p w:rsidR="002412A5" w:rsidRDefault="002412A5" w:rsidP="002412A5">
      <w:pPr>
        <w:pStyle w:val="BodyText"/>
        <w:ind w:left="709"/>
        <w:rPr>
          <w:rFonts w:ascii="Times New Roman" w:hAnsi="Times New Roman"/>
          <w:i w:val="0"/>
          <w:color w:val="000000"/>
          <w:lang w:val="en-IN"/>
        </w:rPr>
      </w:pPr>
    </w:p>
    <w:p w:rsidR="00467A46" w:rsidRDefault="00467A46" w:rsidP="002412A5">
      <w:pPr>
        <w:pStyle w:val="BodyText"/>
        <w:rPr>
          <w:rFonts w:ascii="Times New Roman" w:hAnsi="Times New Roman"/>
          <w:b/>
          <w:i w:val="0"/>
          <w:color w:val="000000"/>
          <w:u w:val="single"/>
        </w:rPr>
      </w:pPr>
    </w:p>
    <w:p w:rsidR="002412A5" w:rsidRDefault="002412A5" w:rsidP="002412A5">
      <w:pPr>
        <w:pStyle w:val="BodyText"/>
        <w:rPr>
          <w:rFonts w:ascii="Times New Roman" w:hAnsi="Times New Roman"/>
          <w:b/>
          <w:i w:val="0"/>
          <w:color w:val="000000"/>
        </w:rPr>
      </w:pPr>
      <w:r w:rsidRPr="00177ECF">
        <w:rPr>
          <w:rFonts w:ascii="Times New Roman" w:hAnsi="Times New Roman"/>
          <w:b/>
          <w:i w:val="0"/>
          <w:color w:val="000000"/>
          <w:u w:val="single"/>
        </w:rPr>
        <w:t>PART A</w:t>
      </w:r>
      <w:r w:rsidRPr="00177ECF">
        <w:rPr>
          <w:rFonts w:ascii="Times New Roman" w:hAnsi="Times New Roman"/>
          <w:b/>
          <w:i w:val="0"/>
          <w:color w:val="000000"/>
        </w:rPr>
        <w:t xml:space="preserve"> – PRE-QUALIFICATION BID</w:t>
      </w:r>
      <w:r>
        <w:rPr>
          <w:rFonts w:ascii="Times New Roman" w:hAnsi="Times New Roman"/>
          <w:b/>
          <w:i w:val="0"/>
          <w:color w:val="000000"/>
        </w:rPr>
        <w:t xml:space="preserve"> i.e. submission of EMD </w:t>
      </w:r>
    </w:p>
    <w:p w:rsidR="002412A5" w:rsidRDefault="002412A5" w:rsidP="002412A5">
      <w:pPr>
        <w:pStyle w:val="BodyText"/>
        <w:rPr>
          <w:rFonts w:ascii="Times New Roman" w:hAnsi="Times New Roman"/>
          <w:b/>
          <w:i w:val="0"/>
          <w:color w:val="000000"/>
        </w:rPr>
      </w:pPr>
    </w:p>
    <w:p w:rsidR="0088692F" w:rsidRPr="0088692F" w:rsidRDefault="002412A5" w:rsidP="002412A5">
      <w:pPr>
        <w:pStyle w:val="BodyText"/>
        <w:rPr>
          <w:rFonts w:ascii="Times New Roman" w:hAnsi="Times New Roman"/>
          <w:b/>
          <w:i w:val="0"/>
          <w:color w:val="000000"/>
        </w:rPr>
      </w:pPr>
      <w:r w:rsidRPr="00177ECF">
        <w:rPr>
          <w:rFonts w:ascii="Times New Roman" w:hAnsi="Times New Roman"/>
          <w:b/>
          <w:i w:val="0"/>
          <w:color w:val="000000"/>
        </w:rPr>
        <w:t>The EMD amount can be submitted in either way as detailed below</w:t>
      </w:r>
      <w:r>
        <w:rPr>
          <w:rFonts w:ascii="Times New Roman" w:hAnsi="Times New Roman"/>
          <w:b/>
          <w:i w:val="0"/>
          <w:color w:val="000000"/>
        </w:rPr>
        <w:t xml:space="preserve"> </w:t>
      </w:r>
      <w:r w:rsidR="0088692F">
        <w:rPr>
          <w:rFonts w:ascii="Times New Roman" w:hAnsi="Times New Roman"/>
          <w:b/>
          <w:i w:val="0"/>
          <w:color w:val="000000"/>
        </w:rPr>
        <w:t>:</w:t>
      </w:r>
    </w:p>
    <w:p w:rsidR="002412A5" w:rsidRPr="00177ECF" w:rsidRDefault="002412A5" w:rsidP="002412A5">
      <w:pPr>
        <w:widowControl w:val="0"/>
        <w:overflowPunct w:val="0"/>
        <w:autoSpaceDE w:val="0"/>
        <w:autoSpaceDN w:val="0"/>
        <w:adjustRightInd w:val="0"/>
        <w:spacing w:line="239" w:lineRule="auto"/>
        <w:ind w:left="142"/>
        <w:jc w:val="both"/>
      </w:pPr>
    </w:p>
    <w:p w:rsidR="002412A5" w:rsidRPr="00177ECF" w:rsidRDefault="002412A5" w:rsidP="002412A5">
      <w:pPr>
        <w:widowControl w:val="0"/>
        <w:overflowPunct w:val="0"/>
        <w:autoSpaceDE w:val="0"/>
        <w:autoSpaceDN w:val="0"/>
        <w:adjustRightInd w:val="0"/>
        <w:spacing w:line="239" w:lineRule="auto"/>
        <w:ind w:left="142"/>
        <w:jc w:val="both"/>
      </w:pPr>
      <w:r w:rsidRPr="00177ECF">
        <w:t xml:space="preserve">As a part of Pre-Qualification process, bidder needs to furnish the following by </w:t>
      </w:r>
      <w:r w:rsidR="0088692F">
        <w:t>online/</w:t>
      </w:r>
      <w:r w:rsidRPr="00177ECF">
        <w:t>post/ courier or by hand before closing date and time of the tender:</w:t>
      </w:r>
    </w:p>
    <w:p w:rsidR="002412A5" w:rsidRPr="00177ECF" w:rsidRDefault="002412A5" w:rsidP="002412A5">
      <w:pPr>
        <w:pStyle w:val="BodyText"/>
        <w:rPr>
          <w:rFonts w:ascii="Times New Roman" w:hAnsi="Times New Roman"/>
          <w:b/>
          <w:bCs w:val="0"/>
          <w:i w:val="0"/>
          <w:color w:val="000000"/>
          <w:u w:val="single"/>
        </w:rPr>
      </w:pPr>
    </w:p>
    <w:p w:rsidR="002412A5" w:rsidRPr="00177ECF" w:rsidRDefault="002412A5" w:rsidP="00862B13">
      <w:pPr>
        <w:pStyle w:val="BodyText"/>
        <w:numPr>
          <w:ilvl w:val="0"/>
          <w:numId w:val="11"/>
        </w:numPr>
        <w:suppressAutoHyphens w:val="0"/>
        <w:ind w:left="709"/>
        <w:rPr>
          <w:rFonts w:ascii="Times New Roman" w:hAnsi="Times New Roman"/>
          <w:i w:val="0"/>
          <w:color w:val="000000"/>
        </w:rPr>
      </w:pPr>
      <w:r w:rsidRPr="00177ECF">
        <w:rPr>
          <w:rFonts w:ascii="Times New Roman" w:hAnsi="Times New Roman"/>
          <w:b/>
          <w:i w:val="0"/>
          <w:color w:val="000000"/>
        </w:rPr>
        <w:t>Online Payment of EMD amount can be made as mentioned below</w:t>
      </w:r>
      <w:r w:rsidRPr="00177ECF">
        <w:rPr>
          <w:rFonts w:ascii="Times New Roman" w:hAnsi="Times New Roman"/>
          <w:i w:val="0"/>
          <w:color w:val="000000"/>
        </w:rPr>
        <w:t>:</w:t>
      </w:r>
    </w:p>
    <w:p w:rsidR="002412A5" w:rsidRPr="00177ECF" w:rsidRDefault="002412A5" w:rsidP="002412A5">
      <w:pPr>
        <w:pStyle w:val="BodyText"/>
        <w:ind w:left="709" w:right="545"/>
        <w:rPr>
          <w:rFonts w:ascii="Times New Roman" w:hAnsi="Times New Roman"/>
          <w:i w:val="0"/>
          <w:color w:val="000000"/>
        </w:rPr>
      </w:pPr>
    </w:p>
    <w:p w:rsidR="002412A5" w:rsidRPr="00177ECF" w:rsidRDefault="002412A5" w:rsidP="00862B13">
      <w:pPr>
        <w:pStyle w:val="BodyText"/>
        <w:numPr>
          <w:ilvl w:val="0"/>
          <w:numId w:val="12"/>
        </w:numPr>
        <w:suppressAutoHyphens w:val="0"/>
        <w:spacing w:after="120"/>
        <w:ind w:left="709" w:right="-28"/>
        <w:jc w:val="left"/>
        <w:rPr>
          <w:rFonts w:ascii="Times New Roman" w:hAnsi="Times New Roman"/>
          <w:i w:val="0"/>
        </w:rPr>
      </w:pPr>
      <w:r w:rsidRPr="00177ECF">
        <w:rPr>
          <w:rFonts w:ascii="Times New Roman" w:hAnsi="Times New Roman"/>
          <w:i w:val="0"/>
          <w:color w:val="000000"/>
        </w:rPr>
        <w:t>Open the following link:</w:t>
      </w:r>
      <w:hyperlink r:id="rId11" w:history="1">
        <w:r w:rsidRPr="00177ECF">
          <w:rPr>
            <w:rStyle w:val="Hyperlink"/>
            <w:rFonts w:ascii="Times New Roman" w:hAnsi="Times New Roman"/>
            <w:i w:val="0"/>
          </w:rPr>
          <w:t>https://www.onlinesbi.com/sbicollect/icollecthome.htm?corpID=9359</w:t>
        </w:r>
      </w:hyperlink>
    </w:p>
    <w:p w:rsidR="002412A5" w:rsidRPr="00177ECF" w:rsidRDefault="002412A5" w:rsidP="00862B13">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Read the terms &amp; conditions, tick the acceptance box and click on Proceed. </w:t>
      </w:r>
    </w:p>
    <w:p w:rsidR="002412A5" w:rsidRPr="00177ECF" w:rsidRDefault="002412A5" w:rsidP="00862B13">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State’ dropdown, select All India and click on the Go button.</w:t>
      </w:r>
    </w:p>
    <w:p w:rsidR="002412A5" w:rsidRPr="00177ECF" w:rsidRDefault="002412A5" w:rsidP="00862B13">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Payment Category’, select EMD/ Tender Fee.</w:t>
      </w:r>
    </w:p>
    <w:p w:rsidR="002412A5" w:rsidRPr="00C85789" w:rsidRDefault="002412A5" w:rsidP="00862B13">
      <w:pPr>
        <w:pStyle w:val="BodyText"/>
        <w:numPr>
          <w:ilvl w:val="0"/>
          <w:numId w:val="12"/>
        </w:numPr>
        <w:suppressAutoHyphens w:val="0"/>
        <w:spacing w:after="120"/>
        <w:ind w:left="709" w:right="-28"/>
        <w:rPr>
          <w:rFonts w:ascii="Times New Roman" w:hAnsi="Times New Roman"/>
          <w:i w:val="0"/>
          <w:color w:val="000000"/>
        </w:rPr>
      </w:pPr>
      <w:r w:rsidRPr="00C85789">
        <w:rPr>
          <w:rFonts w:ascii="Times New Roman" w:hAnsi="Times New Roman"/>
          <w:i w:val="0"/>
          <w:color w:val="000000"/>
        </w:rPr>
        <w:t>Enter details of payment, details of Bank Account for refund and click on Submit to make the online payment o</w:t>
      </w:r>
      <w:r w:rsidR="0088692F">
        <w:rPr>
          <w:rFonts w:ascii="Times New Roman" w:hAnsi="Times New Roman"/>
          <w:i w:val="0"/>
          <w:color w:val="000000"/>
        </w:rPr>
        <w:t>f the required EMD amount of Rs. 1,44,000</w:t>
      </w:r>
      <w:r w:rsidRPr="00C85789">
        <w:rPr>
          <w:rFonts w:ascii="Times New Roman" w:hAnsi="Times New Roman"/>
          <w:i w:val="0"/>
          <w:color w:val="000000"/>
        </w:rPr>
        <w:t>/-.</w:t>
      </w:r>
    </w:p>
    <w:p w:rsidR="002412A5" w:rsidRDefault="002412A5" w:rsidP="002412A5">
      <w:pPr>
        <w:pStyle w:val="BodyText"/>
        <w:spacing w:after="120"/>
        <w:ind w:right="-28"/>
        <w:rPr>
          <w:rFonts w:ascii="Times New Roman" w:hAnsi="Times New Roman"/>
          <w:b/>
          <w:i w:val="0"/>
          <w:color w:val="000000"/>
        </w:rPr>
      </w:pPr>
      <w:r w:rsidRPr="00177ECF">
        <w:rPr>
          <w:rFonts w:ascii="Times New Roman" w:hAnsi="Times New Roman"/>
          <w:b/>
          <w:i w:val="0"/>
          <w:color w:val="000000"/>
        </w:rPr>
        <w:t xml:space="preserve">Please ensure that online payment of EMD amount is made well ahead of the Tender Closing Date &amp; Time mentioned in the Tender. </w:t>
      </w:r>
    </w:p>
    <w:p w:rsidR="00740A20" w:rsidRDefault="00740A20" w:rsidP="002412A5">
      <w:pPr>
        <w:pStyle w:val="BodyText"/>
        <w:spacing w:after="120"/>
        <w:ind w:right="-28"/>
        <w:rPr>
          <w:rFonts w:ascii="Times New Roman" w:hAnsi="Times New Roman"/>
          <w:b/>
          <w:i w:val="0"/>
          <w:color w:val="000000"/>
        </w:rPr>
      </w:pPr>
    </w:p>
    <w:p w:rsidR="00740A20" w:rsidRPr="002F0259" w:rsidRDefault="00740A20" w:rsidP="00740A20">
      <w:pPr>
        <w:numPr>
          <w:ilvl w:val="0"/>
          <w:numId w:val="11"/>
        </w:numPr>
        <w:autoSpaceDE w:val="0"/>
        <w:autoSpaceDN w:val="0"/>
        <w:adjustRightInd w:val="0"/>
        <w:rPr>
          <w:b/>
        </w:rPr>
      </w:pPr>
      <w:r w:rsidRPr="002F0259">
        <w:rPr>
          <w:b/>
        </w:rPr>
        <w:t>Bidder may do the NEFT payment to the following bank details</w:t>
      </w:r>
    </w:p>
    <w:p w:rsidR="00740A20" w:rsidRPr="002F0259" w:rsidRDefault="00740A20" w:rsidP="00740A20">
      <w:pPr>
        <w:autoSpaceDE w:val="0"/>
        <w:autoSpaceDN w:val="0"/>
        <w:adjustRightInd w:val="0"/>
        <w:ind w:left="720"/>
      </w:pPr>
    </w:p>
    <w:p w:rsidR="00740A20" w:rsidRPr="002F0259" w:rsidRDefault="00740A20" w:rsidP="00740A20">
      <w:pPr>
        <w:autoSpaceDE w:val="0"/>
        <w:autoSpaceDN w:val="0"/>
        <w:adjustRightInd w:val="0"/>
        <w:ind w:left="720"/>
      </w:pPr>
      <w:r w:rsidRPr="002F0259">
        <w:t>Cash Credit Account No. 56133037105</w:t>
      </w:r>
    </w:p>
    <w:p w:rsidR="00740A20" w:rsidRPr="002F0259" w:rsidRDefault="00740A20" w:rsidP="00740A20">
      <w:pPr>
        <w:autoSpaceDE w:val="0"/>
        <w:autoSpaceDN w:val="0"/>
        <w:adjustRightInd w:val="0"/>
        <w:ind w:left="720"/>
      </w:pPr>
      <w:r w:rsidRPr="002F0259">
        <w:t>Beneficiary Name : BEML LIMITED</w:t>
      </w:r>
    </w:p>
    <w:p w:rsidR="00740A20" w:rsidRPr="002F0259" w:rsidRDefault="00740A20" w:rsidP="00740A20">
      <w:pPr>
        <w:autoSpaceDE w:val="0"/>
        <w:autoSpaceDN w:val="0"/>
        <w:adjustRightInd w:val="0"/>
        <w:ind w:left="720"/>
      </w:pPr>
      <w:r w:rsidRPr="002F0259">
        <w:t>IFSC : SBIN0060133</w:t>
      </w:r>
    </w:p>
    <w:p w:rsidR="00740A20" w:rsidRPr="002F0259" w:rsidRDefault="00740A20" w:rsidP="00740A20">
      <w:pPr>
        <w:autoSpaceDE w:val="0"/>
        <w:autoSpaceDN w:val="0"/>
        <w:adjustRightInd w:val="0"/>
        <w:ind w:left="720"/>
      </w:pPr>
      <w:r w:rsidRPr="002F0259">
        <w:t>State Bank of India</w:t>
      </w:r>
    </w:p>
    <w:p w:rsidR="00740A20" w:rsidRPr="002F0259" w:rsidRDefault="00740A20" w:rsidP="00740A20">
      <w:pPr>
        <w:autoSpaceDE w:val="0"/>
        <w:autoSpaceDN w:val="0"/>
        <w:adjustRightInd w:val="0"/>
        <w:ind w:left="720"/>
      </w:pPr>
      <w:r w:rsidRPr="002F0259">
        <w:t xml:space="preserve">Mission Road branch </w:t>
      </w:r>
    </w:p>
    <w:p w:rsidR="00740A20" w:rsidRPr="00781BC3" w:rsidRDefault="00740A20" w:rsidP="00740A20">
      <w:pPr>
        <w:autoSpaceDE w:val="0"/>
        <w:autoSpaceDN w:val="0"/>
        <w:adjustRightInd w:val="0"/>
        <w:ind w:left="720"/>
      </w:pPr>
      <w:r w:rsidRPr="002F0259">
        <w:t>Bangalore</w:t>
      </w:r>
    </w:p>
    <w:p w:rsidR="00740A20" w:rsidRDefault="00740A20" w:rsidP="002412A5">
      <w:pPr>
        <w:pStyle w:val="BodyText"/>
        <w:spacing w:after="120"/>
        <w:ind w:right="-28"/>
        <w:rPr>
          <w:rFonts w:ascii="Times New Roman" w:hAnsi="Times New Roman"/>
          <w:b/>
          <w:i w:val="0"/>
          <w:color w:val="000000"/>
        </w:rPr>
      </w:pPr>
    </w:p>
    <w:p w:rsidR="002412A5" w:rsidRPr="00177ECF" w:rsidRDefault="002412A5" w:rsidP="00740A20">
      <w:pPr>
        <w:pStyle w:val="BodyText"/>
        <w:numPr>
          <w:ilvl w:val="0"/>
          <w:numId w:val="11"/>
        </w:numPr>
        <w:suppressAutoHyphens w:val="0"/>
        <w:spacing w:after="120"/>
        <w:ind w:right="-28"/>
        <w:rPr>
          <w:rFonts w:ascii="Times New Roman" w:hAnsi="Times New Roman"/>
          <w:i w:val="0"/>
          <w:color w:val="000000"/>
        </w:rPr>
      </w:pPr>
      <w:r w:rsidRPr="00177ECF">
        <w:rPr>
          <w:rFonts w:ascii="Times New Roman" w:hAnsi="Times New Roman"/>
          <w:b/>
          <w:i w:val="0"/>
          <w:color w:val="000000"/>
        </w:rPr>
        <w:t>Payment of EMD amount through DD / Banker’s Cheque</w:t>
      </w:r>
    </w:p>
    <w:p w:rsidR="002412A5" w:rsidRPr="00624FF0" w:rsidRDefault="002412A5" w:rsidP="002412A5">
      <w:pPr>
        <w:pStyle w:val="BodyText"/>
        <w:suppressAutoHyphens w:val="0"/>
        <w:ind w:left="709" w:right="-28"/>
        <w:rPr>
          <w:rFonts w:ascii="Times New Roman" w:hAnsi="Times New Roman"/>
          <w:i w:val="0"/>
        </w:rPr>
      </w:pPr>
      <w:r w:rsidRPr="00177ECF">
        <w:rPr>
          <w:rFonts w:ascii="Times New Roman" w:hAnsi="Times New Roman"/>
          <w:i w:val="0"/>
          <w:color w:val="000000"/>
        </w:rPr>
        <w:t xml:space="preserve">EMD in the form of </w:t>
      </w:r>
      <w:r w:rsidRPr="00177ECF">
        <w:rPr>
          <w:rFonts w:ascii="Times New Roman" w:hAnsi="Times New Roman"/>
          <w:i w:val="0"/>
        </w:rPr>
        <w:t xml:space="preserve">Account Payee Demand Draft (DD) / Banker’s Cheque </w:t>
      </w:r>
      <w:r w:rsidRPr="00177ECF">
        <w:rPr>
          <w:rFonts w:ascii="Times New Roman" w:hAnsi="Times New Roman"/>
          <w:i w:val="0"/>
          <w:color w:val="000000"/>
        </w:rPr>
        <w:t xml:space="preserve">for </w:t>
      </w:r>
      <w:r w:rsidRPr="00177ECF">
        <w:rPr>
          <w:rFonts w:ascii="Times New Roman" w:hAnsi="Times New Roman"/>
          <w:b/>
          <w:i w:val="0"/>
          <w:color w:val="000000"/>
        </w:rPr>
        <w:t xml:space="preserve">Rs. </w:t>
      </w:r>
      <w:r w:rsidR="00740A20">
        <w:rPr>
          <w:rFonts w:ascii="Times New Roman" w:hAnsi="Times New Roman"/>
          <w:b/>
          <w:i w:val="0"/>
          <w:color w:val="000000"/>
          <w:lang w:val="en-IN"/>
        </w:rPr>
        <w:t>1,44,000</w:t>
      </w:r>
      <w:r w:rsidRPr="00177ECF">
        <w:rPr>
          <w:rFonts w:ascii="Times New Roman" w:hAnsi="Times New Roman"/>
          <w:b/>
          <w:i w:val="0"/>
        </w:rPr>
        <w:t>-</w:t>
      </w:r>
      <w:r w:rsidRPr="00177ECF">
        <w:rPr>
          <w:rFonts w:ascii="Times New Roman" w:hAnsi="Times New Roman"/>
          <w:i w:val="0"/>
          <w:color w:val="000000"/>
        </w:rPr>
        <w:t xml:space="preserve"> (Rupees </w:t>
      </w:r>
      <w:r w:rsidR="00740A20">
        <w:rPr>
          <w:rFonts w:ascii="Times New Roman" w:hAnsi="Times New Roman"/>
          <w:i w:val="0"/>
          <w:color w:val="000000"/>
          <w:lang w:val="en-IN"/>
        </w:rPr>
        <w:t>One Lakh Forty four thousand</w:t>
      </w:r>
      <w:r w:rsidRPr="00177ECF">
        <w:rPr>
          <w:rFonts w:ascii="Times New Roman" w:hAnsi="Times New Roman"/>
          <w:i w:val="0"/>
          <w:color w:val="000000"/>
        </w:rPr>
        <w:t xml:space="preserve"> only) drawn</w:t>
      </w:r>
      <w:r w:rsidRPr="00624FF0">
        <w:rPr>
          <w:rFonts w:ascii="Times New Roman" w:hAnsi="Times New Roman"/>
          <w:i w:val="0"/>
          <w:color w:val="000000"/>
        </w:rPr>
        <w:t xml:space="preserve"> in favor of BEML Ltd, Bangalore payable at Bangalore</w:t>
      </w:r>
      <w:r w:rsidRPr="00624FF0">
        <w:rPr>
          <w:rFonts w:ascii="Times New Roman" w:hAnsi="Times New Roman"/>
          <w:i w:val="0"/>
        </w:rPr>
        <w:t xml:space="preserve">.  </w:t>
      </w:r>
    </w:p>
    <w:p w:rsidR="002412A5" w:rsidRPr="00626F1D" w:rsidRDefault="002412A5" w:rsidP="002412A5">
      <w:pPr>
        <w:pStyle w:val="BodyText"/>
        <w:ind w:left="720" w:right="-28"/>
        <w:rPr>
          <w:rFonts w:ascii="Times New Roman" w:hAnsi="Times New Roman"/>
          <w:i w:val="0"/>
        </w:rPr>
      </w:pPr>
    </w:p>
    <w:p w:rsidR="002412A5" w:rsidRPr="00626F1D" w:rsidRDefault="002412A5" w:rsidP="00740A20">
      <w:pPr>
        <w:pStyle w:val="BodyText"/>
        <w:numPr>
          <w:ilvl w:val="0"/>
          <w:numId w:val="11"/>
        </w:numPr>
        <w:suppressAutoHyphens w:val="0"/>
        <w:spacing w:after="120"/>
        <w:ind w:right="-28"/>
        <w:rPr>
          <w:rFonts w:ascii="Times New Roman" w:hAnsi="Times New Roman"/>
          <w:i w:val="0"/>
        </w:rPr>
      </w:pPr>
      <w:r w:rsidRPr="00626F1D">
        <w:rPr>
          <w:rFonts w:ascii="Times New Roman" w:hAnsi="Times New Roman"/>
          <w:i w:val="0"/>
        </w:rPr>
        <w:lastRenderedPageBreak/>
        <w:t>Bidders exempted from Earnest Money Deposit (EMD) shall submit exemption certificate from competent authority.</w:t>
      </w:r>
    </w:p>
    <w:p w:rsidR="002412A5" w:rsidRPr="00EF1898" w:rsidRDefault="002412A5" w:rsidP="00740A20">
      <w:pPr>
        <w:pStyle w:val="ListParagraph"/>
        <w:numPr>
          <w:ilvl w:val="0"/>
          <w:numId w:val="11"/>
        </w:numPr>
        <w:suppressAutoHyphens w:val="0"/>
        <w:ind w:right="-4"/>
        <w:jc w:val="both"/>
        <w:rPr>
          <w:bCs/>
          <w:iCs/>
        </w:rPr>
      </w:pPr>
      <w:r w:rsidRPr="00EF1898">
        <w:rPr>
          <w:bCs/>
          <w:iCs/>
        </w:rPr>
        <w:t xml:space="preserve">An irrevocable Bank Guarantee from a Scheduled Commercial Bank authorized by RBI to issue a Bank Guarantee in favour of the Purchaser as per format in </w:t>
      </w:r>
      <w:r w:rsidRPr="00EF1898">
        <w:rPr>
          <w:b/>
          <w:bCs/>
          <w:iCs/>
        </w:rPr>
        <w:t>Annexure-</w:t>
      </w:r>
      <w:r w:rsidRPr="00EF1898">
        <w:rPr>
          <w:b/>
          <w:bCs/>
          <w:iCs/>
          <w:lang w:val="en-IN"/>
        </w:rPr>
        <w:t>A</w:t>
      </w:r>
      <w:r w:rsidRPr="00EF1898">
        <w:rPr>
          <w:bCs/>
          <w:iCs/>
        </w:rPr>
        <w:t xml:space="preserve"> having a validity period of bid validity + 45 days from the date of opening of Tender.</w:t>
      </w:r>
    </w:p>
    <w:p w:rsidR="002412A5" w:rsidRPr="00626F1D" w:rsidRDefault="002412A5" w:rsidP="002412A5">
      <w:pPr>
        <w:pStyle w:val="BodyText"/>
        <w:ind w:left="720" w:right="-28"/>
        <w:rPr>
          <w:rFonts w:ascii="Times New Roman" w:hAnsi="Times New Roman"/>
          <w:i w:val="0"/>
        </w:rPr>
      </w:pPr>
    </w:p>
    <w:p w:rsidR="002412A5" w:rsidRDefault="002412A5" w:rsidP="002412A5">
      <w:pPr>
        <w:pStyle w:val="BodyText"/>
        <w:ind w:left="720" w:right="-28"/>
        <w:rPr>
          <w:rFonts w:ascii="Times New Roman" w:hAnsi="Times New Roman"/>
          <w:i w:val="0"/>
        </w:rPr>
      </w:pPr>
      <w:r w:rsidRPr="00626F1D">
        <w:rPr>
          <w:rFonts w:ascii="Times New Roman" w:hAnsi="Times New Roman"/>
          <w:i w:val="0"/>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253"/>
      </w:tblGrid>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b/>
                <w:i w:val="0"/>
              </w:rPr>
            </w:pPr>
            <w:r w:rsidRPr="000223FA">
              <w:rPr>
                <w:rFonts w:ascii="Times New Roman" w:hAnsi="Times New Roman"/>
                <w:b/>
                <w:i w:val="0"/>
              </w:rPr>
              <w:t>Sno</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b/>
                <w:i w:val="0"/>
              </w:rPr>
            </w:pPr>
            <w:r w:rsidRPr="000223FA">
              <w:rPr>
                <w:rFonts w:ascii="Times New Roman" w:hAnsi="Times New Roman"/>
                <w:b/>
                <w:i w:val="0"/>
              </w:rPr>
              <w:t>Particulars</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b/>
                <w:i w:val="0"/>
              </w:rPr>
            </w:pPr>
            <w:r w:rsidRPr="000223FA">
              <w:rPr>
                <w:rFonts w:ascii="Times New Roman" w:hAnsi="Times New Roman"/>
                <w:b/>
                <w:i w:val="0"/>
              </w:rPr>
              <w:t>To be filled &amp; submitted along with DD/Banker’s Cheque</w:t>
            </w:r>
          </w:p>
        </w:tc>
      </w:tr>
      <w:tr w:rsidR="002412A5" w:rsidRPr="00626F1D" w:rsidTr="002412A5">
        <w:trPr>
          <w:trHeight w:val="343"/>
        </w:trPr>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1</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BANK NAME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2</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BRANCH NAME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rPr>
          <w:trHeight w:val="345"/>
        </w:trPr>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3</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CITY</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4</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IFSC CODE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5</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ACCOUNT NO</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626F1D" w:rsidRDefault="002412A5" w:rsidP="002412A5">
            <w:pPr>
              <w:pStyle w:val="BodyText"/>
              <w:ind w:right="-28"/>
              <w:jc w:val="left"/>
              <w:rPr>
                <w:rFonts w:ascii="Times New Roman" w:hAnsi="Times New Roman"/>
                <w:i w:val="0"/>
                <w:lang w:val="en-IN"/>
              </w:rPr>
            </w:pPr>
            <w:r w:rsidRPr="00626F1D">
              <w:rPr>
                <w:rFonts w:ascii="Times New Roman" w:hAnsi="Times New Roman"/>
                <w:i w:val="0"/>
                <w:lang w:val="en-IN"/>
              </w:rPr>
              <w:t>6</w:t>
            </w:r>
          </w:p>
        </w:tc>
        <w:tc>
          <w:tcPr>
            <w:tcW w:w="2968" w:type="dxa"/>
            <w:shd w:val="clear" w:color="auto" w:fill="auto"/>
            <w:vAlign w:val="center"/>
          </w:tcPr>
          <w:p w:rsidR="002412A5" w:rsidRPr="00626F1D" w:rsidRDefault="002412A5" w:rsidP="002412A5">
            <w:pPr>
              <w:pStyle w:val="BodyText"/>
              <w:ind w:right="-28"/>
              <w:jc w:val="left"/>
              <w:rPr>
                <w:rFonts w:ascii="Times New Roman" w:hAnsi="Times New Roman"/>
                <w:i w:val="0"/>
                <w:lang w:val="en-IN"/>
              </w:rPr>
            </w:pPr>
            <w:r w:rsidRPr="00626F1D">
              <w:rPr>
                <w:rFonts w:ascii="Times New Roman" w:hAnsi="Times New Roman"/>
                <w:i w:val="0"/>
                <w:lang w:val="en-IN"/>
              </w:rPr>
              <w:t>BENEFICIARY NAME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bl>
    <w:p w:rsidR="002412A5" w:rsidRDefault="002412A5" w:rsidP="002412A5">
      <w:pPr>
        <w:pStyle w:val="ListParagraph"/>
        <w:suppressAutoHyphens w:val="0"/>
        <w:ind w:right="-4"/>
        <w:jc w:val="both"/>
        <w:rPr>
          <w:bCs/>
          <w:iCs/>
        </w:rPr>
      </w:pPr>
    </w:p>
    <w:p w:rsidR="002412A5" w:rsidRPr="00626F1D" w:rsidRDefault="002412A5" w:rsidP="002412A5">
      <w:pPr>
        <w:pStyle w:val="BodyText"/>
        <w:suppressAutoHyphens w:val="0"/>
        <w:spacing w:after="120"/>
        <w:ind w:left="284" w:right="-28"/>
        <w:rPr>
          <w:rFonts w:ascii="Times New Roman" w:hAnsi="Times New Roman"/>
          <w:i w:val="0"/>
        </w:rPr>
      </w:pPr>
      <w:r w:rsidRPr="00626F1D">
        <w:rPr>
          <w:rFonts w:ascii="Times New Roman" w:hAnsi="Times New Roman"/>
          <w:i w:val="0"/>
        </w:rPr>
        <w:t xml:space="preserve">The above said Demand Draft DD / Banker’s Cheques/ EMD Exemption Certificate </w:t>
      </w:r>
      <w:r>
        <w:rPr>
          <w:rFonts w:ascii="Times New Roman" w:hAnsi="Times New Roman"/>
          <w:i w:val="0"/>
        </w:rPr>
        <w:t xml:space="preserve">/ Bid </w:t>
      </w:r>
      <w:r w:rsidRPr="006148CD">
        <w:rPr>
          <w:rFonts w:ascii="Times New Roman" w:hAnsi="Times New Roman"/>
          <w:i w:val="0"/>
        </w:rPr>
        <w:t xml:space="preserve">Guarantee form shall be submitted in </w:t>
      </w:r>
      <w:r w:rsidRPr="006148CD">
        <w:rPr>
          <w:rFonts w:ascii="Times New Roman" w:hAnsi="Times New Roman"/>
          <w:b/>
          <w:i w:val="0"/>
        </w:rPr>
        <w:t>Sealed envelope</w:t>
      </w:r>
      <w:r w:rsidRPr="006148CD">
        <w:rPr>
          <w:rFonts w:ascii="Times New Roman" w:hAnsi="Times New Roman"/>
          <w:i w:val="0"/>
        </w:rPr>
        <w:t xml:space="preserve"> duly super-scribing the </w:t>
      </w:r>
      <w:r w:rsidRPr="006148CD">
        <w:rPr>
          <w:rFonts w:ascii="Times New Roman" w:hAnsi="Times New Roman"/>
          <w:b/>
          <w:i w:val="0"/>
        </w:rPr>
        <w:t>Bid Invitation No.</w:t>
      </w:r>
      <w:r w:rsidR="006148CD" w:rsidRPr="006148CD">
        <w:rPr>
          <w:b/>
        </w:rPr>
        <w:t xml:space="preserve"> </w:t>
      </w:r>
      <w:r w:rsidR="006148CD" w:rsidRPr="006148CD">
        <w:rPr>
          <w:rFonts w:ascii="Times New Roman" w:hAnsi="Times New Roman"/>
          <w:b/>
          <w:i w:val="0"/>
        </w:rPr>
        <w:t>6300033706</w:t>
      </w:r>
      <w:r w:rsidR="006148CD" w:rsidRPr="006148CD">
        <w:rPr>
          <w:b/>
        </w:rPr>
        <w:t xml:space="preserve"> </w:t>
      </w:r>
      <w:r w:rsidRPr="006148CD">
        <w:rPr>
          <w:rFonts w:ascii="Times New Roman" w:hAnsi="Times New Roman"/>
          <w:b/>
          <w:i w:val="0"/>
        </w:rPr>
        <w:t xml:space="preserve">dated </w:t>
      </w:r>
      <w:r w:rsidR="00CA45C6" w:rsidRPr="006148CD">
        <w:rPr>
          <w:rFonts w:ascii="Times New Roman" w:hAnsi="Times New Roman"/>
          <w:b/>
          <w:i w:val="0"/>
          <w:lang w:val="en-IN"/>
        </w:rPr>
        <w:t>05.08</w:t>
      </w:r>
      <w:r w:rsidRPr="006148CD">
        <w:rPr>
          <w:rFonts w:ascii="Times New Roman" w:hAnsi="Times New Roman"/>
          <w:b/>
          <w:i w:val="0"/>
          <w:lang w:val="en-IN"/>
        </w:rPr>
        <w:t>.2020</w:t>
      </w:r>
      <w:r w:rsidRPr="006148CD">
        <w:rPr>
          <w:rFonts w:ascii="Times New Roman" w:hAnsi="Times New Roman"/>
          <w:i w:val="0"/>
        </w:rPr>
        <w:t xml:space="preserve">, </w:t>
      </w:r>
      <w:r w:rsidRPr="006148CD">
        <w:rPr>
          <w:rFonts w:ascii="Times New Roman" w:hAnsi="Times New Roman"/>
          <w:b/>
          <w:i w:val="0"/>
        </w:rPr>
        <w:t xml:space="preserve">Closing date </w:t>
      </w:r>
      <w:r w:rsidR="00CA45C6" w:rsidRPr="006148CD">
        <w:rPr>
          <w:rFonts w:ascii="Times New Roman" w:hAnsi="Times New Roman"/>
          <w:b/>
          <w:i w:val="0"/>
          <w:lang w:val="en-IN"/>
        </w:rPr>
        <w:t>20.08</w:t>
      </w:r>
      <w:r w:rsidRPr="006148CD">
        <w:rPr>
          <w:rFonts w:ascii="Times New Roman" w:hAnsi="Times New Roman"/>
          <w:b/>
          <w:i w:val="0"/>
        </w:rPr>
        <w:t>.2020 Time 14:00 Hrs</w:t>
      </w:r>
      <w:r w:rsidRPr="006148CD">
        <w:rPr>
          <w:rFonts w:ascii="Times New Roman" w:hAnsi="Times New Roman"/>
          <w:i w:val="0"/>
        </w:rPr>
        <w:t xml:space="preserve"> at the top of</w:t>
      </w:r>
      <w:r w:rsidRPr="007B54B6">
        <w:rPr>
          <w:rFonts w:ascii="Times New Roman" w:hAnsi="Times New Roman"/>
          <w:i w:val="0"/>
        </w:rPr>
        <w:t xml:space="preserve"> the envelope. The words </w:t>
      </w:r>
      <w:r w:rsidRPr="007B54B6">
        <w:rPr>
          <w:rFonts w:ascii="Times New Roman" w:hAnsi="Times New Roman"/>
          <w:b/>
          <w:i w:val="0"/>
        </w:rPr>
        <w:t>“PRE-QUALIFICATION BID</w:t>
      </w:r>
      <w:r w:rsidRPr="00626F1D">
        <w:rPr>
          <w:rFonts w:ascii="Times New Roman" w:hAnsi="Times New Roman"/>
          <w:b/>
          <w:i w:val="0"/>
        </w:rPr>
        <w:t xml:space="preserve">” </w:t>
      </w:r>
      <w:r w:rsidRPr="00626F1D">
        <w:rPr>
          <w:rFonts w:ascii="Times New Roman" w:hAnsi="Times New Roman"/>
          <w:i w:val="0"/>
        </w:rPr>
        <w:t>shall also to be written in bold letters at the top of the envelope. The name and address of the bidder shall be printed or written legibly on the left hand bottom corner of the envelope.</w:t>
      </w:r>
    </w:p>
    <w:p w:rsidR="002412A5" w:rsidRDefault="002412A5" w:rsidP="002412A5">
      <w:pPr>
        <w:ind w:left="284"/>
        <w:jc w:val="both"/>
        <w:rPr>
          <w:b/>
          <w:color w:val="000000"/>
        </w:rPr>
      </w:pPr>
    </w:p>
    <w:p w:rsidR="002412A5" w:rsidRDefault="002412A5" w:rsidP="002412A5">
      <w:pPr>
        <w:ind w:left="284"/>
        <w:jc w:val="both"/>
        <w:rPr>
          <w:b/>
          <w:color w:val="000000"/>
        </w:rPr>
      </w:pPr>
      <w:r>
        <w:rPr>
          <w:b/>
          <w:color w:val="000000"/>
        </w:rPr>
        <w:t>Pre-Qualification Bid has</w:t>
      </w:r>
      <w:r w:rsidRPr="00AA44CC">
        <w:rPr>
          <w:b/>
          <w:color w:val="000000"/>
        </w:rPr>
        <w:t xml:space="preserve"> to reach the address as mentioned below on or before the closing date &amp; time of the tender.</w:t>
      </w:r>
    </w:p>
    <w:p w:rsidR="002412A5" w:rsidRPr="00AA44CC" w:rsidRDefault="002412A5" w:rsidP="002412A5">
      <w:pPr>
        <w:ind w:left="284"/>
        <w:jc w:val="both"/>
        <w:rPr>
          <w:b/>
          <w:color w:val="000000"/>
        </w:rPr>
      </w:pPr>
    </w:p>
    <w:p w:rsidR="002412A5" w:rsidRPr="00AA44CC" w:rsidRDefault="002412A5" w:rsidP="002412A5">
      <w:pPr>
        <w:ind w:left="1440"/>
        <w:jc w:val="both"/>
        <w:rPr>
          <w:b/>
          <w:color w:val="000000"/>
        </w:rPr>
      </w:pPr>
      <w:r w:rsidRPr="00AA44CC">
        <w:rPr>
          <w:b/>
          <w:color w:val="000000"/>
        </w:rPr>
        <w:t>The General Manager,</w:t>
      </w:r>
    </w:p>
    <w:p w:rsidR="002412A5" w:rsidRPr="00AA44CC" w:rsidRDefault="002412A5" w:rsidP="002412A5">
      <w:pPr>
        <w:ind w:left="1440"/>
        <w:jc w:val="both"/>
        <w:rPr>
          <w:b/>
          <w:color w:val="000000"/>
        </w:rPr>
      </w:pPr>
      <w:r>
        <w:rPr>
          <w:b/>
          <w:color w:val="000000"/>
        </w:rPr>
        <w:t>Corporate Materials.</w:t>
      </w:r>
    </w:p>
    <w:p w:rsidR="002412A5" w:rsidRPr="00AA44CC" w:rsidRDefault="002412A5" w:rsidP="002412A5">
      <w:pPr>
        <w:ind w:left="1440"/>
        <w:jc w:val="both"/>
        <w:rPr>
          <w:b/>
          <w:color w:val="000000"/>
        </w:rPr>
      </w:pPr>
      <w:r w:rsidRPr="00AA44CC">
        <w:rPr>
          <w:b/>
          <w:color w:val="000000"/>
        </w:rPr>
        <w:t xml:space="preserve">BEML LTD, </w:t>
      </w:r>
    </w:p>
    <w:p w:rsidR="002412A5" w:rsidRPr="00AA44CC" w:rsidRDefault="002412A5" w:rsidP="002412A5">
      <w:pPr>
        <w:ind w:left="1440"/>
        <w:jc w:val="both"/>
        <w:rPr>
          <w:b/>
          <w:color w:val="000000"/>
        </w:rPr>
      </w:pPr>
      <w:r w:rsidRPr="00AA44CC">
        <w:rPr>
          <w:b/>
          <w:color w:val="000000"/>
        </w:rPr>
        <w:t xml:space="preserve">BEML SOUDHA, </w:t>
      </w:r>
    </w:p>
    <w:p w:rsidR="002412A5" w:rsidRPr="00AA44CC" w:rsidRDefault="002412A5" w:rsidP="002412A5">
      <w:pPr>
        <w:ind w:left="1440"/>
        <w:jc w:val="both"/>
        <w:rPr>
          <w:b/>
          <w:color w:val="000000"/>
        </w:rPr>
      </w:pPr>
      <w:r w:rsidRPr="00AA44CC">
        <w:rPr>
          <w:b/>
          <w:color w:val="000000"/>
        </w:rPr>
        <w:t>23/1, 4</w:t>
      </w:r>
      <w:r w:rsidRPr="00AA44CC">
        <w:rPr>
          <w:b/>
          <w:color w:val="000000"/>
          <w:vertAlign w:val="superscript"/>
        </w:rPr>
        <w:t>th</w:t>
      </w:r>
      <w:r w:rsidRPr="00AA44CC">
        <w:rPr>
          <w:b/>
          <w:color w:val="000000"/>
        </w:rPr>
        <w:t xml:space="preserve"> Main, S.R. Nagar, </w:t>
      </w:r>
    </w:p>
    <w:p w:rsidR="002412A5" w:rsidRPr="00AA44CC" w:rsidRDefault="002412A5" w:rsidP="002412A5">
      <w:pPr>
        <w:ind w:left="1440"/>
        <w:jc w:val="both"/>
        <w:rPr>
          <w:b/>
          <w:color w:val="000000"/>
        </w:rPr>
      </w:pPr>
      <w:r w:rsidRPr="00AA44CC">
        <w:rPr>
          <w:b/>
          <w:color w:val="000000"/>
        </w:rPr>
        <w:t xml:space="preserve">Bangalore – 560 027 </w:t>
      </w:r>
    </w:p>
    <w:p w:rsidR="002412A5" w:rsidRPr="00AA44CC" w:rsidRDefault="002412A5" w:rsidP="002412A5">
      <w:pPr>
        <w:ind w:left="1440"/>
        <w:jc w:val="both"/>
        <w:rPr>
          <w:b/>
          <w:color w:val="000000"/>
        </w:rPr>
      </w:pPr>
      <w:r w:rsidRPr="00AA44CC">
        <w:rPr>
          <w:b/>
          <w:color w:val="000000"/>
        </w:rPr>
        <w:t>KARNATAKA, India</w:t>
      </w:r>
    </w:p>
    <w:p w:rsidR="002412A5" w:rsidRPr="00AA44CC" w:rsidRDefault="002412A5" w:rsidP="002412A5">
      <w:pPr>
        <w:autoSpaceDE w:val="0"/>
        <w:autoSpaceDN w:val="0"/>
        <w:adjustRightInd w:val="0"/>
        <w:ind w:left="720"/>
        <w:jc w:val="both"/>
      </w:pPr>
    </w:p>
    <w:p w:rsidR="002412A5" w:rsidRDefault="002412A5" w:rsidP="002412A5">
      <w:pPr>
        <w:autoSpaceDE w:val="0"/>
        <w:autoSpaceDN w:val="0"/>
        <w:adjustRightInd w:val="0"/>
        <w:ind w:left="284"/>
        <w:jc w:val="both"/>
      </w:pPr>
      <w:r w:rsidRPr="00AA44CC">
        <w:t>Alternatively it can also be dropped in the Tender Box which is kept in Room No.</w:t>
      </w:r>
      <w:r w:rsidR="00740A20">
        <w:t>1</w:t>
      </w:r>
      <w:r w:rsidRPr="00AA44CC">
        <w:t>, Ground Floor, BEML Soudha, SR Nagar, Bangalore.</w:t>
      </w:r>
    </w:p>
    <w:p w:rsidR="002412A5" w:rsidRDefault="002412A5" w:rsidP="002412A5">
      <w:pPr>
        <w:autoSpaceDE w:val="0"/>
        <w:autoSpaceDN w:val="0"/>
        <w:adjustRightInd w:val="0"/>
        <w:ind w:left="284"/>
        <w:jc w:val="both"/>
      </w:pPr>
    </w:p>
    <w:p w:rsidR="002412A5" w:rsidRPr="00AA44CC" w:rsidRDefault="002412A5" w:rsidP="002412A5">
      <w:pPr>
        <w:autoSpaceDE w:val="0"/>
        <w:autoSpaceDN w:val="0"/>
        <w:adjustRightInd w:val="0"/>
        <w:ind w:left="284"/>
        <w:jc w:val="both"/>
      </w:pPr>
      <w:r>
        <w:t xml:space="preserve">The Bidders who have not submitted </w:t>
      </w:r>
      <w:r w:rsidRPr="0086322C">
        <w:rPr>
          <w:b/>
          <w:u w:val="single"/>
        </w:rPr>
        <w:t>”EMD</w:t>
      </w:r>
      <w:r>
        <w:rPr>
          <w:b/>
          <w:u w:val="single"/>
        </w:rPr>
        <w:t xml:space="preserve"> (form of DD/ online / EMD Exemption Certificate / Bid Guarantee form) </w:t>
      </w:r>
      <w:r w:rsidRPr="009F71F2">
        <w:rPr>
          <w:b/>
          <w:u w:val="single"/>
        </w:rPr>
        <w:t>by the closing date &amp; time of the tender will be rejected straightway</w:t>
      </w:r>
      <w:r w:rsidRPr="00AA44CC">
        <w:rPr>
          <w:b/>
        </w:rPr>
        <w:t xml:space="preserve">. Also </w:t>
      </w:r>
      <w:r w:rsidRPr="0086322C">
        <w:rPr>
          <w:b/>
          <w:color w:val="000000"/>
        </w:rPr>
        <w:t>bid</w:t>
      </w:r>
      <w:r w:rsidR="0088692F">
        <w:rPr>
          <w:b/>
          <w:color w:val="000000"/>
        </w:rPr>
        <w:t xml:space="preserve"> </w:t>
      </w:r>
      <w:r w:rsidRPr="00AA44CC">
        <w:rPr>
          <w:b/>
        </w:rPr>
        <w:t>submitted with EMD in the form other than Demand Draft</w:t>
      </w:r>
      <w:r w:rsidRPr="00AA44CC">
        <w:t xml:space="preserve"> / </w:t>
      </w:r>
      <w:r w:rsidRPr="00E66379">
        <w:rPr>
          <w:b/>
        </w:rPr>
        <w:t>Banker’s Cheques</w:t>
      </w:r>
      <w:r w:rsidRPr="00AA44CC">
        <w:rPr>
          <w:b/>
        </w:rPr>
        <w:t xml:space="preserve"> will be rejected straightway.</w:t>
      </w:r>
    </w:p>
    <w:p w:rsidR="002412A5" w:rsidRPr="00310505" w:rsidRDefault="002412A5" w:rsidP="002412A5">
      <w:pPr>
        <w:pStyle w:val="BodyText"/>
        <w:suppressAutoHyphens w:val="0"/>
        <w:spacing w:after="120"/>
        <w:ind w:left="993" w:right="-28"/>
        <w:rPr>
          <w:rFonts w:ascii="Times New Roman" w:hAnsi="Times New Roman"/>
          <w:i w:val="0"/>
        </w:rPr>
      </w:pPr>
    </w:p>
    <w:p w:rsidR="002412A5" w:rsidRDefault="002412A5" w:rsidP="002412A5">
      <w:pPr>
        <w:pStyle w:val="BodyText"/>
        <w:ind w:left="284" w:right="-28"/>
        <w:rPr>
          <w:rFonts w:ascii="Times New Roman" w:hAnsi="Times New Roman"/>
          <w:i w:val="0"/>
          <w:color w:val="000000"/>
        </w:rPr>
      </w:pPr>
      <w:r w:rsidRPr="00626F1D">
        <w:rPr>
          <w:rFonts w:ascii="Times New Roman" w:hAnsi="Times New Roman"/>
          <w:b/>
          <w:i w:val="0"/>
          <w:color w:val="000000"/>
        </w:rPr>
        <w:lastRenderedPageBreak/>
        <w:t>Note</w:t>
      </w:r>
      <w:r w:rsidRPr="00626F1D">
        <w:rPr>
          <w:rFonts w:ascii="Times New Roman" w:hAnsi="Times New Roman"/>
          <w:i w:val="0"/>
          <w:color w:val="000000"/>
        </w:rPr>
        <w:t>: Bidder shall ensure that their EMD (DD)/</w:t>
      </w:r>
      <w:r w:rsidRPr="00626F1D">
        <w:rPr>
          <w:rFonts w:ascii="Times New Roman" w:hAnsi="Times New Roman"/>
          <w:i w:val="0"/>
        </w:rPr>
        <w:t>EMD Exemption Certificate</w:t>
      </w:r>
      <w:r>
        <w:rPr>
          <w:rFonts w:ascii="Times New Roman" w:hAnsi="Times New Roman"/>
          <w:i w:val="0"/>
        </w:rPr>
        <w:t xml:space="preserve">/Bid Guarantee </w:t>
      </w:r>
      <w:r w:rsidRPr="00626F1D">
        <w:rPr>
          <w:rFonts w:ascii="Times New Roman" w:hAnsi="Times New Roman"/>
          <w:i w:val="0"/>
          <w:color w:val="000000"/>
        </w:rPr>
        <w:t>is dispatched well in advance so that it reaches this office before the time and date stipulated. Requests will NOT be entertained for late receipts.</w:t>
      </w:r>
    </w:p>
    <w:p w:rsidR="0032723D" w:rsidRDefault="0032723D" w:rsidP="002412A5">
      <w:pPr>
        <w:pStyle w:val="BodyText"/>
        <w:ind w:left="284" w:right="-28"/>
        <w:rPr>
          <w:rFonts w:ascii="Times New Roman" w:hAnsi="Times New Roman"/>
          <w:i w:val="0"/>
          <w:color w:val="000000"/>
        </w:rPr>
      </w:pPr>
    </w:p>
    <w:p w:rsidR="00740A20" w:rsidRPr="002F0259" w:rsidRDefault="00740A20" w:rsidP="0032723D">
      <w:pPr>
        <w:ind w:left="284"/>
        <w:rPr>
          <w:b/>
        </w:rPr>
      </w:pPr>
      <w:r w:rsidRPr="002F0259">
        <w:rPr>
          <w:b/>
        </w:rPr>
        <w:t>As submission of physical copy of the following documents is not possible, then bidder has to upload the scanned copy of the documents in c-folder</w:t>
      </w:r>
      <w:r>
        <w:rPr>
          <w:b/>
        </w:rPr>
        <w:t xml:space="preserve"> along with Technical bid.</w:t>
      </w:r>
    </w:p>
    <w:p w:rsidR="00740A20" w:rsidRPr="002F0259" w:rsidRDefault="00740A20" w:rsidP="00740A20">
      <w:pPr>
        <w:ind w:left="720"/>
      </w:pPr>
    </w:p>
    <w:p w:rsidR="00740A20" w:rsidRPr="002F0259" w:rsidRDefault="00740A20" w:rsidP="00740A20">
      <w:pPr>
        <w:widowControl w:val="0"/>
        <w:numPr>
          <w:ilvl w:val="0"/>
          <w:numId w:val="24"/>
        </w:numPr>
        <w:suppressAutoHyphens w:val="0"/>
        <w:overflowPunct w:val="0"/>
        <w:autoSpaceDE w:val="0"/>
        <w:autoSpaceDN w:val="0"/>
        <w:adjustRightInd w:val="0"/>
        <w:spacing w:line="239" w:lineRule="auto"/>
        <w:jc w:val="both"/>
        <w:rPr>
          <w:bCs/>
          <w:color w:val="000000"/>
        </w:rPr>
      </w:pPr>
      <w:r w:rsidRPr="002F0259">
        <w:t>EMD Exemption certificate OR</w:t>
      </w:r>
    </w:p>
    <w:p w:rsidR="00740A20" w:rsidRPr="002F0259" w:rsidRDefault="00740A20" w:rsidP="00740A20">
      <w:pPr>
        <w:widowControl w:val="0"/>
        <w:numPr>
          <w:ilvl w:val="0"/>
          <w:numId w:val="24"/>
        </w:numPr>
        <w:suppressAutoHyphens w:val="0"/>
        <w:overflowPunct w:val="0"/>
        <w:autoSpaceDE w:val="0"/>
        <w:autoSpaceDN w:val="0"/>
        <w:adjustRightInd w:val="0"/>
        <w:spacing w:line="239" w:lineRule="auto"/>
        <w:jc w:val="both"/>
        <w:rPr>
          <w:bCs/>
          <w:color w:val="000000"/>
        </w:rPr>
      </w:pPr>
      <w:r w:rsidRPr="002F0259">
        <w:t>Bid Guarantee Form - the Bank Guarantee will vetted by Bank after bid opening. If bank don’t not certify then the bid will be liable for rejection.</w:t>
      </w:r>
    </w:p>
    <w:p w:rsidR="00740A20" w:rsidRPr="002F0259" w:rsidRDefault="00740A20" w:rsidP="00740A20">
      <w:pPr>
        <w:widowControl w:val="0"/>
        <w:suppressAutoHyphens w:val="0"/>
        <w:overflowPunct w:val="0"/>
        <w:autoSpaceDE w:val="0"/>
        <w:autoSpaceDN w:val="0"/>
        <w:adjustRightInd w:val="0"/>
        <w:spacing w:line="239" w:lineRule="auto"/>
        <w:ind w:left="1440"/>
        <w:jc w:val="both"/>
        <w:rPr>
          <w:bCs/>
          <w:color w:val="000000"/>
        </w:rPr>
      </w:pPr>
    </w:p>
    <w:p w:rsidR="00740A20" w:rsidRPr="005E7BC5" w:rsidRDefault="00740A20" w:rsidP="0032723D">
      <w:pPr>
        <w:widowControl w:val="0"/>
        <w:suppressAutoHyphens w:val="0"/>
        <w:overflowPunct w:val="0"/>
        <w:autoSpaceDE w:val="0"/>
        <w:autoSpaceDN w:val="0"/>
        <w:adjustRightInd w:val="0"/>
        <w:spacing w:line="239" w:lineRule="auto"/>
        <w:ind w:left="284"/>
        <w:jc w:val="both"/>
        <w:rPr>
          <w:bCs/>
          <w:color w:val="000000"/>
        </w:rPr>
      </w:pPr>
      <w:r w:rsidRPr="002F0259">
        <w:rPr>
          <w:b/>
        </w:rPr>
        <w:t>If any bidder not uploaded the above documents in c-folder along with technical bids or not received manually on or before bid closing date &amp; time, then their bid will be liable for rejection</w:t>
      </w:r>
    </w:p>
    <w:p w:rsidR="002412A5" w:rsidRDefault="002412A5" w:rsidP="002412A5">
      <w:pPr>
        <w:ind w:right="-28"/>
      </w:pPr>
    </w:p>
    <w:p w:rsidR="002412A5" w:rsidRPr="00626F1D" w:rsidRDefault="002412A5" w:rsidP="0032723D">
      <w:pPr>
        <w:ind w:left="284" w:right="-28"/>
        <w:rPr>
          <w:b/>
        </w:rPr>
      </w:pPr>
      <w:r w:rsidRPr="00626F1D">
        <w:rPr>
          <w:b/>
        </w:rPr>
        <w:t>General Instructions with regard to EMD:</w:t>
      </w:r>
    </w:p>
    <w:p w:rsidR="002412A5" w:rsidRPr="00626F1D" w:rsidRDefault="002412A5" w:rsidP="002412A5">
      <w:pPr>
        <w:ind w:right="-28"/>
      </w:pPr>
    </w:p>
    <w:p w:rsidR="002412A5" w:rsidRPr="00626F1D"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6F1D">
        <w:rPr>
          <w:rFonts w:ascii="Times New Roman" w:hAnsi="Times New Roman"/>
          <w:i w:val="0"/>
          <w:color w:val="000000"/>
        </w:rPr>
        <w:t>Quotation submitted online without submission of EMD/</w:t>
      </w:r>
      <w:r w:rsidRPr="00626F1D">
        <w:rPr>
          <w:rFonts w:ascii="Times New Roman" w:hAnsi="Times New Roman"/>
          <w:i w:val="0"/>
        </w:rPr>
        <w:t>EMD Exemption Certificate</w:t>
      </w:r>
      <w:r w:rsidRPr="00626F1D">
        <w:rPr>
          <w:rFonts w:ascii="Times New Roman" w:hAnsi="Times New Roman"/>
          <w:i w:val="0"/>
          <w:color w:val="000000"/>
        </w:rPr>
        <w:t xml:space="preserve"> in-time will not be considered.</w:t>
      </w:r>
    </w:p>
    <w:p w:rsidR="002412A5" w:rsidRPr="00624FF0"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color w:val="000000"/>
        </w:rPr>
        <w:t>EMD submitted in any other form will not be accepted and the offer is liable to be rejected.</w:t>
      </w:r>
    </w:p>
    <w:p w:rsidR="002412A5" w:rsidRPr="00624FF0"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color w:val="000000"/>
        </w:rPr>
        <w:t>EMD lesser than Rs</w:t>
      </w:r>
      <w:r>
        <w:rPr>
          <w:rFonts w:ascii="Times New Roman" w:hAnsi="Times New Roman"/>
          <w:i w:val="0"/>
          <w:color w:val="000000"/>
        </w:rPr>
        <w:t>.</w:t>
      </w:r>
      <w:r w:rsidR="0088692F">
        <w:rPr>
          <w:rFonts w:ascii="Times New Roman" w:hAnsi="Times New Roman"/>
          <w:b/>
          <w:i w:val="0"/>
          <w:color w:val="000000"/>
          <w:lang w:val="en-IN"/>
        </w:rPr>
        <w:t xml:space="preserve"> 1,44,000</w:t>
      </w:r>
      <w:r w:rsidRPr="00624FF0">
        <w:rPr>
          <w:rFonts w:ascii="Times New Roman" w:hAnsi="Times New Roman"/>
          <w:i w:val="0"/>
          <w:color w:val="000000"/>
        </w:rPr>
        <w:t>/- will not be accepted and the quotation is liable to be rejected.</w:t>
      </w:r>
    </w:p>
    <w:p w:rsidR="002412A5" w:rsidRPr="00624FF0"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color w:val="000000"/>
        </w:rPr>
        <w:t xml:space="preserve">EMD of technical disqualified bidder’s will be returned. </w:t>
      </w:r>
    </w:p>
    <w:p w:rsidR="002412A5" w:rsidRPr="00624FF0" w:rsidRDefault="002412A5" w:rsidP="0032723D">
      <w:pPr>
        <w:pStyle w:val="BodyText"/>
        <w:numPr>
          <w:ilvl w:val="0"/>
          <w:numId w:val="13"/>
        </w:numPr>
        <w:suppressAutoHyphens w:val="0"/>
        <w:ind w:left="993"/>
        <w:rPr>
          <w:rFonts w:ascii="Times New Roman" w:hAnsi="Times New Roman"/>
          <w:i w:val="0"/>
          <w:color w:val="000000"/>
        </w:rPr>
      </w:pPr>
      <w:r w:rsidRPr="00624FF0">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2412A5" w:rsidRPr="00624FF0" w:rsidRDefault="002412A5" w:rsidP="0032723D">
      <w:pPr>
        <w:pStyle w:val="BodyText"/>
        <w:ind w:left="993"/>
        <w:rPr>
          <w:rFonts w:ascii="Times New Roman" w:hAnsi="Times New Roman"/>
          <w:i w:val="0"/>
          <w:color w:val="000000"/>
        </w:rPr>
      </w:pPr>
    </w:p>
    <w:p w:rsidR="002412A5" w:rsidRPr="00624FF0"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color w:val="000000"/>
        </w:rPr>
        <w:t>EMD does not carry any interest on return.</w:t>
      </w:r>
    </w:p>
    <w:p w:rsidR="002412A5"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color w:val="000000"/>
        </w:rPr>
        <w:t>EMD will be forfeited if any firm withdraws the tender submitted or refuses to execute the order for reasons whatsoever.</w:t>
      </w:r>
    </w:p>
    <w:p w:rsidR="002412A5" w:rsidRPr="00624FF0"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color w:val="000000"/>
        </w:rPr>
        <w:t xml:space="preserve">EMD in the form of online payment is to be made before the bid closing date and time. EMD in the form of DD / Banker’s Cheque or </w:t>
      </w:r>
      <w:r w:rsidR="0088692F">
        <w:rPr>
          <w:rFonts w:ascii="Times New Roman" w:hAnsi="Times New Roman"/>
          <w:i w:val="0"/>
          <w:color w:val="000000"/>
        </w:rPr>
        <w:t xml:space="preserve">Udyog Aadhar / Udyam/ </w:t>
      </w:r>
      <w:r w:rsidRPr="00624FF0">
        <w:rPr>
          <w:rFonts w:ascii="Times New Roman" w:hAnsi="Times New Roman"/>
          <w:i w:val="0"/>
          <w:color w:val="000000"/>
        </w:rPr>
        <w:t xml:space="preserve">NSIC certificate, </w:t>
      </w:r>
      <w:r w:rsidR="0088692F">
        <w:rPr>
          <w:rFonts w:ascii="Times New Roman" w:hAnsi="Times New Roman"/>
          <w:i w:val="0"/>
          <w:color w:val="000000"/>
        </w:rPr>
        <w:t xml:space="preserve"> </w:t>
      </w:r>
      <w:r w:rsidRPr="00624FF0">
        <w:rPr>
          <w:rFonts w:ascii="Times New Roman" w:hAnsi="Times New Roman"/>
          <w:i w:val="0"/>
          <w:color w:val="000000"/>
        </w:rPr>
        <w:t xml:space="preserve"> (firms claiming EMD exemption),</w:t>
      </w:r>
      <w:r w:rsidR="0088692F">
        <w:rPr>
          <w:rFonts w:ascii="Times New Roman" w:hAnsi="Times New Roman"/>
          <w:i w:val="0"/>
          <w:color w:val="000000"/>
        </w:rPr>
        <w:t xml:space="preserve"> </w:t>
      </w:r>
      <w:r w:rsidRPr="00624FF0">
        <w:rPr>
          <w:rFonts w:ascii="Times New Roman" w:hAnsi="Times New Roman"/>
          <w:i w:val="0"/>
          <w:color w:val="000000"/>
        </w:rPr>
        <w:t xml:space="preserve">BID </w:t>
      </w:r>
      <w:r>
        <w:rPr>
          <w:rFonts w:ascii="Times New Roman" w:hAnsi="Times New Roman"/>
          <w:i w:val="0"/>
          <w:color w:val="000000"/>
        </w:rPr>
        <w:t>G</w:t>
      </w:r>
      <w:r w:rsidRPr="00624FF0">
        <w:rPr>
          <w:rFonts w:ascii="Times New Roman" w:hAnsi="Times New Roman"/>
          <w:i w:val="0"/>
          <w:color w:val="000000"/>
        </w:rPr>
        <w:t>uarantee</w:t>
      </w:r>
      <w:r>
        <w:rPr>
          <w:rFonts w:ascii="Times New Roman" w:hAnsi="Times New Roman"/>
          <w:i w:val="0"/>
          <w:color w:val="000000"/>
        </w:rPr>
        <w:t xml:space="preserve"> Form </w:t>
      </w:r>
      <w:r w:rsidRPr="00624FF0">
        <w:rPr>
          <w:rFonts w:ascii="Times New Roman" w:hAnsi="Times New Roman"/>
          <w:i w:val="0"/>
          <w:color w:val="000000"/>
        </w:rPr>
        <w:t>to be submitted through Courier / Post  in a sealed cover, super</w:t>
      </w:r>
      <w:r>
        <w:rPr>
          <w:rFonts w:ascii="Times New Roman" w:hAnsi="Times New Roman"/>
          <w:i w:val="0"/>
          <w:color w:val="000000"/>
        </w:rPr>
        <w:t>-</w:t>
      </w:r>
      <w:r w:rsidRPr="00624FF0">
        <w:rPr>
          <w:rFonts w:ascii="Times New Roman" w:hAnsi="Times New Roman"/>
          <w:i w:val="0"/>
          <w:color w:val="000000"/>
        </w:rPr>
        <w:t>scribing the bid number and closing date, address etc. before the bid Closing Date &amp; Time. Failure to do so will result in rejection of the bid.</w:t>
      </w:r>
    </w:p>
    <w:p w:rsidR="002412A5" w:rsidRPr="00624FF0"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lang w:val="en-IN"/>
        </w:rPr>
        <w:t>Tender will be opened on closing date at 15:00 hrs in presence of bidders who wish to be present.</w:t>
      </w:r>
    </w:p>
    <w:p w:rsidR="002412A5" w:rsidRDefault="002412A5" w:rsidP="0032723D">
      <w:pPr>
        <w:pStyle w:val="BodyText"/>
        <w:numPr>
          <w:ilvl w:val="0"/>
          <w:numId w:val="13"/>
        </w:numPr>
        <w:suppressAutoHyphens w:val="0"/>
        <w:spacing w:after="120"/>
        <w:ind w:left="993" w:right="-28"/>
        <w:rPr>
          <w:rFonts w:ascii="Times New Roman" w:hAnsi="Times New Roman"/>
          <w:i w:val="0"/>
          <w:color w:val="000000"/>
        </w:rPr>
      </w:pPr>
      <w:r w:rsidRPr="00624FF0">
        <w:rPr>
          <w:rFonts w:ascii="Times New Roman" w:hAnsi="Times New Roman"/>
          <w:i w:val="0"/>
          <w:color w:val="000000"/>
        </w:rPr>
        <w:t>No responsibility will be taken for postal or non-delivery/non receipt of EMD/firms claiming EMD exemption.</w:t>
      </w:r>
    </w:p>
    <w:p w:rsidR="006148CD" w:rsidRDefault="006148CD" w:rsidP="006148CD">
      <w:pPr>
        <w:pStyle w:val="BodyText"/>
        <w:suppressAutoHyphens w:val="0"/>
        <w:spacing w:after="120"/>
        <w:ind w:left="993" w:right="-28"/>
        <w:rPr>
          <w:rFonts w:ascii="Times New Roman" w:hAnsi="Times New Roman"/>
          <w:i w:val="0"/>
          <w:color w:val="000000"/>
        </w:rPr>
      </w:pPr>
    </w:p>
    <w:p w:rsidR="002412A5" w:rsidRPr="00624FF0" w:rsidRDefault="002412A5" w:rsidP="002412A5">
      <w:pPr>
        <w:pStyle w:val="BodyText"/>
        <w:rPr>
          <w:rFonts w:ascii="Times New Roman" w:hAnsi="Times New Roman"/>
          <w:i w:val="0"/>
        </w:rPr>
      </w:pPr>
      <w:r w:rsidRPr="00624FF0">
        <w:rPr>
          <w:rFonts w:ascii="Times New Roman" w:hAnsi="Times New Roman"/>
          <w:b/>
          <w:bCs w:val="0"/>
          <w:u w:val="single"/>
        </w:rPr>
        <w:lastRenderedPageBreak/>
        <w:t>Forfeiture of Earnest Money Deposit (EMD)</w:t>
      </w:r>
    </w:p>
    <w:p w:rsidR="002412A5" w:rsidRPr="00624FF0" w:rsidRDefault="002412A5" w:rsidP="002412A5">
      <w:pPr>
        <w:pStyle w:val="BodyText"/>
        <w:ind w:left="360"/>
        <w:rPr>
          <w:rFonts w:ascii="Times New Roman" w:hAnsi="Times New Roman"/>
          <w:i w:val="0"/>
        </w:rPr>
      </w:pPr>
    </w:p>
    <w:p w:rsidR="00467A46" w:rsidRPr="00C935CD" w:rsidRDefault="00467A46" w:rsidP="00862B13">
      <w:pPr>
        <w:numPr>
          <w:ilvl w:val="0"/>
          <w:numId w:val="19"/>
        </w:numPr>
        <w:suppressAutoHyphens w:val="0"/>
        <w:jc w:val="both"/>
        <w:rPr>
          <w:bCs/>
        </w:rPr>
      </w:pPr>
      <w:r w:rsidRPr="00C935CD">
        <w:t>Any bidder who withdraws offer / modifies within the bid validity period or before finalization of the tender</w:t>
      </w:r>
      <w:r w:rsidRPr="00C935CD">
        <w:rPr>
          <w:bCs/>
        </w:rPr>
        <w:t xml:space="preserve">. </w:t>
      </w:r>
    </w:p>
    <w:p w:rsidR="00467A46" w:rsidRPr="00C935CD" w:rsidRDefault="00467A46" w:rsidP="00467A46">
      <w:pPr>
        <w:pStyle w:val="ListParagraph"/>
        <w:rPr>
          <w:bCs/>
        </w:rPr>
      </w:pPr>
    </w:p>
    <w:p w:rsidR="00467A46" w:rsidRPr="00C935CD" w:rsidRDefault="00467A46" w:rsidP="00862B13">
      <w:pPr>
        <w:numPr>
          <w:ilvl w:val="0"/>
          <w:numId w:val="19"/>
        </w:numPr>
        <w:suppressAutoHyphens w:val="0"/>
        <w:jc w:val="both"/>
      </w:pPr>
      <w:r w:rsidRPr="00C935CD">
        <w:t>If the successful bidder withdraws the offer after the tender is submitted/ acceptance of the tender.</w:t>
      </w:r>
    </w:p>
    <w:p w:rsidR="00467A46" w:rsidRPr="00C935CD" w:rsidRDefault="00467A46" w:rsidP="00467A46">
      <w:pPr>
        <w:pStyle w:val="ListParagraph"/>
      </w:pPr>
    </w:p>
    <w:p w:rsidR="00467A46" w:rsidRPr="00C935CD" w:rsidRDefault="00467A46" w:rsidP="00862B13">
      <w:pPr>
        <w:numPr>
          <w:ilvl w:val="0"/>
          <w:numId w:val="19"/>
        </w:numPr>
        <w:suppressAutoHyphens w:val="0"/>
        <w:jc w:val="both"/>
      </w:pPr>
      <w:r w:rsidRPr="00C935CD">
        <w:t>if any firm withdraws the tender submitted or refuses to execute the order for reasons whatsoever</w:t>
      </w:r>
    </w:p>
    <w:p w:rsidR="00467A46" w:rsidRPr="00C935CD" w:rsidRDefault="00467A46" w:rsidP="00467A46">
      <w:pPr>
        <w:pStyle w:val="ListParagraph"/>
      </w:pPr>
    </w:p>
    <w:p w:rsidR="00467A46" w:rsidRPr="00C935CD" w:rsidRDefault="00467A46" w:rsidP="00862B13">
      <w:pPr>
        <w:numPr>
          <w:ilvl w:val="0"/>
          <w:numId w:val="19"/>
        </w:numPr>
        <w:suppressAutoHyphens w:val="0"/>
        <w:jc w:val="both"/>
      </w:pPr>
      <w:r w:rsidRPr="00C935CD">
        <w:t>If there is any breach of terms and conditions of the contract on part of the successful bidder after award of contract and before submission of Performance Bank Guarantee.</w:t>
      </w:r>
    </w:p>
    <w:p w:rsidR="00467A46" w:rsidRPr="00C935CD" w:rsidRDefault="00467A46" w:rsidP="00467A46">
      <w:pPr>
        <w:pStyle w:val="ListParagraph"/>
      </w:pPr>
    </w:p>
    <w:p w:rsidR="00467A46" w:rsidRPr="00C935CD" w:rsidRDefault="00467A46" w:rsidP="00467A46">
      <w:pPr>
        <w:ind w:left="360"/>
        <w:jc w:val="both"/>
        <w:rPr>
          <w:b/>
        </w:rPr>
      </w:pPr>
      <w:r w:rsidRPr="00C935CD">
        <w:rPr>
          <w:b/>
        </w:rPr>
        <w:t>The Bidder is advised to carefully go through the terms &amp; conditions of tender before submitting the tender.</w:t>
      </w:r>
    </w:p>
    <w:p w:rsidR="002412A5" w:rsidRDefault="002412A5" w:rsidP="002412A5">
      <w:pPr>
        <w:ind w:left="360"/>
        <w:jc w:val="both"/>
        <w:rPr>
          <w:b/>
        </w:rPr>
      </w:pPr>
    </w:p>
    <w:p w:rsidR="000E0311" w:rsidRPr="00CA474C" w:rsidRDefault="00683C22" w:rsidP="00683C22">
      <w:pPr>
        <w:pStyle w:val="BodyText"/>
        <w:rPr>
          <w:rFonts w:ascii="Times New Roman" w:hAnsi="Times New Roman"/>
          <w:b/>
          <w:bCs w:val="0"/>
          <w:i w:val="0"/>
          <w:u w:val="single"/>
        </w:rPr>
      </w:pPr>
      <w:r w:rsidRPr="00CA474C">
        <w:rPr>
          <w:rFonts w:ascii="Times New Roman" w:hAnsi="Times New Roman"/>
          <w:b/>
          <w:i w:val="0"/>
        </w:rPr>
        <w:t xml:space="preserve">6.2 </w:t>
      </w:r>
      <w:r w:rsidR="000E0311" w:rsidRPr="00CA474C">
        <w:rPr>
          <w:rFonts w:ascii="Times New Roman" w:hAnsi="Times New Roman"/>
          <w:b/>
          <w:i w:val="0"/>
          <w:u w:val="single"/>
        </w:rPr>
        <w:t>PART B – Submission of Technical Bid (Through e-mode on BEML SRM system)</w:t>
      </w:r>
    </w:p>
    <w:p w:rsidR="000E0311" w:rsidRPr="00CA474C" w:rsidRDefault="000E0311" w:rsidP="000E0311">
      <w:pPr>
        <w:pStyle w:val="BodyText"/>
        <w:ind w:left="360"/>
        <w:rPr>
          <w:rFonts w:ascii="Times New Roman" w:hAnsi="Times New Roman"/>
          <w:i w:val="0"/>
        </w:rPr>
      </w:pPr>
    </w:p>
    <w:p w:rsidR="000E0311" w:rsidRPr="00CA474C" w:rsidRDefault="000E0311" w:rsidP="000E0311">
      <w:pPr>
        <w:pStyle w:val="BodyText"/>
        <w:ind w:left="360"/>
        <w:rPr>
          <w:rFonts w:ascii="Times New Roman" w:hAnsi="Times New Roman"/>
          <w:b/>
          <w:bCs w:val="0"/>
          <w:i w:val="0"/>
        </w:rPr>
      </w:pPr>
      <w:r w:rsidRPr="00CA474C">
        <w:rPr>
          <w:rFonts w:ascii="Times New Roman" w:hAnsi="Times New Roman"/>
          <w:i w:val="0"/>
        </w:rPr>
        <w:t xml:space="preserve">Please upload the following documents in the </w:t>
      </w:r>
      <w:r w:rsidR="0032723D">
        <w:rPr>
          <w:rFonts w:ascii="Times New Roman" w:hAnsi="Times New Roman"/>
          <w:i w:val="0"/>
        </w:rPr>
        <w:t>c-</w:t>
      </w:r>
      <w:r w:rsidRPr="00CA474C">
        <w:rPr>
          <w:rFonts w:ascii="Times New Roman" w:hAnsi="Times New Roman"/>
          <w:i w:val="0"/>
        </w:rPr>
        <w:t xml:space="preserve"> Folder in the system as part of </w:t>
      </w:r>
      <w:r w:rsidRPr="00CA474C">
        <w:rPr>
          <w:rFonts w:ascii="Times New Roman" w:hAnsi="Times New Roman"/>
          <w:b/>
          <w:bCs w:val="0"/>
          <w:i w:val="0"/>
        </w:rPr>
        <w:t>Technical Bid.</w:t>
      </w:r>
    </w:p>
    <w:p w:rsidR="000E0311" w:rsidRPr="00CA474C" w:rsidRDefault="000E0311" w:rsidP="000E0311">
      <w:pPr>
        <w:pStyle w:val="BodyText"/>
        <w:ind w:left="360"/>
        <w:rPr>
          <w:rFonts w:ascii="Times New Roman" w:hAnsi="Times New Roman"/>
          <w:i w:val="0"/>
        </w:rPr>
      </w:pPr>
    </w:p>
    <w:p w:rsidR="000E0311" w:rsidRPr="00CA474C" w:rsidRDefault="000E0311" w:rsidP="000E0311">
      <w:pPr>
        <w:pStyle w:val="BodyText"/>
        <w:ind w:left="360"/>
        <w:rPr>
          <w:rFonts w:ascii="Times New Roman" w:hAnsi="Times New Roman"/>
          <w:i w:val="0"/>
        </w:rPr>
      </w:pPr>
      <w:r w:rsidRPr="00CA474C">
        <w:rPr>
          <w:rFonts w:ascii="Times New Roman" w:hAnsi="Times New Roman"/>
          <w:i w:val="0"/>
        </w:rPr>
        <w:t>Bidders will be technically qualified based on providing documentary proof for each of the below eligibility criteria clause along with the Technical Bid</w:t>
      </w:r>
    </w:p>
    <w:p w:rsidR="002D3120" w:rsidRPr="00CA474C" w:rsidRDefault="002D3120" w:rsidP="000E0311">
      <w:pPr>
        <w:pStyle w:val="BodyText"/>
        <w:ind w:left="360"/>
        <w:rPr>
          <w:rFonts w:ascii="Times New Roman" w:hAnsi="Times New Roman"/>
          <w:i w:val="0"/>
        </w:rPr>
      </w:pPr>
    </w:p>
    <w:p w:rsidR="0088692F" w:rsidRDefault="0088692F" w:rsidP="0088692F">
      <w:bookmarkStart w:id="6" w:name="_toc194"/>
      <w:bookmarkEnd w:id="6"/>
      <w:r>
        <w:t xml:space="preserve">     </w:t>
      </w:r>
      <w:r w:rsidR="000E0311" w:rsidRPr="004704E8">
        <w:t>The Bidder should have the f</w:t>
      </w:r>
      <w:r w:rsidR="002D3120" w:rsidRPr="004704E8">
        <w:t xml:space="preserve">ollowing minimum qualifications for </w:t>
      </w:r>
      <w:r w:rsidR="004704E8" w:rsidRPr="004704E8">
        <w:t>setting up of DR</w:t>
      </w:r>
      <w:r w:rsidR="004704E8">
        <w:t xml:space="preserve"> faci</w:t>
      </w:r>
      <w:r w:rsidR="004704E8" w:rsidRPr="004704E8">
        <w:t>lity for</w:t>
      </w:r>
    </w:p>
    <w:p w:rsidR="004704E8" w:rsidRPr="004704E8" w:rsidRDefault="0088692F" w:rsidP="0088692F">
      <w:r>
        <w:t xml:space="preserve">   </w:t>
      </w:r>
      <w:r w:rsidR="004704E8" w:rsidRPr="004704E8">
        <w:t xml:space="preserve"> </w:t>
      </w:r>
      <w:r>
        <w:t xml:space="preserve"> </w:t>
      </w:r>
      <w:r w:rsidR="004704E8" w:rsidRPr="004704E8">
        <w:t>non SAP applications from BEML DC to Mysore DR.</w:t>
      </w:r>
    </w:p>
    <w:p w:rsidR="00467A46" w:rsidRDefault="00467A46" w:rsidP="00CA5571">
      <w:pPr>
        <w:ind w:left="360"/>
        <w:jc w:val="both"/>
      </w:pPr>
    </w:p>
    <w:p w:rsidR="00467A46" w:rsidRDefault="00467A46" w:rsidP="00467A46">
      <w:pPr>
        <w:pStyle w:val="Header"/>
        <w:ind w:left="284" w:hanging="11"/>
        <w:jc w:val="both"/>
        <w:rPr>
          <w:b/>
        </w:rPr>
      </w:pPr>
      <w:r w:rsidRPr="00A370DA">
        <w:rPr>
          <w:b/>
        </w:rPr>
        <w:t xml:space="preserve">Ref. No. 1 to </w:t>
      </w:r>
      <w:r w:rsidR="000E3162">
        <w:rPr>
          <w:b/>
        </w:rPr>
        <w:t>7</w:t>
      </w:r>
      <w:r w:rsidRPr="00A370DA">
        <w:rPr>
          <w:b/>
        </w:rPr>
        <w:t xml:space="preserve"> are mandatory terms. If bidder is not complying for these clauses or not uploaded required documents, their bid will be rejected straight way. </w:t>
      </w:r>
    </w:p>
    <w:p w:rsidR="000E3162" w:rsidRDefault="000E3162" w:rsidP="00467A46">
      <w:pPr>
        <w:pStyle w:val="Header"/>
        <w:ind w:left="284" w:hanging="11"/>
        <w:jc w:val="both"/>
        <w:rPr>
          <w:b/>
        </w:rPr>
      </w:pPr>
    </w:p>
    <w:p w:rsidR="000E3162" w:rsidRPr="00A370DA" w:rsidRDefault="000E3162" w:rsidP="000E3162">
      <w:pPr>
        <w:ind w:left="284"/>
        <w:jc w:val="both"/>
        <w:rPr>
          <w:b/>
        </w:rPr>
      </w:pPr>
      <w:r w:rsidRPr="00AE0A09">
        <w:rPr>
          <w:b/>
        </w:rPr>
        <w:t xml:space="preserve">However details for remaining non mandatory clauses (Sl no. </w:t>
      </w:r>
      <w:r>
        <w:rPr>
          <w:b/>
        </w:rPr>
        <w:t>8</w:t>
      </w:r>
      <w:r w:rsidRPr="00AE0A09">
        <w:rPr>
          <w:b/>
        </w:rPr>
        <w:t xml:space="preserve"> to 11) also to be uploaded. In case any document / clarification required for these non-mandatory clauses the same shall be asked from the bidders.</w:t>
      </w:r>
    </w:p>
    <w:p w:rsidR="00071D11" w:rsidRPr="00CA474C" w:rsidRDefault="00071D11" w:rsidP="000E0311">
      <w:pPr>
        <w:ind w:left="360"/>
        <w:jc w:val="both"/>
      </w:pPr>
    </w:p>
    <w:tbl>
      <w:tblPr>
        <w:tblW w:w="8647" w:type="dxa"/>
        <w:tblInd w:w="817" w:type="dxa"/>
        <w:tblLayout w:type="fixed"/>
        <w:tblLook w:val="0000"/>
      </w:tblPr>
      <w:tblGrid>
        <w:gridCol w:w="821"/>
        <w:gridCol w:w="4284"/>
        <w:gridCol w:w="3542"/>
      </w:tblGrid>
      <w:tr w:rsidR="000E0311" w:rsidRPr="00CA474C" w:rsidTr="005E2730">
        <w:trPr>
          <w:tblHeader/>
        </w:trPr>
        <w:tc>
          <w:tcPr>
            <w:tcW w:w="821" w:type="dxa"/>
            <w:tcBorders>
              <w:top w:val="single" w:sz="4" w:space="0" w:color="000000"/>
              <w:left w:val="single" w:sz="4" w:space="0" w:color="000000"/>
              <w:bottom w:val="single" w:sz="4" w:space="0" w:color="000000"/>
            </w:tcBorders>
          </w:tcPr>
          <w:p w:rsidR="000E0311" w:rsidRPr="00CA474C" w:rsidRDefault="0088692F" w:rsidP="005E2730">
            <w:pPr>
              <w:snapToGrid w:val="0"/>
              <w:ind w:left="-7"/>
              <w:jc w:val="center"/>
              <w:rPr>
                <w:b/>
                <w:bCs/>
              </w:rPr>
            </w:pPr>
            <w:r>
              <w:rPr>
                <w:b/>
                <w:bCs/>
              </w:rPr>
              <w:t>SL</w:t>
            </w:r>
            <w:r w:rsidR="000E0311" w:rsidRPr="00CA474C">
              <w:rPr>
                <w:b/>
                <w:bCs/>
              </w:rPr>
              <w:t xml:space="preserve"> No.</w:t>
            </w:r>
          </w:p>
        </w:tc>
        <w:tc>
          <w:tcPr>
            <w:tcW w:w="4284" w:type="dxa"/>
            <w:tcBorders>
              <w:top w:val="single" w:sz="4" w:space="0" w:color="000000"/>
              <w:left w:val="single" w:sz="4" w:space="0" w:color="000000"/>
              <w:bottom w:val="single" w:sz="4" w:space="0" w:color="000000"/>
            </w:tcBorders>
          </w:tcPr>
          <w:p w:rsidR="000E0311" w:rsidRPr="00CA474C" w:rsidRDefault="000E0311" w:rsidP="00084AB3">
            <w:pPr>
              <w:snapToGrid w:val="0"/>
              <w:ind w:left="63"/>
              <w:rPr>
                <w:b/>
              </w:rPr>
            </w:pPr>
            <w:r w:rsidRPr="00CA474C">
              <w:rPr>
                <w:b/>
              </w:rPr>
              <w:t>Particulars</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0E0311">
            <w:pPr>
              <w:snapToGrid w:val="0"/>
              <w:ind w:left="360"/>
              <w:jc w:val="center"/>
              <w:rPr>
                <w:b/>
                <w:bCs/>
              </w:rPr>
            </w:pPr>
            <w:r w:rsidRPr="00CA474C">
              <w:rPr>
                <w:b/>
                <w:bCs/>
              </w:rPr>
              <w:t>Details to be uploaded by Service Provider</w:t>
            </w:r>
          </w:p>
        </w:tc>
      </w:tr>
      <w:tr w:rsidR="0088692F" w:rsidRPr="00CA474C" w:rsidTr="0088692F">
        <w:trPr>
          <w:tblHeader/>
        </w:trPr>
        <w:tc>
          <w:tcPr>
            <w:tcW w:w="8647" w:type="dxa"/>
            <w:gridSpan w:val="3"/>
            <w:tcBorders>
              <w:top w:val="single" w:sz="4" w:space="0" w:color="000000"/>
              <w:left w:val="single" w:sz="4" w:space="0" w:color="000000"/>
              <w:bottom w:val="single" w:sz="4" w:space="0" w:color="000000"/>
              <w:right w:val="single" w:sz="4" w:space="0" w:color="000000"/>
            </w:tcBorders>
          </w:tcPr>
          <w:p w:rsidR="0088692F" w:rsidRPr="00721BFA" w:rsidRDefault="0088692F" w:rsidP="00721BFA">
            <w:pPr>
              <w:ind w:left="32" w:right="-138"/>
              <w:jc w:val="center"/>
              <w:rPr>
                <w:b/>
                <w:color w:val="000000"/>
              </w:rPr>
            </w:pPr>
            <w:r w:rsidRPr="00721BFA">
              <w:rPr>
                <w:b/>
                <w:bCs/>
              </w:rPr>
              <w:t xml:space="preserve">MANDATORY CLAUSE (SLNO </w:t>
            </w:r>
            <w:r w:rsidR="00721BFA" w:rsidRPr="00721BFA">
              <w:rPr>
                <w:b/>
                <w:bCs/>
              </w:rPr>
              <w:t>1 TO 6)</w:t>
            </w:r>
          </w:p>
        </w:tc>
      </w:tr>
      <w:tr w:rsidR="00CE7F06" w:rsidRPr="00CA474C" w:rsidTr="00CE7F06">
        <w:trPr>
          <w:trHeight w:val="986"/>
          <w:tblHeader/>
        </w:trPr>
        <w:tc>
          <w:tcPr>
            <w:tcW w:w="821" w:type="dxa"/>
            <w:tcBorders>
              <w:top w:val="single" w:sz="4" w:space="0" w:color="000000"/>
              <w:left w:val="single" w:sz="4" w:space="0" w:color="000000"/>
              <w:bottom w:val="single" w:sz="4" w:space="0" w:color="000000"/>
            </w:tcBorders>
          </w:tcPr>
          <w:p w:rsidR="00CE7F06" w:rsidRPr="00CA474C" w:rsidRDefault="0088692F" w:rsidP="005E2730">
            <w:pPr>
              <w:snapToGrid w:val="0"/>
              <w:ind w:left="360"/>
              <w:jc w:val="center"/>
              <w:rPr>
                <w:b/>
                <w:bCs/>
              </w:rPr>
            </w:pPr>
            <w:r>
              <w:rPr>
                <w:b/>
                <w:bCs/>
              </w:rPr>
              <w:t>1</w:t>
            </w:r>
          </w:p>
        </w:tc>
        <w:tc>
          <w:tcPr>
            <w:tcW w:w="4284" w:type="dxa"/>
            <w:tcBorders>
              <w:top w:val="single" w:sz="4" w:space="0" w:color="000000"/>
              <w:left w:val="single" w:sz="4" w:space="0" w:color="000000"/>
              <w:bottom w:val="single" w:sz="4" w:space="0" w:color="000000"/>
            </w:tcBorders>
          </w:tcPr>
          <w:p w:rsidR="00CE7F06" w:rsidRPr="008218BC" w:rsidRDefault="00C53195" w:rsidP="006148CD">
            <w:pPr>
              <w:suppressAutoHyphens w:val="0"/>
              <w:jc w:val="both"/>
              <w:rPr>
                <w:color w:val="000000"/>
              </w:rPr>
            </w:pPr>
            <w:r>
              <w:rPr>
                <w:rFonts w:ascii="Calibri" w:hAnsi="Calibri" w:cs="Calibri"/>
                <w:color w:val="000000"/>
              </w:rPr>
              <w:t xml:space="preserve">The bidder and its associated group companies delivering the IT Services must have ISO 27001 </w:t>
            </w:r>
            <w:r w:rsidR="008A6A17">
              <w:rPr>
                <w:rFonts w:ascii="Calibri" w:hAnsi="Calibri" w:cs="Calibri"/>
                <w:color w:val="000000"/>
              </w:rPr>
              <w:t xml:space="preserve">/ </w:t>
            </w:r>
            <w:r>
              <w:rPr>
                <w:rFonts w:ascii="Calibri" w:hAnsi="Calibri" w:cs="Calibri"/>
                <w:color w:val="000000"/>
              </w:rPr>
              <w:t xml:space="preserve">ISO 9001 </w:t>
            </w:r>
            <w:r w:rsidR="008A6A17">
              <w:rPr>
                <w:rFonts w:ascii="Calibri" w:hAnsi="Calibri" w:cs="Calibri"/>
                <w:color w:val="000000"/>
              </w:rPr>
              <w:t xml:space="preserve">or any equivalent ISO </w:t>
            </w:r>
            <w:r>
              <w:rPr>
                <w:rFonts w:ascii="Calibri" w:hAnsi="Calibri" w:cs="Calibri"/>
                <w:color w:val="000000"/>
              </w:rPr>
              <w:t>Certificate</w:t>
            </w:r>
          </w:p>
        </w:tc>
        <w:tc>
          <w:tcPr>
            <w:tcW w:w="3542" w:type="dxa"/>
            <w:tcBorders>
              <w:top w:val="single" w:sz="4" w:space="0" w:color="000000"/>
              <w:left w:val="single" w:sz="4" w:space="0" w:color="000000"/>
              <w:bottom w:val="single" w:sz="4" w:space="0" w:color="000000"/>
              <w:right w:val="single" w:sz="4" w:space="0" w:color="000000"/>
            </w:tcBorders>
          </w:tcPr>
          <w:p w:rsidR="00CE7F06" w:rsidRPr="008218BC" w:rsidRDefault="008218BC" w:rsidP="006148CD">
            <w:pPr>
              <w:snapToGrid w:val="0"/>
              <w:ind w:left="63"/>
              <w:jc w:val="both"/>
              <w:rPr>
                <w:color w:val="000000"/>
              </w:rPr>
            </w:pPr>
            <w:r>
              <w:rPr>
                <w:color w:val="000000"/>
              </w:rPr>
              <w:t>Please upload the required Document</w:t>
            </w:r>
          </w:p>
        </w:tc>
      </w:tr>
      <w:tr w:rsidR="00CD1214" w:rsidRPr="00CA474C" w:rsidTr="00CE7F06">
        <w:trPr>
          <w:trHeight w:val="986"/>
          <w:tblHeader/>
        </w:trPr>
        <w:tc>
          <w:tcPr>
            <w:tcW w:w="821" w:type="dxa"/>
            <w:tcBorders>
              <w:top w:val="single" w:sz="4" w:space="0" w:color="000000"/>
              <w:left w:val="single" w:sz="4" w:space="0" w:color="000000"/>
              <w:bottom w:val="single" w:sz="4" w:space="0" w:color="000000"/>
            </w:tcBorders>
          </w:tcPr>
          <w:p w:rsidR="00CD1214" w:rsidRDefault="0088692F" w:rsidP="005E2730">
            <w:pPr>
              <w:snapToGrid w:val="0"/>
              <w:ind w:left="360"/>
              <w:jc w:val="center"/>
              <w:rPr>
                <w:b/>
                <w:bCs/>
              </w:rPr>
            </w:pPr>
            <w:r>
              <w:rPr>
                <w:b/>
                <w:bCs/>
              </w:rPr>
              <w:lastRenderedPageBreak/>
              <w:t>2</w:t>
            </w:r>
          </w:p>
        </w:tc>
        <w:tc>
          <w:tcPr>
            <w:tcW w:w="4284" w:type="dxa"/>
            <w:tcBorders>
              <w:top w:val="single" w:sz="4" w:space="0" w:color="000000"/>
              <w:left w:val="single" w:sz="4" w:space="0" w:color="000000"/>
              <w:bottom w:val="single" w:sz="4" w:space="0" w:color="000000"/>
            </w:tcBorders>
          </w:tcPr>
          <w:p w:rsidR="00CD1214" w:rsidRDefault="0084637D" w:rsidP="006D27B4">
            <w:pPr>
              <w:suppressAutoHyphens w:val="0"/>
              <w:jc w:val="both"/>
              <w:rPr>
                <w:rFonts w:ascii="Calibri" w:hAnsi="Calibri" w:cs="Calibri"/>
                <w:color w:val="000000"/>
              </w:rPr>
            </w:pPr>
            <w:r>
              <w:rPr>
                <w:rFonts w:ascii="Calibri" w:hAnsi="Calibri" w:cs="Calibri"/>
                <w:color w:val="000000"/>
              </w:rPr>
              <w:t xml:space="preserve">The bidder should have their  Remote Operations Support Centre in India with 24x7x4 toll free access. </w:t>
            </w:r>
            <w:r w:rsidR="00B452C5" w:rsidRPr="00B452C5">
              <w:rPr>
                <w:rFonts w:ascii="Calibri" w:hAnsi="Calibri" w:cs="Calibri"/>
                <w:color w:val="000000"/>
              </w:rPr>
              <w:t>The Remote Support Centre should be manned by the officials having ITIL v3 certification</w:t>
            </w:r>
            <w:r w:rsidR="005155CE">
              <w:rPr>
                <w:rFonts w:ascii="Calibri" w:hAnsi="Calibri" w:cs="Calibri"/>
                <w:color w:val="000000"/>
              </w:rPr>
              <w:t xml:space="preserve"> or equivalent</w:t>
            </w:r>
            <w:r w:rsidR="00B452C5" w:rsidRPr="00B452C5">
              <w:rPr>
                <w:rFonts w:ascii="Calibri" w:hAnsi="Calibri" w:cs="Calibri"/>
                <w:color w:val="000000"/>
              </w:rPr>
              <w:t xml:space="preserve">.  </w:t>
            </w:r>
          </w:p>
        </w:tc>
        <w:tc>
          <w:tcPr>
            <w:tcW w:w="3542" w:type="dxa"/>
            <w:tcBorders>
              <w:top w:val="single" w:sz="4" w:space="0" w:color="000000"/>
              <w:left w:val="single" w:sz="4" w:space="0" w:color="000000"/>
              <w:bottom w:val="single" w:sz="4" w:space="0" w:color="000000"/>
              <w:right w:val="single" w:sz="4" w:space="0" w:color="000000"/>
            </w:tcBorders>
          </w:tcPr>
          <w:p w:rsidR="00CD1214" w:rsidRDefault="004E3F3D" w:rsidP="006148CD">
            <w:pPr>
              <w:snapToGrid w:val="0"/>
              <w:ind w:left="63"/>
              <w:jc w:val="both"/>
              <w:rPr>
                <w:color w:val="000000"/>
              </w:rPr>
            </w:pPr>
            <w:r>
              <w:rPr>
                <w:color w:val="000000"/>
              </w:rPr>
              <w:t>Bidder to upload the required document.</w:t>
            </w:r>
            <w:r w:rsidR="00B452C5">
              <w:t xml:space="preserve"> </w:t>
            </w:r>
            <w:r w:rsidR="00B452C5" w:rsidRPr="00B452C5">
              <w:rPr>
                <w:color w:val="000000"/>
              </w:rPr>
              <w:t>Self-Declaration with</w:t>
            </w:r>
            <w:r w:rsidR="007754A9">
              <w:rPr>
                <w:color w:val="000000"/>
              </w:rPr>
              <w:t xml:space="preserve"> copy of valid ITIL certificate/ or equivalent</w:t>
            </w:r>
            <w:r w:rsidR="007754A9" w:rsidRPr="00B452C5">
              <w:rPr>
                <w:color w:val="000000"/>
              </w:rPr>
              <w:t xml:space="preserve"> </w:t>
            </w:r>
            <w:r w:rsidR="00B452C5" w:rsidRPr="00B452C5">
              <w:rPr>
                <w:color w:val="000000"/>
              </w:rPr>
              <w:t>of engineers</w:t>
            </w:r>
            <w:r w:rsidR="005155CE">
              <w:rPr>
                <w:color w:val="000000"/>
              </w:rPr>
              <w:t xml:space="preserve"> </w:t>
            </w:r>
          </w:p>
        </w:tc>
      </w:tr>
      <w:tr w:rsidR="000E0311" w:rsidRPr="00CA474C" w:rsidTr="005E2730">
        <w:trPr>
          <w:trHeight w:val="1502"/>
          <w:tblHeader/>
        </w:trPr>
        <w:tc>
          <w:tcPr>
            <w:tcW w:w="821" w:type="dxa"/>
            <w:tcBorders>
              <w:top w:val="single" w:sz="4" w:space="0" w:color="000000"/>
              <w:left w:val="single" w:sz="4" w:space="0" w:color="000000"/>
              <w:bottom w:val="single" w:sz="4" w:space="0" w:color="000000"/>
            </w:tcBorders>
          </w:tcPr>
          <w:p w:rsidR="000E0311" w:rsidRPr="00CA474C" w:rsidRDefault="0088692F" w:rsidP="005E2730">
            <w:pPr>
              <w:snapToGrid w:val="0"/>
              <w:ind w:left="360"/>
              <w:jc w:val="center"/>
              <w:rPr>
                <w:b/>
                <w:bCs/>
              </w:rPr>
            </w:pPr>
            <w:r>
              <w:rPr>
                <w:b/>
                <w:bCs/>
              </w:rPr>
              <w:t>3</w:t>
            </w:r>
          </w:p>
        </w:tc>
        <w:tc>
          <w:tcPr>
            <w:tcW w:w="4284" w:type="dxa"/>
            <w:tcBorders>
              <w:top w:val="single" w:sz="4" w:space="0" w:color="000000"/>
              <w:left w:val="single" w:sz="4" w:space="0" w:color="000000"/>
              <w:bottom w:val="single" w:sz="4" w:space="0" w:color="000000"/>
            </w:tcBorders>
          </w:tcPr>
          <w:p w:rsidR="000E0311" w:rsidRPr="00CA474C" w:rsidRDefault="000E0311" w:rsidP="0032723D">
            <w:pPr>
              <w:ind w:left="63"/>
              <w:jc w:val="both"/>
            </w:pPr>
            <w:r w:rsidRPr="00CA474C">
              <w:t>Average annual financial turnover during the last three years, ending 31</w:t>
            </w:r>
            <w:r w:rsidRPr="00CA474C">
              <w:rPr>
                <w:vertAlign w:val="superscript"/>
              </w:rPr>
              <w:t>st</w:t>
            </w:r>
            <w:r w:rsidRPr="00CA474C">
              <w:t xml:space="preserve"> March of the previous financial year </w:t>
            </w:r>
            <w:r w:rsidR="00683C22" w:rsidRPr="00CA474C">
              <w:t>(i.e.</w:t>
            </w:r>
            <w:r w:rsidR="00E07F5C">
              <w:t>2016-17</w:t>
            </w:r>
            <w:r w:rsidR="000F2CCA">
              <w:t xml:space="preserve">  ,</w:t>
            </w:r>
            <w:r w:rsidR="00E07F5C">
              <w:t>2017-18</w:t>
            </w:r>
            <w:r w:rsidR="000F2CCA">
              <w:t>&amp; 201</w:t>
            </w:r>
            <w:r w:rsidR="00E07F5C">
              <w:t>8</w:t>
            </w:r>
            <w:r w:rsidR="000F2CCA">
              <w:t>-</w:t>
            </w:r>
            <w:r w:rsidR="00E07F5C">
              <w:t>19</w:t>
            </w:r>
            <w:r w:rsidR="00683C22" w:rsidRPr="00CA474C">
              <w:t xml:space="preserve">)   </w:t>
            </w:r>
            <w:r w:rsidRPr="00CA474C">
              <w:t xml:space="preserve">should be </w:t>
            </w:r>
            <w:r w:rsidR="00446B9C" w:rsidRPr="00CA474C">
              <w:t xml:space="preserve">minimum </w:t>
            </w:r>
            <w:r w:rsidRPr="00CA474C">
              <w:rPr>
                <w:b/>
                <w:bCs/>
              </w:rPr>
              <w:t>Rs</w:t>
            </w:r>
            <w:r w:rsidR="0032723D">
              <w:rPr>
                <w:b/>
                <w:bCs/>
              </w:rPr>
              <w:t>. 21.60</w:t>
            </w:r>
            <w:r w:rsidRPr="00CA474C">
              <w:rPr>
                <w:b/>
                <w:bCs/>
              </w:rPr>
              <w:t xml:space="preserve"> Lakhs</w:t>
            </w:r>
          </w:p>
        </w:tc>
        <w:tc>
          <w:tcPr>
            <w:tcW w:w="3542" w:type="dxa"/>
            <w:tcBorders>
              <w:top w:val="single" w:sz="4" w:space="0" w:color="000000"/>
              <w:left w:val="single" w:sz="4" w:space="0" w:color="000000"/>
              <w:bottom w:val="single" w:sz="4" w:space="0" w:color="000000"/>
              <w:right w:val="single" w:sz="4" w:space="0" w:color="000000"/>
            </w:tcBorders>
          </w:tcPr>
          <w:p w:rsidR="00E07F5C" w:rsidRDefault="00E07F5C" w:rsidP="00A501FD">
            <w:pPr>
              <w:snapToGrid w:val="0"/>
              <w:ind w:left="32"/>
              <w:jc w:val="both"/>
            </w:pPr>
            <w:r>
              <w:t xml:space="preserve">2016-17 </w:t>
            </w:r>
            <w:r w:rsidRPr="00CA474C">
              <w:t>Rs.</w:t>
            </w:r>
          </w:p>
          <w:p w:rsidR="000E0311" w:rsidRPr="00CA474C" w:rsidRDefault="003E0A8A" w:rsidP="00A501FD">
            <w:pPr>
              <w:snapToGrid w:val="0"/>
              <w:ind w:left="32"/>
              <w:jc w:val="both"/>
            </w:pPr>
            <w:r>
              <w:t>2017-18</w:t>
            </w:r>
            <w:r w:rsidR="000E0311" w:rsidRPr="00CA474C">
              <w:t>Rs.</w:t>
            </w:r>
          </w:p>
          <w:p w:rsidR="000E0311" w:rsidRPr="00CA474C" w:rsidRDefault="003E0A8A" w:rsidP="00A501FD">
            <w:pPr>
              <w:snapToGrid w:val="0"/>
              <w:ind w:left="32"/>
              <w:jc w:val="both"/>
            </w:pPr>
            <w:r>
              <w:t>2018-19</w:t>
            </w:r>
            <w:r w:rsidR="000E0311" w:rsidRPr="00CA474C">
              <w:t>Rs.</w:t>
            </w:r>
          </w:p>
          <w:p w:rsidR="000E0311" w:rsidRPr="00CA474C" w:rsidRDefault="004C3CBF" w:rsidP="004C3CBF">
            <w:pPr>
              <w:snapToGrid w:val="0"/>
              <w:ind w:left="32"/>
              <w:jc w:val="both"/>
            </w:pPr>
            <w:r>
              <w:rPr>
                <w:sz w:val="23"/>
                <w:szCs w:val="23"/>
              </w:rPr>
              <w:t xml:space="preserve">Audited copies of Profit &amp; Loss account balance sheet for previous three financial years </w:t>
            </w:r>
            <w:r w:rsidRPr="00CA474C">
              <w:t xml:space="preserve">duly certified by  the auditors shall be uploaded in the </w:t>
            </w:r>
            <w:r>
              <w:t>c-</w:t>
            </w:r>
            <w:r w:rsidRPr="00CA474C">
              <w:t xml:space="preserve"> folder</w:t>
            </w:r>
            <w:r>
              <w:t>.</w:t>
            </w:r>
          </w:p>
        </w:tc>
      </w:tr>
      <w:tr w:rsidR="000E0311" w:rsidRPr="00CA474C" w:rsidTr="005E2730">
        <w:trPr>
          <w:trHeight w:val="1502"/>
          <w:tblHeader/>
        </w:trPr>
        <w:tc>
          <w:tcPr>
            <w:tcW w:w="821" w:type="dxa"/>
            <w:tcBorders>
              <w:top w:val="single" w:sz="4" w:space="0" w:color="000000"/>
              <w:left w:val="single" w:sz="4" w:space="0" w:color="000000"/>
              <w:bottom w:val="single" w:sz="4" w:space="0" w:color="000000"/>
            </w:tcBorders>
          </w:tcPr>
          <w:p w:rsidR="000E0311" w:rsidRPr="00CA474C" w:rsidRDefault="0088692F" w:rsidP="005E2730">
            <w:pPr>
              <w:snapToGrid w:val="0"/>
              <w:ind w:left="360"/>
              <w:jc w:val="center"/>
              <w:rPr>
                <w:b/>
                <w:bCs/>
              </w:rPr>
            </w:pPr>
            <w:r>
              <w:rPr>
                <w:b/>
                <w:bCs/>
              </w:rPr>
              <w:t>4</w:t>
            </w:r>
          </w:p>
        </w:tc>
        <w:tc>
          <w:tcPr>
            <w:tcW w:w="4284" w:type="dxa"/>
            <w:tcBorders>
              <w:top w:val="single" w:sz="4" w:space="0" w:color="000000"/>
              <w:left w:val="single" w:sz="4" w:space="0" w:color="000000"/>
              <w:bottom w:val="single" w:sz="4" w:space="0" w:color="000000"/>
            </w:tcBorders>
          </w:tcPr>
          <w:p w:rsidR="00235EC0" w:rsidRPr="00CA474C" w:rsidRDefault="00235EC0" w:rsidP="00235EC0">
            <w:pPr>
              <w:jc w:val="both"/>
            </w:pPr>
            <w:r w:rsidRPr="00CA474C">
              <w:t xml:space="preserve">Experience of having successfully completed similar works </w:t>
            </w:r>
            <w:r w:rsidRPr="00870E42">
              <w:rPr>
                <w:b/>
              </w:rPr>
              <w:t>(</w:t>
            </w:r>
            <w:r w:rsidR="004C3CBF" w:rsidRPr="00870E42">
              <w:t>supply &amp; installation of</w:t>
            </w:r>
            <w:r w:rsidR="003E50C2" w:rsidRPr="00870E42">
              <w:t xml:space="preserve"> Backup Software / Replication / </w:t>
            </w:r>
            <w:r w:rsidR="00B55A24" w:rsidRPr="00870E42">
              <w:t>Migration/ DR tools</w:t>
            </w:r>
            <w:r w:rsidRPr="00870E42">
              <w:rPr>
                <w:b/>
              </w:rPr>
              <w:t>)</w:t>
            </w:r>
            <w:bookmarkStart w:id="7" w:name="_GoBack"/>
            <w:bookmarkEnd w:id="7"/>
            <w:r w:rsidRPr="00CA474C">
              <w:t xml:space="preserve"> during last </w:t>
            </w:r>
            <w:r w:rsidR="004704E8">
              <w:t>3</w:t>
            </w:r>
            <w:r w:rsidRPr="00CA474C">
              <w:t xml:space="preserve"> years ending last day of month previous to the one in which tenders are invited should be either of the following:</w:t>
            </w:r>
          </w:p>
          <w:p w:rsidR="00235EC0" w:rsidRPr="00CA474C" w:rsidRDefault="00235EC0" w:rsidP="008A57DE">
            <w:pPr>
              <w:jc w:val="both"/>
            </w:pPr>
          </w:p>
          <w:p w:rsidR="00071D11" w:rsidRPr="00CA474C" w:rsidRDefault="00071D11" w:rsidP="00071D11">
            <w:pPr>
              <w:jc w:val="both"/>
            </w:pPr>
            <w:r w:rsidRPr="00CA474C">
              <w:t xml:space="preserve">a. Three similar completed works </w:t>
            </w:r>
            <w:r w:rsidR="00A501FD" w:rsidRPr="00177ECF">
              <w:rPr>
                <w:lang w:eastAsia="en-IN"/>
              </w:rPr>
              <w:t xml:space="preserve">each </w:t>
            </w:r>
            <w:r w:rsidRPr="00CA474C">
              <w:t xml:space="preserve">costing not less than </w:t>
            </w:r>
            <w:r w:rsidR="000264CC">
              <w:rPr>
                <w:b/>
                <w:bCs/>
              </w:rPr>
              <w:t>Rs.</w:t>
            </w:r>
            <w:r w:rsidR="006148CD">
              <w:rPr>
                <w:b/>
                <w:bCs/>
              </w:rPr>
              <w:t xml:space="preserve"> </w:t>
            </w:r>
            <w:r w:rsidR="0032723D">
              <w:rPr>
                <w:b/>
                <w:bCs/>
              </w:rPr>
              <w:t>28.80</w:t>
            </w:r>
            <w:r w:rsidRPr="00CA474C">
              <w:rPr>
                <w:b/>
                <w:bCs/>
              </w:rPr>
              <w:t>Lakhs</w:t>
            </w:r>
          </w:p>
          <w:p w:rsidR="00071D11" w:rsidRPr="00CA474C" w:rsidRDefault="00071D11" w:rsidP="00071D11">
            <w:pPr>
              <w:jc w:val="both"/>
            </w:pPr>
            <w:r w:rsidRPr="00CA474C">
              <w:t xml:space="preserve">                                      Or</w:t>
            </w:r>
          </w:p>
          <w:p w:rsidR="00071D11" w:rsidRPr="00CA474C" w:rsidRDefault="00071D11" w:rsidP="00071D11">
            <w:pPr>
              <w:jc w:val="both"/>
            </w:pPr>
            <w:r w:rsidRPr="00CA474C">
              <w:t xml:space="preserve">b. Two similar completed works </w:t>
            </w:r>
            <w:r w:rsidR="00A501FD" w:rsidRPr="00177ECF">
              <w:rPr>
                <w:lang w:eastAsia="en-IN"/>
              </w:rPr>
              <w:t xml:space="preserve">each </w:t>
            </w:r>
            <w:r w:rsidRPr="00CA474C">
              <w:t xml:space="preserve">costing not less than </w:t>
            </w:r>
            <w:r w:rsidR="000264CC">
              <w:rPr>
                <w:b/>
                <w:bCs/>
              </w:rPr>
              <w:t>Rs.</w:t>
            </w:r>
            <w:r w:rsidR="006148CD">
              <w:rPr>
                <w:b/>
                <w:bCs/>
              </w:rPr>
              <w:t xml:space="preserve"> </w:t>
            </w:r>
            <w:r w:rsidR="0032723D">
              <w:rPr>
                <w:b/>
                <w:bCs/>
              </w:rPr>
              <w:t xml:space="preserve">36 </w:t>
            </w:r>
            <w:r w:rsidRPr="00CA474C">
              <w:rPr>
                <w:b/>
                <w:bCs/>
              </w:rPr>
              <w:t>Lakhs</w:t>
            </w:r>
          </w:p>
          <w:p w:rsidR="00071D11" w:rsidRPr="00CA474C" w:rsidRDefault="00071D11" w:rsidP="00071D11">
            <w:pPr>
              <w:jc w:val="both"/>
            </w:pPr>
            <w:r w:rsidRPr="00CA474C">
              <w:t xml:space="preserve">                                      Or</w:t>
            </w:r>
          </w:p>
          <w:p w:rsidR="006003A3" w:rsidRPr="00CA474C" w:rsidRDefault="00071D11" w:rsidP="0032723D">
            <w:pPr>
              <w:jc w:val="both"/>
            </w:pPr>
            <w:r w:rsidRPr="00CA474C">
              <w:t xml:space="preserve">c. One similar completed works </w:t>
            </w:r>
            <w:r w:rsidR="00A501FD" w:rsidRPr="00177ECF">
              <w:rPr>
                <w:lang w:eastAsia="en-IN"/>
              </w:rPr>
              <w:t xml:space="preserve">each </w:t>
            </w:r>
            <w:r w:rsidRPr="00CA474C">
              <w:t xml:space="preserve">costing not less than </w:t>
            </w:r>
            <w:r w:rsidR="000264CC">
              <w:rPr>
                <w:b/>
                <w:bCs/>
              </w:rPr>
              <w:t>Rs.</w:t>
            </w:r>
            <w:r w:rsidR="006148CD">
              <w:rPr>
                <w:b/>
                <w:bCs/>
              </w:rPr>
              <w:t xml:space="preserve"> </w:t>
            </w:r>
            <w:r w:rsidR="0032723D">
              <w:rPr>
                <w:b/>
                <w:bCs/>
              </w:rPr>
              <w:t>57.60</w:t>
            </w:r>
            <w:r w:rsidRPr="00CA474C">
              <w:rPr>
                <w:b/>
                <w:bCs/>
              </w:rPr>
              <w:t>Lakhs</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A501FD">
            <w:pPr>
              <w:snapToGrid w:val="0"/>
              <w:ind w:left="32"/>
              <w:jc w:val="both"/>
            </w:pPr>
            <w:r w:rsidRPr="00CA474C">
              <w:t xml:space="preserve">Documentary proof i.e. </w:t>
            </w:r>
            <w:r w:rsidRPr="00CA474C">
              <w:rPr>
                <w:b/>
              </w:rPr>
              <w:t>Purchase order / Work order</w:t>
            </w:r>
            <w:r w:rsidR="00307F92">
              <w:rPr>
                <w:b/>
              </w:rPr>
              <w:t xml:space="preserve"> </w:t>
            </w:r>
            <w:r w:rsidRPr="00CA474C">
              <w:t xml:space="preserve">clearly indicating the value of the order, shall be uploaded in the </w:t>
            </w:r>
            <w:r w:rsidR="004C3CBF">
              <w:t>c-</w:t>
            </w:r>
            <w:r w:rsidRPr="00CA474C">
              <w:t xml:space="preserve"> folder.</w:t>
            </w:r>
          </w:p>
          <w:p w:rsidR="000E0311" w:rsidRPr="00CA474C" w:rsidRDefault="000E0311" w:rsidP="000E0311">
            <w:pPr>
              <w:snapToGrid w:val="0"/>
              <w:ind w:left="360"/>
            </w:pPr>
          </w:p>
          <w:p w:rsidR="000E0311" w:rsidRPr="00CA474C" w:rsidRDefault="000E0311" w:rsidP="00A501FD">
            <w:pPr>
              <w:pStyle w:val="ListParagraph"/>
              <w:suppressAutoHyphens w:val="0"/>
              <w:spacing w:before="100" w:beforeAutospacing="1" w:after="100" w:afterAutospacing="1"/>
              <w:ind w:left="780"/>
              <w:contextualSpacing/>
              <w:jc w:val="both"/>
            </w:pPr>
          </w:p>
        </w:tc>
      </w:tr>
      <w:tr w:rsidR="005E2730" w:rsidRPr="00CA474C" w:rsidTr="005E2730">
        <w:trPr>
          <w:tblHeader/>
        </w:trPr>
        <w:tc>
          <w:tcPr>
            <w:tcW w:w="821" w:type="dxa"/>
            <w:tcBorders>
              <w:top w:val="single" w:sz="4" w:space="0" w:color="000000"/>
              <w:left w:val="single" w:sz="4" w:space="0" w:color="000000"/>
              <w:bottom w:val="single" w:sz="4" w:space="0" w:color="000000"/>
            </w:tcBorders>
          </w:tcPr>
          <w:p w:rsidR="005E2730" w:rsidRPr="00CA474C" w:rsidRDefault="0088692F" w:rsidP="005E2730">
            <w:pPr>
              <w:pStyle w:val="PlainText"/>
              <w:ind w:left="360"/>
              <w:rPr>
                <w:rFonts w:ascii="Times New Roman" w:hAnsi="Times New Roman"/>
                <w:b/>
                <w:sz w:val="24"/>
                <w:szCs w:val="24"/>
              </w:rPr>
            </w:pPr>
            <w:r>
              <w:rPr>
                <w:rFonts w:ascii="Times New Roman" w:hAnsi="Times New Roman"/>
                <w:b/>
                <w:sz w:val="24"/>
                <w:szCs w:val="24"/>
              </w:rPr>
              <w:t>5</w:t>
            </w:r>
          </w:p>
        </w:tc>
        <w:tc>
          <w:tcPr>
            <w:tcW w:w="4284" w:type="dxa"/>
            <w:tcBorders>
              <w:top w:val="single" w:sz="4" w:space="0" w:color="000000"/>
              <w:left w:val="single" w:sz="4" w:space="0" w:color="000000"/>
              <w:bottom w:val="single" w:sz="4" w:space="0" w:color="000000"/>
            </w:tcBorders>
          </w:tcPr>
          <w:p w:rsidR="005E2730" w:rsidRPr="00CA474C" w:rsidRDefault="002A6454" w:rsidP="00F1120B">
            <w:pPr>
              <w:pStyle w:val="ListParagraph"/>
              <w:ind w:left="0"/>
              <w:jc w:val="both"/>
            </w:pPr>
            <w:r w:rsidRPr="00CA474C">
              <w:t xml:space="preserve">Bidder has to upload the filled </w:t>
            </w:r>
            <w:r w:rsidR="007E3130">
              <w:t xml:space="preserve">&amp; upload the </w:t>
            </w:r>
            <w:r w:rsidR="007E3130" w:rsidRPr="00CA474C">
              <w:rPr>
                <w:b/>
                <w:sz w:val="22"/>
                <w:szCs w:val="22"/>
              </w:rPr>
              <w:t>Specifications</w:t>
            </w:r>
            <w:r w:rsidR="00307F92">
              <w:rPr>
                <w:b/>
                <w:sz w:val="22"/>
                <w:szCs w:val="22"/>
              </w:rPr>
              <w:t xml:space="preserve"> </w:t>
            </w:r>
            <w:r w:rsidR="00B52DA7">
              <w:rPr>
                <w:b/>
                <w:sz w:val="22"/>
                <w:szCs w:val="22"/>
              </w:rPr>
              <w:t xml:space="preserve">for Hardware &amp; Software </w:t>
            </w:r>
            <w:r w:rsidR="00F1120B" w:rsidRPr="00F1120B">
              <w:rPr>
                <w:sz w:val="22"/>
                <w:szCs w:val="22"/>
              </w:rPr>
              <w:t>a</w:t>
            </w:r>
            <w:r w:rsidR="007E3130" w:rsidRPr="007E3130">
              <w:rPr>
                <w:sz w:val="22"/>
                <w:szCs w:val="22"/>
              </w:rPr>
              <w:t xml:space="preserve">s indicated in </w:t>
            </w:r>
            <w:r w:rsidR="007E3130" w:rsidRPr="00A7535E">
              <w:rPr>
                <w:b/>
                <w:sz w:val="22"/>
                <w:szCs w:val="22"/>
              </w:rPr>
              <w:t xml:space="preserve">Annexure - </w:t>
            </w:r>
            <w:r w:rsidR="00F1120B" w:rsidRPr="00A7535E">
              <w:rPr>
                <w:b/>
                <w:sz w:val="22"/>
                <w:szCs w:val="22"/>
              </w:rPr>
              <w:t>B</w:t>
            </w:r>
            <w:r w:rsidR="00CA5571" w:rsidRPr="00A7535E">
              <w:rPr>
                <w:b/>
              </w:rPr>
              <w:t>)</w:t>
            </w:r>
            <w:r w:rsidRPr="00A7535E">
              <w:rPr>
                <w:b/>
              </w:rPr>
              <w:t>.</w:t>
            </w:r>
          </w:p>
        </w:tc>
        <w:tc>
          <w:tcPr>
            <w:tcW w:w="3542" w:type="dxa"/>
            <w:tcBorders>
              <w:top w:val="single" w:sz="4" w:space="0" w:color="000000"/>
              <w:left w:val="single" w:sz="4" w:space="0" w:color="000000"/>
              <w:bottom w:val="single" w:sz="4" w:space="0" w:color="000000"/>
              <w:right w:val="single" w:sz="4" w:space="0" w:color="000000"/>
            </w:tcBorders>
          </w:tcPr>
          <w:p w:rsidR="005E2730" w:rsidRPr="00CA474C" w:rsidRDefault="002A6454" w:rsidP="00F1120B">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 xml:space="preserve">Annexure - </w:t>
            </w:r>
            <w:r w:rsidR="00F1120B">
              <w:rPr>
                <w:rFonts w:ascii="Times New Roman" w:hAnsi="Times New Roman"/>
                <w:b/>
                <w:bCs/>
                <w:color w:val="000000"/>
                <w:sz w:val="24"/>
                <w:szCs w:val="24"/>
              </w:rPr>
              <w:t>B</w:t>
            </w:r>
            <w:r w:rsidRPr="00CA474C">
              <w:rPr>
                <w:rFonts w:ascii="Times New Roman" w:hAnsi="Times New Roman"/>
                <w:sz w:val="24"/>
                <w:szCs w:val="24"/>
              </w:rPr>
              <w:t xml:space="preserve"> in </w:t>
            </w:r>
            <w:r w:rsidR="004C3CBF">
              <w:rPr>
                <w:rFonts w:ascii="Times New Roman" w:hAnsi="Times New Roman"/>
                <w:sz w:val="24"/>
                <w:szCs w:val="24"/>
              </w:rPr>
              <w:t>c-</w:t>
            </w:r>
            <w:r w:rsidRPr="00CA474C">
              <w:rPr>
                <w:rFonts w:ascii="Times New Roman" w:hAnsi="Times New Roman"/>
                <w:sz w:val="24"/>
                <w:szCs w:val="24"/>
              </w:rPr>
              <w:t xml:space="preserve"> folder</w:t>
            </w:r>
          </w:p>
        </w:tc>
      </w:tr>
      <w:tr w:rsidR="000E0311" w:rsidRPr="00CA474C" w:rsidTr="005E2730">
        <w:trPr>
          <w:tblHeader/>
        </w:trPr>
        <w:tc>
          <w:tcPr>
            <w:tcW w:w="821" w:type="dxa"/>
            <w:tcBorders>
              <w:top w:val="single" w:sz="4" w:space="0" w:color="000000"/>
              <w:left w:val="single" w:sz="4" w:space="0" w:color="000000"/>
              <w:bottom w:val="single" w:sz="4" w:space="0" w:color="000000"/>
            </w:tcBorders>
          </w:tcPr>
          <w:p w:rsidR="000E0311" w:rsidRPr="00CA474C" w:rsidRDefault="0088692F" w:rsidP="005E2730">
            <w:pPr>
              <w:pStyle w:val="PlainText"/>
              <w:ind w:left="360"/>
              <w:rPr>
                <w:rFonts w:ascii="Times New Roman" w:hAnsi="Times New Roman"/>
                <w:b/>
                <w:sz w:val="24"/>
                <w:szCs w:val="24"/>
              </w:rPr>
            </w:pPr>
            <w:r>
              <w:rPr>
                <w:rFonts w:ascii="Times New Roman" w:hAnsi="Times New Roman"/>
                <w:b/>
                <w:sz w:val="24"/>
                <w:szCs w:val="24"/>
              </w:rPr>
              <w:t>6</w:t>
            </w:r>
          </w:p>
        </w:tc>
        <w:tc>
          <w:tcPr>
            <w:tcW w:w="4284" w:type="dxa"/>
            <w:tcBorders>
              <w:top w:val="single" w:sz="4" w:space="0" w:color="000000"/>
              <w:left w:val="single" w:sz="4" w:space="0" w:color="000000"/>
              <w:bottom w:val="single" w:sz="4" w:space="0" w:color="000000"/>
            </w:tcBorders>
          </w:tcPr>
          <w:p w:rsidR="000E0311" w:rsidRPr="00CA474C" w:rsidRDefault="000E0311" w:rsidP="00BE3380">
            <w:pPr>
              <w:ind w:left="-18"/>
              <w:jc w:val="both"/>
            </w:pPr>
            <w:r w:rsidRPr="00CA474C">
              <w:t xml:space="preserve">An Undertaking has to be </w:t>
            </w:r>
            <w:r w:rsidR="00BE3380">
              <w:t>uploaded</w:t>
            </w:r>
            <w:r w:rsidRPr="00CA474C">
              <w:t xml:space="preserve"> by the bidders stating that they have read, understood and agreeing to all tender terms and conditions of the tender.</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A501FD">
            <w:pPr>
              <w:pStyle w:val="PlainText"/>
              <w:ind w:left="32"/>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 xml:space="preserve">Annexure – </w:t>
            </w:r>
            <w:r w:rsidR="00F1120B">
              <w:rPr>
                <w:rFonts w:ascii="Times New Roman" w:hAnsi="Times New Roman"/>
                <w:b/>
                <w:sz w:val="24"/>
                <w:szCs w:val="24"/>
              </w:rPr>
              <w:t>C</w:t>
            </w:r>
          </w:p>
          <w:p w:rsidR="000E0311" w:rsidRPr="00CA474C" w:rsidRDefault="000E0311" w:rsidP="000E0311">
            <w:pPr>
              <w:pStyle w:val="PlainText"/>
              <w:ind w:left="360"/>
              <w:jc w:val="both"/>
              <w:rPr>
                <w:rFonts w:ascii="Times New Roman" w:hAnsi="Times New Roman"/>
                <w:b/>
                <w:sz w:val="24"/>
                <w:szCs w:val="24"/>
              </w:rPr>
            </w:pPr>
          </w:p>
          <w:p w:rsidR="000E0311" w:rsidRPr="00CA474C" w:rsidRDefault="000E0311" w:rsidP="000E0311">
            <w:pPr>
              <w:pStyle w:val="PlainText"/>
              <w:ind w:left="360"/>
              <w:jc w:val="both"/>
              <w:rPr>
                <w:rFonts w:ascii="Times New Roman" w:hAnsi="Times New Roman"/>
                <w:bCs/>
                <w:sz w:val="24"/>
                <w:szCs w:val="24"/>
              </w:rPr>
            </w:pPr>
          </w:p>
        </w:tc>
      </w:tr>
      <w:tr w:rsidR="00721BFA" w:rsidRPr="00CA474C" w:rsidTr="005E2730">
        <w:trPr>
          <w:tblHeader/>
        </w:trPr>
        <w:tc>
          <w:tcPr>
            <w:tcW w:w="821" w:type="dxa"/>
            <w:tcBorders>
              <w:top w:val="single" w:sz="4" w:space="0" w:color="000000"/>
              <w:left w:val="single" w:sz="4" w:space="0" w:color="000000"/>
              <w:bottom w:val="single" w:sz="4" w:space="0" w:color="000000"/>
            </w:tcBorders>
          </w:tcPr>
          <w:p w:rsidR="00721BFA" w:rsidRDefault="00721BFA" w:rsidP="005E2730">
            <w:pPr>
              <w:pStyle w:val="PlainText"/>
              <w:ind w:left="360"/>
              <w:rPr>
                <w:rFonts w:ascii="Times New Roman" w:hAnsi="Times New Roman"/>
                <w:b/>
                <w:sz w:val="24"/>
                <w:szCs w:val="24"/>
              </w:rPr>
            </w:pPr>
            <w:r>
              <w:rPr>
                <w:rFonts w:ascii="Times New Roman" w:hAnsi="Times New Roman"/>
                <w:b/>
                <w:sz w:val="24"/>
                <w:szCs w:val="24"/>
              </w:rPr>
              <w:t>7</w:t>
            </w:r>
          </w:p>
        </w:tc>
        <w:tc>
          <w:tcPr>
            <w:tcW w:w="4284" w:type="dxa"/>
            <w:tcBorders>
              <w:top w:val="single" w:sz="4" w:space="0" w:color="000000"/>
              <w:left w:val="single" w:sz="4" w:space="0" w:color="000000"/>
              <w:bottom w:val="single" w:sz="4" w:space="0" w:color="000000"/>
            </w:tcBorders>
          </w:tcPr>
          <w:p w:rsidR="00721BFA" w:rsidRPr="00803F05" w:rsidRDefault="00721BFA" w:rsidP="00B52DA7">
            <w:pPr>
              <w:jc w:val="both"/>
            </w:pPr>
            <w:r w:rsidRPr="00803F05">
              <w:t>Special Conditions arising out of implementation of GST Tax Indemnity clause</w:t>
            </w:r>
          </w:p>
        </w:tc>
        <w:tc>
          <w:tcPr>
            <w:tcW w:w="3542" w:type="dxa"/>
            <w:tcBorders>
              <w:top w:val="single" w:sz="4" w:space="0" w:color="000000"/>
              <w:left w:val="single" w:sz="4" w:space="0" w:color="000000"/>
              <w:bottom w:val="single" w:sz="4" w:space="0" w:color="000000"/>
              <w:right w:val="single" w:sz="4" w:space="0" w:color="000000"/>
            </w:tcBorders>
          </w:tcPr>
          <w:p w:rsidR="00721BFA" w:rsidRPr="00803F05" w:rsidRDefault="00721BFA" w:rsidP="00A7535E">
            <w:pPr>
              <w:jc w:val="both"/>
            </w:pPr>
            <w:r w:rsidRPr="00803F05">
              <w:rPr>
                <w:b/>
              </w:rPr>
              <w:t xml:space="preserve">Annexure – </w:t>
            </w:r>
            <w:r w:rsidR="00A7535E">
              <w:rPr>
                <w:b/>
              </w:rPr>
              <w:t>D</w:t>
            </w:r>
            <w:r w:rsidRPr="00803F05">
              <w:t xml:space="preserve"> to be signed and uploaded in the </w:t>
            </w:r>
            <w:r>
              <w:t>c-</w:t>
            </w:r>
            <w:r w:rsidRPr="00803F05">
              <w:t xml:space="preserve"> folder.</w:t>
            </w:r>
          </w:p>
        </w:tc>
      </w:tr>
      <w:tr w:rsidR="0088692F" w:rsidRPr="00CA474C" w:rsidTr="0088692F">
        <w:trPr>
          <w:tblHeader/>
        </w:trPr>
        <w:tc>
          <w:tcPr>
            <w:tcW w:w="8647" w:type="dxa"/>
            <w:gridSpan w:val="3"/>
            <w:tcBorders>
              <w:top w:val="single" w:sz="4" w:space="0" w:color="000000"/>
              <w:left w:val="single" w:sz="4" w:space="0" w:color="000000"/>
              <w:bottom w:val="single" w:sz="4" w:space="0" w:color="000000"/>
              <w:right w:val="single" w:sz="4" w:space="0" w:color="000000"/>
            </w:tcBorders>
          </w:tcPr>
          <w:p w:rsidR="0088692F" w:rsidRPr="00721BFA" w:rsidRDefault="0088692F" w:rsidP="00721BFA">
            <w:pPr>
              <w:ind w:left="32"/>
              <w:jc w:val="center"/>
              <w:rPr>
                <w:b/>
                <w:bCs/>
              </w:rPr>
            </w:pPr>
            <w:r w:rsidRPr="00721BFA">
              <w:rPr>
                <w:b/>
                <w:bCs/>
              </w:rPr>
              <w:t>NON MANDATORY</w:t>
            </w:r>
            <w:r w:rsidR="00721BFA" w:rsidRPr="00721BFA">
              <w:rPr>
                <w:b/>
                <w:bCs/>
              </w:rPr>
              <w:t xml:space="preserve"> CLAUSE (SLNO 8 TO 11)</w:t>
            </w:r>
          </w:p>
        </w:tc>
      </w:tr>
      <w:tr w:rsidR="000E0311" w:rsidRPr="00CA474C" w:rsidTr="005E2730">
        <w:trPr>
          <w:tblHeader/>
        </w:trPr>
        <w:tc>
          <w:tcPr>
            <w:tcW w:w="821" w:type="dxa"/>
            <w:tcBorders>
              <w:top w:val="single" w:sz="4" w:space="0" w:color="000000"/>
              <w:left w:val="single" w:sz="4" w:space="0" w:color="000000"/>
              <w:bottom w:val="single" w:sz="4" w:space="0" w:color="000000"/>
            </w:tcBorders>
          </w:tcPr>
          <w:p w:rsidR="000E0311" w:rsidRPr="00CA474C" w:rsidRDefault="004E3F3D" w:rsidP="005E2730">
            <w:pPr>
              <w:pStyle w:val="PlainText"/>
              <w:ind w:left="360"/>
              <w:rPr>
                <w:rFonts w:ascii="Times New Roman" w:hAnsi="Times New Roman"/>
                <w:b/>
                <w:sz w:val="24"/>
                <w:szCs w:val="24"/>
              </w:rPr>
            </w:pPr>
            <w:r>
              <w:rPr>
                <w:rFonts w:ascii="Times New Roman" w:hAnsi="Times New Roman"/>
                <w:b/>
                <w:sz w:val="24"/>
                <w:szCs w:val="24"/>
              </w:rPr>
              <w:t>8</w:t>
            </w:r>
          </w:p>
        </w:tc>
        <w:tc>
          <w:tcPr>
            <w:tcW w:w="4284" w:type="dxa"/>
            <w:tcBorders>
              <w:top w:val="single" w:sz="4" w:space="0" w:color="000000"/>
              <w:left w:val="single" w:sz="4" w:space="0" w:color="000000"/>
              <w:bottom w:val="single" w:sz="4" w:space="0" w:color="000000"/>
            </w:tcBorders>
          </w:tcPr>
          <w:p w:rsidR="000E0311" w:rsidRPr="00CA474C" w:rsidRDefault="000E0311" w:rsidP="00A501FD">
            <w:pPr>
              <w:jc w:val="both"/>
            </w:pPr>
            <w:r w:rsidRPr="00CA474C">
              <w:t>The vendor should not have been blacklisted by any government/ PSU/Reputed Listed company for corrupt or fraudulent practices or non-delivery, non-performance.</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A7535E">
            <w:pPr>
              <w:ind w:left="32"/>
              <w:jc w:val="both"/>
              <w:rPr>
                <w:bCs/>
              </w:rPr>
            </w:pPr>
            <w:r w:rsidRPr="00CA474C">
              <w:rPr>
                <w:bCs/>
              </w:rPr>
              <w:t>Undertaking document as per  the</w:t>
            </w:r>
            <w:r w:rsidR="00307F92">
              <w:rPr>
                <w:bCs/>
              </w:rPr>
              <w:t xml:space="preserve"> </w:t>
            </w:r>
            <w:r w:rsidRPr="00CA474C">
              <w:rPr>
                <w:b/>
              </w:rPr>
              <w:t xml:space="preserve">Annexure </w:t>
            </w:r>
            <w:r w:rsidR="00BE3380">
              <w:rPr>
                <w:b/>
              </w:rPr>
              <w:t>–</w:t>
            </w:r>
            <w:r w:rsidR="00A7535E">
              <w:rPr>
                <w:b/>
              </w:rPr>
              <w:t>E</w:t>
            </w:r>
            <w:r w:rsidR="00307F92">
              <w:rPr>
                <w:b/>
              </w:rPr>
              <w:t xml:space="preserve"> </w:t>
            </w:r>
            <w:r w:rsidR="00BE3380" w:rsidRPr="00BE3380">
              <w:t>to be uploaded</w:t>
            </w:r>
          </w:p>
        </w:tc>
      </w:tr>
      <w:tr w:rsidR="00084AB3" w:rsidRPr="00CA474C" w:rsidTr="005E2730">
        <w:trPr>
          <w:tblHeader/>
        </w:trPr>
        <w:tc>
          <w:tcPr>
            <w:tcW w:w="821" w:type="dxa"/>
            <w:tcBorders>
              <w:top w:val="single" w:sz="4" w:space="0" w:color="000000"/>
              <w:left w:val="single" w:sz="4" w:space="0" w:color="000000"/>
              <w:bottom w:val="single" w:sz="4" w:space="0" w:color="000000"/>
            </w:tcBorders>
          </w:tcPr>
          <w:p w:rsidR="00084AB3" w:rsidRPr="00CA474C" w:rsidRDefault="004E3F3D" w:rsidP="005E2730">
            <w:pPr>
              <w:pStyle w:val="PlainText"/>
              <w:ind w:left="360"/>
              <w:rPr>
                <w:rFonts w:ascii="Times New Roman" w:hAnsi="Times New Roman"/>
                <w:b/>
                <w:sz w:val="24"/>
                <w:szCs w:val="24"/>
              </w:rPr>
            </w:pPr>
            <w:r>
              <w:rPr>
                <w:rFonts w:ascii="Times New Roman" w:hAnsi="Times New Roman"/>
                <w:b/>
                <w:sz w:val="24"/>
                <w:szCs w:val="24"/>
              </w:rPr>
              <w:lastRenderedPageBreak/>
              <w:t>9</w:t>
            </w:r>
          </w:p>
        </w:tc>
        <w:tc>
          <w:tcPr>
            <w:tcW w:w="4284" w:type="dxa"/>
            <w:tcBorders>
              <w:top w:val="single" w:sz="4" w:space="0" w:color="000000"/>
              <w:left w:val="single" w:sz="4" w:space="0" w:color="000000"/>
              <w:bottom w:val="single" w:sz="4" w:space="0" w:color="000000"/>
            </w:tcBorders>
          </w:tcPr>
          <w:p w:rsidR="00084AB3" w:rsidRPr="00467A46" w:rsidRDefault="00084AB3" w:rsidP="00A576AF">
            <w:pPr>
              <w:pStyle w:val="ListParagraph"/>
              <w:suppressAutoHyphens w:val="0"/>
              <w:autoSpaceDE w:val="0"/>
              <w:autoSpaceDN w:val="0"/>
              <w:adjustRightInd w:val="0"/>
              <w:ind w:left="0"/>
              <w:jc w:val="both"/>
            </w:pPr>
            <w:r w:rsidRPr="00467A46">
              <w:t xml:space="preserve">The bidder/OEM must possess all valid certificates as mentioned below and should upload copies of the same: </w:t>
            </w:r>
          </w:p>
          <w:p w:rsidR="00084AB3" w:rsidRPr="00467A46" w:rsidRDefault="00084AB3" w:rsidP="00A576AF">
            <w:pPr>
              <w:pStyle w:val="ListParagraph"/>
              <w:suppressAutoHyphens w:val="0"/>
              <w:autoSpaceDE w:val="0"/>
              <w:autoSpaceDN w:val="0"/>
              <w:adjustRightInd w:val="0"/>
              <w:ind w:left="0"/>
              <w:jc w:val="both"/>
            </w:pPr>
          </w:p>
          <w:p w:rsidR="00084AB3" w:rsidRPr="00467A46" w:rsidRDefault="00084AB3" w:rsidP="00862B13">
            <w:pPr>
              <w:pStyle w:val="ListParagraph"/>
              <w:numPr>
                <w:ilvl w:val="4"/>
                <w:numId w:val="14"/>
              </w:numPr>
              <w:suppressAutoHyphens w:val="0"/>
              <w:autoSpaceDE w:val="0"/>
              <w:autoSpaceDN w:val="0"/>
              <w:adjustRightInd w:val="0"/>
              <w:ind w:left="489" w:hanging="284"/>
              <w:contextualSpacing/>
              <w:jc w:val="both"/>
            </w:pPr>
            <w:r w:rsidRPr="00467A46">
              <w:t xml:space="preserve">PAN Number  </w:t>
            </w:r>
          </w:p>
          <w:p w:rsidR="00084AB3" w:rsidRPr="00467A46" w:rsidRDefault="00084AB3" w:rsidP="00862B13">
            <w:pPr>
              <w:pStyle w:val="ListParagraph"/>
              <w:numPr>
                <w:ilvl w:val="4"/>
                <w:numId w:val="14"/>
              </w:numPr>
              <w:suppressAutoHyphens w:val="0"/>
              <w:autoSpaceDE w:val="0"/>
              <w:autoSpaceDN w:val="0"/>
              <w:adjustRightInd w:val="0"/>
              <w:ind w:left="489" w:hanging="284"/>
              <w:contextualSpacing/>
              <w:jc w:val="both"/>
            </w:pPr>
            <w:r w:rsidRPr="00467A46">
              <w:t>GST Registration details/ Certificate</w:t>
            </w:r>
          </w:p>
          <w:p w:rsidR="00084AB3" w:rsidRPr="00467A46" w:rsidRDefault="00084AB3" w:rsidP="00A576AF">
            <w:pPr>
              <w:jc w:val="both"/>
            </w:pPr>
          </w:p>
        </w:tc>
        <w:tc>
          <w:tcPr>
            <w:tcW w:w="3542" w:type="dxa"/>
            <w:tcBorders>
              <w:top w:val="single" w:sz="4" w:space="0" w:color="000000"/>
              <w:left w:val="single" w:sz="4" w:space="0" w:color="000000"/>
              <w:bottom w:val="single" w:sz="4" w:space="0" w:color="000000"/>
              <w:right w:val="single" w:sz="4" w:space="0" w:color="000000"/>
            </w:tcBorders>
          </w:tcPr>
          <w:p w:rsidR="00084AB3" w:rsidRPr="00467A46" w:rsidRDefault="00084AB3" w:rsidP="00A576AF">
            <w:pPr>
              <w:snapToGrid w:val="0"/>
            </w:pPr>
            <w:r w:rsidRPr="00467A46">
              <w:t xml:space="preserve">Please upload scanned copies of </w:t>
            </w:r>
          </w:p>
          <w:p w:rsidR="00084AB3" w:rsidRPr="00467A46" w:rsidRDefault="00084AB3" w:rsidP="00A576AF">
            <w:pPr>
              <w:pStyle w:val="ListParagraph"/>
              <w:suppressAutoHyphens w:val="0"/>
              <w:autoSpaceDE w:val="0"/>
              <w:autoSpaceDN w:val="0"/>
              <w:adjustRightInd w:val="0"/>
              <w:ind w:left="315"/>
              <w:jc w:val="both"/>
            </w:pPr>
          </w:p>
          <w:p w:rsidR="00084AB3" w:rsidRPr="00467A46" w:rsidRDefault="00084AB3" w:rsidP="00A576AF">
            <w:pPr>
              <w:pStyle w:val="ListParagraph"/>
              <w:suppressAutoHyphens w:val="0"/>
              <w:autoSpaceDE w:val="0"/>
              <w:autoSpaceDN w:val="0"/>
              <w:adjustRightInd w:val="0"/>
              <w:ind w:left="315"/>
              <w:jc w:val="both"/>
            </w:pPr>
          </w:p>
          <w:p w:rsidR="00084AB3" w:rsidRPr="00467A46" w:rsidRDefault="00084AB3" w:rsidP="00862B13">
            <w:pPr>
              <w:pStyle w:val="ListParagraph"/>
              <w:numPr>
                <w:ilvl w:val="0"/>
                <w:numId w:val="15"/>
              </w:numPr>
              <w:suppressAutoHyphens w:val="0"/>
              <w:autoSpaceDE w:val="0"/>
              <w:autoSpaceDN w:val="0"/>
              <w:adjustRightInd w:val="0"/>
              <w:ind w:left="315" w:hanging="283"/>
              <w:contextualSpacing/>
              <w:jc w:val="both"/>
            </w:pPr>
            <w:r w:rsidRPr="00467A46">
              <w:t xml:space="preserve">PAN Number  </w:t>
            </w:r>
          </w:p>
          <w:p w:rsidR="00084AB3" w:rsidRPr="00467A46" w:rsidRDefault="00084AB3" w:rsidP="00862B13">
            <w:pPr>
              <w:pStyle w:val="ListParagraph"/>
              <w:numPr>
                <w:ilvl w:val="0"/>
                <w:numId w:val="15"/>
              </w:numPr>
              <w:suppressAutoHyphens w:val="0"/>
              <w:autoSpaceDE w:val="0"/>
              <w:autoSpaceDN w:val="0"/>
              <w:adjustRightInd w:val="0"/>
              <w:ind w:left="315" w:hanging="283"/>
              <w:contextualSpacing/>
              <w:jc w:val="both"/>
            </w:pPr>
            <w:r w:rsidRPr="00467A46">
              <w:t>GST Registration details/ Certificate</w:t>
            </w:r>
          </w:p>
          <w:p w:rsidR="00084AB3" w:rsidRPr="00467A46" w:rsidRDefault="00084AB3" w:rsidP="00A576AF">
            <w:pPr>
              <w:snapToGrid w:val="0"/>
              <w:ind w:left="360"/>
            </w:pPr>
          </w:p>
        </w:tc>
      </w:tr>
      <w:tr w:rsidR="00721BFA" w:rsidRPr="00CA474C" w:rsidTr="005E2730">
        <w:trPr>
          <w:tblHeader/>
        </w:trPr>
        <w:tc>
          <w:tcPr>
            <w:tcW w:w="821" w:type="dxa"/>
            <w:tcBorders>
              <w:top w:val="single" w:sz="4" w:space="0" w:color="000000"/>
              <w:left w:val="single" w:sz="4" w:space="0" w:color="000000"/>
              <w:bottom w:val="single" w:sz="4" w:space="0" w:color="000000"/>
            </w:tcBorders>
          </w:tcPr>
          <w:p w:rsidR="00721BFA" w:rsidRDefault="00721BFA" w:rsidP="00A576AF">
            <w:pPr>
              <w:pStyle w:val="PlainText"/>
              <w:ind w:left="176"/>
              <w:jc w:val="center"/>
              <w:rPr>
                <w:rFonts w:ascii="Times New Roman" w:hAnsi="Times New Roman"/>
                <w:b/>
                <w:sz w:val="24"/>
                <w:szCs w:val="24"/>
              </w:rPr>
            </w:pPr>
            <w:r>
              <w:rPr>
                <w:rFonts w:ascii="Times New Roman" w:hAnsi="Times New Roman"/>
                <w:b/>
                <w:sz w:val="24"/>
                <w:szCs w:val="24"/>
              </w:rPr>
              <w:t>10</w:t>
            </w:r>
          </w:p>
        </w:tc>
        <w:tc>
          <w:tcPr>
            <w:tcW w:w="4284" w:type="dxa"/>
            <w:tcBorders>
              <w:top w:val="single" w:sz="4" w:space="0" w:color="000000"/>
              <w:left w:val="single" w:sz="4" w:space="0" w:color="000000"/>
              <w:bottom w:val="single" w:sz="4" w:space="0" w:color="000000"/>
            </w:tcBorders>
          </w:tcPr>
          <w:p w:rsidR="00721BFA" w:rsidRPr="00CA474C" w:rsidRDefault="00721BFA" w:rsidP="00B52DA7">
            <w:pPr>
              <w:ind w:left="63"/>
              <w:rPr>
                <w:color w:val="000000"/>
              </w:rPr>
            </w:pPr>
            <w:r w:rsidRPr="00CA474C">
              <w:rPr>
                <w:color w:val="000000"/>
              </w:rPr>
              <w:t>Brief</w:t>
            </w:r>
            <w:r>
              <w:rPr>
                <w:color w:val="000000"/>
              </w:rPr>
              <w:t xml:space="preserve"> </w:t>
            </w:r>
            <w:r w:rsidRPr="00CA474C">
              <w:rPr>
                <w:color w:val="000000"/>
              </w:rPr>
              <w:t xml:space="preserve"> Details about the Firm</w:t>
            </w:r>
          </w:p>
        </w:tc>
        <w:tc>
          <w:tcPr>
            <w:tcW w:w="3542" w:type="dxa"/>
            <w:tcBorders>
              <w:top w:val="single" w:sz="4" w:space="0" w:color="000000"/>
              <w:left w:val="single" w:sz="4" w:space="0" w:color="000000"/>
              <w:bottom w:val="single" w:sz="4" w:space="0" w:color="000000"/>
              <w:right w:val="single" w:sz="4" w:space="0" w:color="000000"/>
            </w:tcBorders>
          </w:tcPr>
          <w:p w:rsidR="00721BFA" w:rsidRPr="00CA474C" w:rsidRDefault="00721BFA" w:rsidP="00A7535E">
            <w:pPr>
              <w:ind w:left="32" w:right="-138"/>
              <w:rPr>
                <w:color w:val="000000"/>
              </w:rPr>
            </w:pPr>
            <w:r w:rsidRPr="00CA474C">
              <w:rPr>
                <w:color w:val="000000"/>
              </w:rPr>
              <w:t xml:space="preserve">Please upload filled-in format as per </w:t>
            </w:r>
            <w:r w:rsidRPr="00CA474C">
              <w:rPr>
                <w:b/>
                <w:bCs/>
                <w:color w:val="000000"/>
              </w:rPr>
              <w:t xml:space="preserve">Annexure - </w:t>
            </w:r>
            <w:r w:rsidR="00A7535E">
              <w:rPr>
                <w:b/>
                <w:bCs/>
                <w:color w:val="000000"/>
              </w:rPr>
              <w:t>F</w:t>
            </w:r>
            <w:r w:rsidRPr="00CA474C">
              <w:t xml:space="preserve"> in </w:t>
            </w:r>
            <w:r>
              <w:t>c-</w:t>
            </w:r>
            <w:r w:rsidRPr="00CA474C">
              <w:t xml:space="preserve"> folder</w:t>
            </w:r>
          </w:p>
        </w:tc>
      </w:tr>
      <w:tr w:rsidR="00084AB3" w:rsidRPr="00CA474C" w:rsidTr="005E2730">
        <w:trPr>
          <w:tblHeader/>
        </w:trPr>
        <w:tc>
          <w:tcPr>
            <w:tcW w:w="821" w:type="dxa"/>
            <w:tcBorders>
              <w:top w:val="single" w:sz="4" w:space="0" w:color="000000"/>
              <w:left w:val="single" w:sz="4" w:space="0" w:color="000000"/>
              <w:bottom w:val="single" w:sz="4" w:space="0" w:color="000000"/>
            </w:tcBorders>
          </w:tcPr>
          <w:p w:rsidR="00084AB3" w:rsidRDefault="00084AB3" w:rsidP="007E3130">
            <w:pPr>
              <w:pStyle w:val="PlainText"/>
              <w:ind w:left="176"/>
              <w:jc w:val="center"/>
              <w:rPr>
                <w:rFonts w:ascii="Times New Roman" w:hAnsi="Times New Roman"/>
                <w:b/>
                <w:sz w:val="24"/>
                <w:szCs w:val="24"/>
              </w:rPr>
            </w:pPr>
            <w:r>
              <w:rPr>
                <w:rFonts w:ascii="Times New Roman" w:hAnsi="Times New Roman"/>
                <w:b/>
                <w:sz w:val="24"/>
                <w:szCs w:val="24"/>
              </w:rPr>
              <w:t>1</w:t>
            </w:r>
            <w:r w:rsidR="004E3F3D">
              <w:rPr>
                <w:rFonts w:ascii="Times New Roman" w:hAnsi="Times New Roman"/>
                <w:b/>
                <w:sz w:val="24"/>
                <w:szCs w:val="24"/>
              </w:rPr>
              <w:t>1</w:t>
            </w:r>
          </w:p>
        </w:tc>
        <w:tc>
          <w:tcPr>
            <w:tcW w:w="4284" w:type="dxa"/>
            <w:tcBorders>
              <w:top w:val="single" w:sz="4" w:space="0" w:color="000000"/>
              <w:left w:val="single" w:sz="4" w:space="0" w:color="000000"/>
              <w:bottom w:val="single" w:sz="4" w:space="0" w:color="000000"/>
            </w:tcBorders>
          </w:tcPr>
          <w:p w:rsidR="00084AB3" w:rsidRPr="006B5708" w:rsidRDefault="00084AB3" w:rsidP="00A576AF">
            <w:pPr>
              <w:pStyle w:val="ListParagraph"/>
              <w:suppressAutoHyphens w:val="0"/>
              <w:ind w:left="63"/>
              <w:contextualSpacing/>
            </w:pPr>
            <w:r>
              <w:rPr>
                <w:shd w:val="clear" w:color="auto" w:fill="FFFFFF"/>
              </w:rPr>
              <w:t>Bidder has to upload</w:t>
            </w:r>
            <w:r w:rsidRPr="006B5708">
              <w:rPr>
                <w:shd w:val="clear" w:color="auto" w:fill="FFFFFF"/>
              </w:rPr>
              <w:t xml:space="preserve"> compliance sheet as part of the technical bid.</w:t>
            </w:r>
          </w:p>
        </w:tc>
        <w:tc>
          <w:tcPr>
            <w:tcW w:w="3542" w:type="dxa"/>
            <w:tcBorders>
              <w:top w:val="single" w:sz="4" w:space="0" w:color="000000"/>
              <w:left w:val="single" w:sz="4" w:space="0" w:color="000000"/>
              <w:bottom w:val="single" w:sz="4" w:space="0" w:color="000000"/>
              <w:right w:val="single" w:sz="4" w:space="0" w:color="000000"/>
            </w:tcBorders>
          </w:tcPr>
          <w:p w:rsidR="00084AB3" w:rsidRPr="006B5708" w:rsidRDefault="00084AB3" w:rsidP="00A7535E">
            <w:pPr>
              <w:snapToGrid w:val="0"/>
              <w:ind w:left="63"/>
            </w:pPr>
            <w:r>
              <w:t xml:space="preserve">Please upload </w:t>
            </w:r>
            <w:r w:rsidRPr="006B5708">
              <w:rPr>
                <w:b/>
              </w:rPr>
              <w:t xml:space="preserve">Annexure – </w:t>
            </w:r>
            <w:r w:rsidR="00A7535E">
              <w:rPr>
                <w:b/>
              </w:rPr>
              <w:t>G</w:t>
            </w:r>
          </w:p>
        </w:tc>
      </w:tr>
    </w:tbl>
    <w:p w:rsidR="00CA45C6" w:rsidRDefault="00CA45C6" w:rsidP="00084AB3">
      <w:pPr>
        <w:ind w:left="360"/>
        <w:jc w:val="both"/>
        <w:rPr>
          <w:b/>
        </w:rPr>
      </w:pPr>
    </w:p>
    <w:p w:rsidR="00084AB3" w:rsidRDefault="00084AB3" w:rsidP="00084AB3">
      <w:pPr>
        <w:ind w:left="360"/>
        <w:jc w:val="both"/>
      </w:pPr>
      <w:r w:rsidRPr="00CA474C">
        <w:rPr>
          <w:b/>
        </w:rPr>
        <w:t>Note</w:t>
      </w:r>
      <w:r w:rsidRPr="00CA474C">
        <w:t xml:space="preserve">: </w:t>
      </w:r>
    </w:p>
    <w:p w:rsidR="00084AB3" w:rsidRPr="00CA474C" w:rsidRDefault="00084AB3" w:rsidP="00084AB3">
      <w:pPr>
        <w:ind w:left="360"/>
        <w:jc w:val="both"/>
      </w:pPr>
    </w:p>
    <w:p w:rsidR="00084AB3" w:rsidRDefault="00084AB3" w:rsidP="00862B13">
      <w:pPr>
        <w:pStyle w:val="BodyText"/>
        <w:numPr>
          <w:ilvl w:val="0"/>
          <w:numId w:val="16"/>
        </w:numPr>
        <w:suppressAutoHyphens w:val="0"/>
        <w:ind w:left="851" w:hanging="567"/>
        <w:rPr>
          <w:rFonts w:ascii="Times New Roman" w:hAnsi="Times New Roman"/>
          <w:i w:val="0"/>
          <w:color w:val="000000"/>
        </w:rPr>
      </w:pPr>
      <w:r w:rsidRPr="005C173B">
        <w:rPr>
          <w:rFonts w:ascii="Times New Roman" w:hAnsi="Times New Roman"/>
          <w:i w:val="0"/>
          <w:color w:val="000000"/>
        </w:rPr>
        <w:t>The Bidders must ensure that the documentary proofs to substantiate clauses above are given, without which their bid will not be considered.</w:t>
      </w:r>
    </w:p>
    <w:p w:rsidR="00084AB3" w:rsidRDefault="00084AB3" w:rsidP="00084AB3">
      <w:pPr>
        <w:pStyle w:val="BodyText"/>
        <w:suppressAutoHyphens w:val="0"/>
        <w:ind w:left="851"/>
        <w:rPr>
          <w:rFonts w:ascii="Times New Roman" w:hAnsi="Times New Roman"/>
          <w:i w:val="0"/>
          <w:color w:val="000000"/>
        </w:rPr>
      </w:pPr>
    </w:p>
    <w:p w:rsidR="00084AB3" w:rsidRPr="005C173B" w:rsidRDefault="00084AB3" w:rsidP="00862B13">
      <w:pPr>
        <w:pStyle w:val="BodyText"/>
        <w:numPr>
          <w:ilvl w:val="0"/>
          <w:numId w:val="16"/>
        </w:numPr>
        <w:suppressAutoHyphens w:val="0"/>
        <w:ind w:left="851" w:hanging="567"/>
        <w:rPr>
          <w:rFonts w:ascii="Times New Roman" w:hAnsi="Times New Roman"/>
          <w:i w:val="0"/>
          <w:color w:val="000000"/>
        </w:rPr>
      </w:pPr>
      <w:r w:rsidRPr="005C173B">
        <w:rPr>
          <w:rFonts w:ascii="Times New Roman" w:hAnsi="Times New Roman"/>
          <w:i w:val="0"/>
          <w:color w:val="000000"/>
        </w:rPr>
        <w:t xml:space="preserve">Relevant documents are to be meticulously uploaded by the bidder as part of the technical bid. </w:t>
      </w:r>
    </w:p>
    <w:p w:rsidR="00084AB3" w:rsidRPr="005C173B" w:rsidRDefault="00084AB3" w:rsidP="00084AB3">
      <w:pPr>
        <w:pStyle w:val="BodyText"/>
        <w:ind w:left="851" w:hanging="567"/>
        <w:rPr>
          <w:rFonts w:ascii="Times New Roman" w:hAnsi="Times New Roman"/>
          <w:i w:val="0"/>
          <w:color w:val="000000"/>
        </w:rPr>
      </w:pPr>
    </w:p>
    <w:p w:rsidR="00084AB3" w:rsidRPr="005C173B" w:rsidRDefault="00084AB3" w:rsidP="00862B13">
      <w:pPr>
        <w:pStyle w:val="BodyText"/>
        <w:numPr>
          <w:ilvl w:val="0"/>
          <w:numId w:val="16"/>
        </w:numPr>
        <w:suppressAutoHyphens w:val="0"/>
        <w:ind w:left="851" w:hanging="567"/>
        <w:rPr>
          <w:rFonts w:ascii="Times New Roman" w:hAnsi="Times New Roman"/>
          <w:i w:val="0"/>
          <w:color w:val="000000"/>
        </w:rPr>
      </w:pPr>
      <w:r w:rsidRPr="005C173B">
        <w:rPr>
          <w:rFonts w:ascii="Times New Roman" w:hAnsi="Times New Roman"/>
          <w:i w:val="0"/>
          <w:color w:val="000000"/>
        </w:rPr>
        <w:t>Please ensure that no price details are mentioned in the technical bid (attachments to the C</w:t>
      </w:r>
      <w:r>
        <w:rPr>
          <w:rFonts w:ascii="Times New Roman" w:hAnsi="Times New Roman"/>
          <w:i w:val="0"/>
          <w:color w:val="000000"/>
        </w:rPr>
        <w:t>-</w:t>
      </w:r>
      <w:r w:rsidRPr="005C173B">
        <w:rPr>
          <w:rFonts w:ascii="Times New Roman" w:hAnsi="Times New Roman"/>
          <w:i w:val="0"/>
          <w:color w:val="000000"/>
        </w:rPr>
        <w:t xml:space="preserve"> Folder). Offers with price details in Pre-Qualification Bid (under Part A) or Technical Bid (under part B) will not be considered.</w:t>
      </w:r>
    </w:p>
    <w:p w:rsidR="00084AB3" w:rsidRPr="005C173B" w:rsidRDefault="00084AB3" w:rsidP="00084AB3">
      <w:pPr>
        <w:pStyle w:val="BodyText"/>
        <w:ind w:left="851" w:hanging="567"/>
        <w:rPr>
          <w:rFonts w:ascii="Times New Roman" w:hAnsi="Times New Roman"/>
          <w:i w:val="0"/>
          <w:color w:val="000000"/>
        </w:rPr>
      </w:pPr>
    </w:p>
    <w:p w:rsidR="00084AB3" w:rsidRDefault="00084AB3" w:rsidP="00862B13">
      <w:pPr>
        <w:pStyle w:val="BodyText"/>
        <w:numPr>
          <w:ilvl w:val="0"/>
          <w:numId w:val="16"/>
        </w:numPr>
        <w:suppressAutoHyphens w:val="0"/>
        <w:autoSpaceDE w:val="0"/>
        <w:autoSpaceDN w:val="0"/>
        <w:adjustRightInd w:val="0"/>
        <w:ind w:left="851" w:hanging="567"/>
        <w:rPr>
          <w:rFonts w:ascii="Times New Roman" w:hAnsi="Times New Roman"/>
          <w:i w:val="0"/>
          <w:color w:val="000000"/>
        </w:rPr>
      </w:pPr>
      <w:r w:rsidRPr="005C173B">
        <w:rPr>
          <w:rFonts w:ascii="Times New Roman" w:hAnsi="Times New Roman"/>
          <w:i w:val="0"/>
          <w:color w:val="000000"/>
        </w:rPr>
        <w:t>Technical bid will be considered subject to receipt of original DD for EMD/ EMD Exemption certificate</w:t>
      </w:r>
      <w:r>
        <w:rPr>
          <w:rFonts w:ascii="Times New Roman" w:hAnsi="Times New Roman"/>
          <w:i w:val="0"/>
          <w:color w:val="000000"/>
        </w:rPr>
        <w:t xml:space="preserve"> / Bid Guarantee</w:t>
      </w:r>
      <w:r w:rsidRPr="005C173B">
        <w:rPr>
          <w:rFonts w:ascii="Times New Roman" w:hAnsi="Times New Roman"/>
          <w:i w:val="0"/>
          <w:color w:val="000000"/>
        </w:rPr>
        <w:t>.</w:t>
      </w:r>
    </w:p>
    <w:p w:rsidR="00467A46" w:rsidRDefault="00467A46" w:rsidP="00467A46">
      <w:pPr>
        <w:pStyle w:val="ListParagraph"/>
        <w:rPr>
          <w:i/>
          <w:color w:val="000000"/>
        </w:rPr>
      </w:pPr>
    </w:p>
    <w:p w:rsidR="000E0311" w:rsidRPr="00CA474C" w:rsidRDefault="000E0311" w:rsidP="000E0311">
      <w:pPr>
        <w:tabs>
          <w:tab w:val="left" w:pos="1620"/>
        </w:tabs>
        <w:ind w:left="360"/>
        <w:jc w:val="both"/>
        <w:rPr>
          <w:b/>
        </w:rPr>
      </w:pPr>
    </w:p>
    <w:p w:rsidR="000E0311" w:rsidRPr="00CA474C" w:rsidRDefault="00683C22" w:rsidP="00683C22">
      <w:pPr>
        <w:pStyle w:val="BodyText"/>
        <w:rPr>
          <w:rFonts w:ascii="Times New Roman" w:hAnsi="Times New Roman"/>
          <w:b/>
          <w:bCs w:val="0"/>
          <w:i w:val="0"/>
          <w:u w:val="single"/>
        </w:rPr>
      </w:pPr>
      <w:r w:rsidRPr="00CA474C">
        <w:rPr>
          <w:rFonts w:ascii="Times New Roman" w:hAnsi="Times New Roman"/>
          <w:b/>
          <w:i w:val="0"/>
        </w:rPr>
        <w:t xml:space="preserve">6.3 </w:t>
      </w:r>
      <w:r w:rsidR="000E0311" w:rsidRPr="00CA474C">
        <w:rPr>
          <w:rFonts w:ascii="Times New Roman" w:hAnsi="Times New Roman"/>
          <w:b/>
          <w:i w:val="0"/>
          <w:u w:val="single"/>
        </w:rPr>
        <w:t>PART C – Submission of Price Bid (Through e-mode on BEML SRM system)</w:t>
      </w:r>
    </w:p>
    <w:p w:rsidR="000E0311" w:rsidRPr="00CA474C" w:rsidRDefault="000E0311" w:rsidP="000E0311">
      <w:pPr>
        <w:tabs>
          <w:tab w:val="left" w:pos="1620"/>
        </w:tabs>
        <w:ind w:left="360"/>
        <w:jc w:val="both"/>
        <w:rPr>
          <w:b/>
        </w:rPr>
      </w:pPr>
    </w:p>
    <w:p w:rsidR="000E0311" w:rsidRPr="00CA474C" w:rsidRDefault="00683C22" w:rsidP="000E0311">
      <w:pPr>
        <w:pStyle w:val="BodyText"/>
        <w:ind w:left="360"/>
        <w:rPr>
          <w:rFonts w:ascii="Times New Roman" w:hAnsi="Times New Roman"/>
          <w:i w:val="0"/>
        </w:rPr>
      </w:pPr>
      <w:r w:rsidRPr="00CA474C">
        <w:rPr>
          <w:rFonts w:ascii="Times New Roman" w:hAnsi="Times New Roman"/>
          <w:b/>
          <w:i w:val="0"/>
        </w:rPr>
        <w:t>Price</w:t>
      </w:r>
      <w:r w:rsidR="000E0311" w:rsidRPr="00CA474C">
        <w:rPr>
          <w:rFonts w:ascii="Times New Roman" w:hAnsi="Times New Roman"/>
          <w:b/>
          <w:i w:val="0"/>
        </w:rPr>
        <w:t xml:space="preserve"> Bid: </w:t>
      </w:r>
      <w:r w:rsidR="000E0311" w:rsidRPr="00CA474C">
        <w:rPr>
          <w:rFonts w:ascii="Times New Roman" w:hAnsi="Times New Roman"/>
          <w:i w:val="0"/>
        </w:rPr>
        <w:t>Should contain price details and other relevant commercial issues.</w:t>
      </w:r>
    </w:p>
    <w:p w:rsidR="000E0311" w:rsidRPr="00CA474C" w:rsidRDefault="000E0311" w:rsidP="000E0311">
      <w:pPr>
        <w:pStyle w:val="BodyText"/>
        <w:ind w:left="360"/>
        <w:rPr>
          <w:rFonts w:ascii="Times New Roman" w:hAnsi="Times New Roman"/>
          <w:i w:val="0"/>
        </w:rPr>
      </w:pPr>
    </w:p>
    <w:p w:rsidR="000E0311" w:rsidRPr="00CA474C" w:rsidRDefault="000E0311" w:rsidP="000E0311">
      <w:pPr>
        <w:pStyle w:val="BodyText"/>
        <w:ind w:left="360"/>
        <w:rPr>
          <w:rFonts w:ascii="Times New Roman" w:hAnsi="Times New Roman"/>
          <w:i w:val="0"/>
        </w:rPr>
      </w:pPr>
      <w:r w:rsidRPr="00CA474C">
        <w:rPr>
          <w:rFonts w:ascii="Times New Roman" w:hAnsi="Times New Roman"/>
          <w:i w:val="0"/>
        </w:rPr>
        <w:t>Price bid to be submitted through E-mode as per the format by clicking on item data tab in SRM.</w:t>
      </w:r>
    </w:p>
    <w:p w:rsidR="000E0311" w:rsidRPr="00CA474C" w:rsidRDefault="000E0311" w:rsidP="000E0311">
      <w:pPr>
        <w:pStyle w:val="BodyText"/>
        <w:ind w:left="360"/>
        <w:rPr>
          <w:rFonts w:ascii="Times New Roman" w:hAnsi="Times New Roman"/>
          <w:i w:val="0"/>
        </w:rPr>
      </w:pPr>
    </w:p>
    <w:p w:rsidR="002C4D80" w:rsidRDefault="002C4D80" w:rsidP="002C4D80">
      <w:pPr>
        <w:pStyle w:val="BodyText"/>
        <w:ind w:left="360"/>
        <w:rPr>
          <w:rFonts w:ascii="Times New Roman" w:hAnsi="Times New Roman"/>
          <w:i w:val="0"/>
        </w:rPr>
      </w:pPr>
      <w:r w:rsidRPr="00CA474C">
        <w:rPr>
          <w:rFonts w:ascii="Times New Roman" w:hAnsi="Times New Roman"/>
          <w:i w:val="0"/>
        </w:rPr>
        <w:t>Price bid of only technically accepted offers will be opened subsequently. Incomplete/invalid tenders will be rejected and no correspondence will be entertained in case of rejection.</w:t>
      </w:r>
    </w:p>
    <w:p w:rsidR="00E216A8" w:rsidRPr="00CA474C" w:rsidRDefault="00E216A8" w:rsidP="000E0311">
      <w:pPr>
        <w:pStyle w:val="BodyText"/>
        <w:ind w:left="360"/>
        <w:rPr>
          <w:rFonts w:ascii="Times New Roman" w:hAnsi="Times New Roman"/>
          <w:i w:val="0"/>
        </w:rPr>
      </w:pP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4504"/>
        <w:gridCol w:w="851"/>
        <w:gridCol w:w="1275"/>
        <w:gridCol w:w="851"/>
      </w:tblGrid>
      <w:tr w:rsidR="004C3CBF" w:rsidRPr="00CA474C" w:rsidTr="004C3CBF">
        <w:trPr>
          <w:trHeight w:val="282"/>
        </w:trPr>
        <w:tc>
          <w:tcPr>
            <w:tcW w:w="594" w:type="dxa"/>
          </w:tcPr>
          <w:p w:rsidR="004C3CBF" w:rsidRPr="00CA474C" w:rsidRDefault="004C3CBF" w:rsidP="005E2730">
            <w:pPr>
              <w:jc w:val="both"/>
              <w:rPr>
                <w:b/>
              </w:rPr>
            </w:pPr>
            <w:r w:rsidRPr="00CA474C">
              <w:rPr>
                <w:b/>
              </w:rPr>
              <w:t>Sl No</w:t>
            </w:r>
          </w:p>
        </w:tc>
        <w:tc>
          <w:tcPr>
            <w:tcW w:w="4504" w:type="dxa"/>
          </w:tcPr>
          <w:p w:rsidR="004C3CBF" w:rsidRPr="00CA474C" w:rsidRDefault="004C3CBF" w:rsidP="005E2730">
            <w:pPr>
              <w:jc w:val="both"/>
              <w:rPr>
                <w:b/>
              </w:rPr>
            </w:pPr>
            <w:r w:rsidRPr="00CA474C">
              <w:rPr>
                <w:b/>
              </w:rPr>
              <w:t xml:space="preserve">       Location</w:t>
            </w:r>
          </w:p>
        </w:tc>
        <w:tc>
          <w:tcPr>
            <w:tcW w:w="851" w:type="dxa"/>
          </w:tcPr>
          <w:p w:rsidR="004C3CBF" w:rsidRPr="00CA474C" w:rsidRDefault="004C3CBF" w:rsidP="005E2730">
            <w:pPr>
              <w:jc w:val="both"/>
              <w:rPr>
                <w:b/>
              </w:rPr>
            </w:pPr>
            <w:r>
              <w:rPr>
                <w:b/>
              </w:rPr>
              <w:t>Unit</w:t>
            </w:r>
          </w:p>
        </w:tc>
        <w:tc>
          <w:tcPr>
            <w:tcW w:w="1275" w:type="dxa"/>
          </w:tcPr>
          <w:p w:rsidR="004C3CBF" w:rsidRPr="00100F45" w:rsidRDefault="004C3CBF" w:rsidP="00084AB3">
            <w:pPr>
              <w:pStyle w:val="BodyText"/>
              <w:rPr>
                <w:rFonts w:ascii="Times New Roman" w:hAnsi="Times New Roman"/>
                <w:b/>
                <w:i w:val="0"/>
              </w:rPr>
            </w:pPr>
            <w:r>
              <w:rPr>
                <w:rFonts w:ascii="Times New Roman" w:hAnsi="Times New Roman"/>
                <w:b/>
                <w:i w:val="0"/>
              </w:rPr>
              <w:t xml:space="preserve">Basic </w:t>
            </w:r>
            <w:r w:rsidRPr="00100F45">
              <w:rPr>
                <w:rFonts w:ascii="Times New Roman" w:hAnsi="Times New Roman"/>
                <w:b/>
                <w:i w:val="0"/>
              </w:rPr>
              <w:t>Price in Rs</w:t>
            </w:r>
          </w:p>
        </w:tc>
        <w:tc>
          <w:tcPr>
            <w:tcW w:w="851" w:type="dxa"/>
          </w:tcPr>
          <w:p w:rsidR="004C3CBF" w:rsidRDefault="004C3CBF" w:rsidP="00084AB3">
            <w:pPr>
              <w:pStyle w:val="BodyText"/>
              <w:rPr>
                <w:rFonts w:ascii="Times New Roman" w:hAnsi="Times New Roman"/>
                <w:b/>
                <w:i w:val="0"/>
              </w:rPr>
            </w:pPr>
            <w:r>
              <w:rPr>
                <w:rFonts w:ascii="Times New Roman" w:hAnsi="Times New Roman"/>
                <w:b/>
                <w:i w:val="0"/>
              </w:rPr>
              <w:t>GST %</w:t>
            </w:r>
          </w:p>
        </w:tc>
      </w:tr>
      <w:tr w:rsidR="007C1A52" w:rsidRPr="00CA474C" w:rsidTr="004C3CBF">
        <w:trPr>
          <w:trHeight w:val="278"/>
        </w:trPr>
        <w:tc>
          <w:tcPr>
            <w:tcW w:w="594" w:type="dxa"/>
          </w:tcPr>
          <w:p w:rsidR="007C1A52" w:rsidRPr="00CA474C" w:rsidRDefault="007C1A52" w:rsidP="007C1A52">
            <w:pPr>
              <w:jc w:val="both"/>
            </w:pPr>
            <w:r>
              <w:t>1</w:t>
            </w:r>
          </w:p>
        </w:tc>
        <w:tc>
          <w:tcPr>
            <w:tcW w:w="4504" w:type="dxa"/>
          </w:tcPr>
          <w:p w:rsidR="007C1A52" w:rsidRPr="00CA474C" w:rsidRDefault="007C1A52" w:rsidP="007C1A52">
            <w:pPr>
              <w:jc w:val="both"/>
            </w:pPr>
            <w:r>
              <w:t xml:space="preserve">Supply of Servers with Storage ,OS Licenses, Backup &amp; replication licenses and other accessories for DC and DR </w:t>
            </w:r>
            <w:r w:rsidR="00B452C5">
              <w:t>site.</w:t>
            </w:r>
            <w:r w:rsidR="001C34CA">
              <w:t xml:space="preserve"> </w:t>
            </w:r>
          </w:p>
        </w:tc>
        <w:tc>
          <w:tcPr>
            <w:tcW w:w="851" w:type="dxa"/>
          </w:tcPr>
          <w:p w:rsidR="007C1A52" w:rsidRPr="00CA474C" w:rsidRDefault="007C1A52" w:rsidP="007C1A52">
            <w:pPr>
              <w:jc w:val="both"/>
            </w:pPr>
            <w:r>
              <w:t>1 AU</w:t>
            </w:r>
          </w:p>
        </w:tc>
        <w:tc>
          <w:tcPr>
            <w:tcW w:w="2126" w:type="dxa"/>
            <w:gridSpan w:val="2"/>
          </w:tcPr>
          <w:p w:rsidR="007C1A52" w:rsidRPr="00CA474C" w:rsidRDefault="007C1A52" w:rsidP="007C1A52">
            <w:pPr>
              <w:jc w:val="both"/>
            </w:pPr>
            <w:r w:rsidRPr="00CA474C">
              <w:t>To be quoted in SRM</w:t>
            </w:r>
          </w:p>
        </w:tc>
      </w:tr>
      <w:tr w:rsidR="007C1A52" w:rsidRPr="00CA474C" w:rsidTr="004C3CBF">
        <w:trPr>
          <w:trHeight w:val="278"/>
        </w:trPr>
        <w:tc>
          <w:tcPr>
            <w:tcW w:w="594" w:type="dxa"/>
          </w:tcPr>
          <w:p w:rsidR="007C1A52" w:rsidRDefault="007C1A52" w:rsidP="007C1A52">
            <w:pPr>
              <w:jc w:val="both"/>
            </w:pPr>
            <w:r>
              <w:t>2</w:t>
            </w:r>
          </w:p>
        </w:tc>
        <w:tc>
          <w:tcPr>
            <w:tcW w:w="4504" w:type="dxa"/>
          </w:tcPr>
          <w:p w:rsidR="007C1A52" w:rsidRDefault="007C1A52" w:rsidP="003469A6">
            <w:pPr>
              <w:jc w:val="both"/>
            </w:pPr>
            <w:r>
              <w:t xml:space="preserve">Installation &amp; commissioning and handover </w:t>
            </w:r>
            <w:r w:rsidR="003469A6">
              <w:t xml:space="preserve"> </w:t>
            </w:r>
          </w:p>
        </w:tc>
        <w:tc>
          <w:tcPr>
            <w:tcW w:w="851" w:type="dxa"/>
          </w:tcPr>
          <w:p w:rsidR="007C1A52" w:rsidRDefault="007C1A52" w:rsidP="007C1A52">
            <w:pPr>
              <w:jc w:val="both"/>
            </w:pPr>
            <w:r>
              <w:t>1 AU</w:t>
            </w:r>
          </w:p>
        </w:tc>
        <w:tc>
          <w:tcPr>
            <w:tcW w:w="2126" w:type="dxa"/>
            <w:gridSpan w:val="2"/>
          </w:tcPr>
          <w:p w:rsidR="007C1A52" w:rsidRPr="00CA474C" w:rsidRDefault="007C1A52" w:rsidP="007C1A52">
            <w:pPr>
              <w:jc w:val="both"/>
            </w:pPr>
            <w:r w:rsidRPr="00CA474C">
              <w:t>To be quoted in SRM</w:t>
            </w:r>
          </w:p>
        </w:tc>
      </w:tr>
      <w:tr w:rsidR="003469A6" w:rsidRPr="00CA474C" w:rsidTr="004C3CBF">
        <w:trPr>
          <w:trHeight w:val="278"/>
        </w:trPr>
        <w:tc>
          <w:tcPr>
            <w:tcW w:w="594" w:type="dxa"/>
          </w:tcPr>
          <w:p w:rsidR="003469A6" w:rsidRPr="003469A6" w:rsidRDefault="003469A6" w:rsidP="007C1A52">
            <w:pPr>
              <w:jc w:val="both"/>
            </w:pPr>
            <w:r w:rsidRPr="003469A6">
              <w:lastRenderedPageBreak/>
              <w:t>3</w:t>
            </w:r>
          </w:p>
        </w:tc>
        <w:tc>
          <w:tcPr>
            <w:tcW w:w="4504" w:type="dxa"/>
          </w:tcPr>
          <w:p w:rsidR="003469A6" w:rsidRPr="003469A6" w:rsidRDefault="003469A6" w:rsidP="007C1A52">
            <w:pPr>
              <w:jc w:val="both"/>
            </w:pPr>
            <w:r w:rsidRPr="003469A6">
              <w:t xml:space="preserve">Comprehensive AMC support for a period of three years after Installation </w:t>
            </w:r>
            <w:r w:rsidR="009C1A30">
              <w:t xml:space="preserve">and commissioning with sign-off for the Entire DR setup </w:t>
            </w:r>
          </w:p>
        </w:tc>
        <w:tc>
          <w:tcPr>
            <w:tcW w:w="851" w:type="dxa"/>
          </w:tcPr>
          <w:p w:rsidR="003469A6" w:rsidRDefault="003469A6" w:rsidP="003469A6">
            <w:pPr>
              <w:jc w:val="both"/>
            </w:pPr>
            <w:r>
              <w:t>1 AU</w:t>
            </w:r>
          </w:p>
        </w:tc>
        <w:tc>
          <w:tcPr>
            <w:tcW w:w="2126" w:type="dxa"/>
            <w:gridSpan w:val="2"/>
          </w:tcPr>
          <w:p w:rsidR="003469A6" w:rsidRPr="00CA474C" w:rsidRDefault="003469A6" w:rsidP="003469A6">
            <w:pPr>
              <w:jc w:val="both"/>
            </w:pPr>
            <w:r w:rsidRPr="00CA474C">
              <w:t>To be quoted in SRM</w:t>
            </w:r>
          </w:p>
        </w:tc>
      </w:tr>
    </w:tbl>
    <w:p w:rsidR="00897FDC" w:rsidRDefault="00897FDC" w:rsidP="004C3CBF">
      <w:pPr>
        <w:pStyle w:val="ListParagraph"/>
        <w:suppressAutoHyphens w:val="0"/>
        <w:contextualSpacing/>
        <w:jc w:val="both"/>
      </w:pPr>
    </w:p>
    <w:p w:rsidR="006148CD" w:rsidRPr="00491893" w:rsidRDefault="006148CD" w:rsidP="006148CD">
      <w:pPr>
        <w:pStyle w:val="BodyText"/>
        <w:ind w:left="567"/>
        <w:rPr>
          <w:rFonts w:ascii="Times New Roman" w:hAnsi="Times New Roman"/>
          <w:i w:val="0"/>
        </w:rPr>
      </w:pPr>
      <w:bookmarkStart w:id="8" w:name="_Hlk8463877"/>
      <w:r w:rsidRPr="00491893">
        <w:rPr>
          <w:rFonts w:ascii="Times New Roman" w:hAnsi="Times New Roman"/>
          <w:b/>
          <w:i w:val="0"/>
        </w:rPr>
        <w:t>Arriving L1</w:t>
      </w:r>
      <w:r w:rsidRPr="00491893">
        <w:rPr>
          <w:rFonts w:ascii="Times New Roman" w:hAnsi="Times New Roman"/>
          <w:i w:val="0"/>
        </w:rPr>
        <w:t xml:space="preserve">: </w:t>
      </w:r>
      <w:r w:rsidRPr="00E71C40">
        <w:rPr>
          <w:rFonts w:ascii="Times New Roman" w:hAnsi="Times New Roman"/>
          <w:i w:val="0"/>
        </w:rPr>
        <w:t>L1 will be arrived on lowest quote received</w:t>
      </w:r>
      <w:r w:rsidRPr="00491893">
        <w:rPr>
          <w:rFonts w:ascii="Times New Roman" w:hAnsi="Times New Roman"/>
          <w:i w:val="0"/>
        </w:rPr>
        <w:t xml:space="preserve"> for above line items i.e. </w:t>
      </w:r>
      <w:r w:rsidR="00491893" w:rsidRPr="00491893">
        <w:rPr>
          <w:rFonts w:ascii="Times New Roman" w:hAnsi="Times New Roman"/>
          <w:i w:val="0"/>
        </w:rPr>
        <w:t>Supply, installation and commissioning of DR Setup for BEML’s non SAP applications and CAMC support for period of three years</w:t>
      </w:r>
      <w:r w:rsidRPr="00491893">
        <w:rPr>
          <w:rFonts w:ascii="Times New Roman" w:hAnsi="Times New Roman"/>
          <w:i w:val="0"/>
        </w:rPr>
        <w:t xml:space="preserve"> i.e.  sum  of slno 1 to </w:t>
      </w:r>
      <w:r w:rsidR="00491893">
        <w:rPr>
          <w:rFonts w:ascii="Times New Roman" w:hAnsi="Times New Roman"/>
          <w:i w:val="0"/>
        </w:rPr>
        <w:t>3</w:t>
      </w:r>
      <w:r w:rsidRPr="00491893">
        <w:rPr>
          <w:rFonts w:ascii="Times New Roman" w:hAnsi="Times New Roman"/>
          <w:i w:val="0"/>
        </w:rPr>
        <w:t>.</w:t>
      </w:r>
    </w:p>
    <w:p w:rsidR="006148CD" w:rsidRDefault="006148CD" w:rsidP="006148CD">
      <w:pPr>
        <w:pStyle w:val="BodyText"/>
        <w:ind w:left="284"/>
        <w:rPr>
          <w:rFonts w:ascii="Times New Roman" w:hAnsi="Times New Roman"/>
          <w:i w:val="0"/>
          <w:lang w:val="en-IN"/>
        </w:rPr>
      </w:pPr>
    </w:p>
    <w:bookmarkEnd w:id="8"/>
    <w:p w:rsidR="006148CD" w:rsidRDefault="006148CD" w:rsidP="00491893">
      <w:pPr>
        <w:pStyle w:val="ListParagraph"/>
        <w:suppressAutoHyphens w:val="0"/>
        <w:ind w:left="567"/>
        <w:contextualSpacing/>
        <w:jc w:val="both"/>
      </w:pPr>
      <w:r w:rsidRPr="000B1E1B">
        <w:t>Bidder has to quote price for all the line items in SRM. Partial quote will not be considered</w:t>
      </w:r>
      <w:r w:rsidR="00491893">
        <w:t>.</w:t>
      </w:r>
    </w:p>
    <w:p w:rsidR="00C65DE9" w:rsidRDefault="00C65DE9" w:rsidP="000E0311">
      <w:pPr>
        <w:pStyle w:val="BodyText"/>
        <w:ind w:left="360"/>
        <w:rPr>
          <w:rFonts w:ascii="Times New Roman" w:hAnsi="Times New Roman"/>
          <w:i w:val="0"/>
        </w:rPr>
      </w:pPr>
    </w:p>
    <w:p w:rsidR="000E0311" w:rsidRPr="00CA474C" w:rsidRDefault="000E0311" w:rsidP="00780914">
      <w:pPr>
        <w:pStyle w:val="ListParagraph"/>
        <w:numPr>
          <w:ilvl w:val="0"/>
          <w:numId w:val="2"/>
        </w:numPr>
        <w:jc w:val="both"/>
        <w:rPr>
          <w:b/>
        </w:rPr>
      </w:pPr>
      <w:r w:rsidRPr="00CA474C">
        <w:rPr>
          <w:b/>
        </w:rPr>
        <w:t xml:space="preserve">QUERY </w:t>
      </w:r>
    </w:p>
    <w:p w:rsidR="000E0311" w:rsidRPr="00CA474C" w:rsidRDefault="000E0311" w:rsidP="000E0311">
      <w:pPr>
        <w:ind w:left="360" w:firstLine="720"/>
        <w:jc w:val="both"/>
      </w:pPr>
    </w:p>
    <w:p w:rsidR="000E0311" w:rsidRDefault="000E0311" w:rsidP="00F55282">
      <w:pPr>
        <w:pStyle w:val="Default"/>
        <w:ind w:left="360"/>
        <w:jc w:val="both"/>
        <w:rPr>
          <w:lang w:val="en-GB" w:eastAsia="zh-CN"/>
        </w:rPr>
      </w:pPr>
      <w:r w:rsidRPr="00CA474C">
        <w:rPr>
          <w:lang w:val="en-GB" w:eastAsia="zh-CN"/>
        </w:rPr>
        <w:t>In case, if any clarifications are required for any topic related to the RFQ, the same may be submitted in writing, via e-mail to the designated Point of Contact</w:t>
      </w:r>
      <w:r w:rsidR="00721BFA">
        <w:rPr>
          <w:lang w:val="en-GB" w:eastAsia="zh-CN"/>
        </w:rPr>
        <w:t xml:space="preserve"> </w:t>
      </w:r>
      <w:r w:rsidRPr="00CA474C">
        <w:rPr>
          <w:lang w:val="en-GB" w:eastAsia="zh-CN"/>
        </w:rPr>
        <w:t xml:space="preserve">through email address </w:t>
      </w:r>
      <w:hyperlink r:id="rId12" w:history="1">
        <w:r w:rsidR="00077621" w:rsidRPr="00E92725">
          <w:rPr>
            <w:rStyle w:val="Hyperlink"/>
          </w:rPr>
          <w:t>bv.girish.scm@beml.co.in</w:t>
        </w:r>
      </w:hyperlink>
      <w:r w:rsidR="004C3CBF">
        <w:t xml:space="preserve"> and copy to </w:t>
      </w:r>
      <w:hyperlink r:id="rId13" w:history="1">
        <w:r w:rsidR="004C3CBF" w:rsidRPr="00E92725">
          <w:rPr>
            <w:rStyle w:val="Hyperlink"/>
          </w:rPr>
          <w:t>cm.pushpa@beml.co.in</w:t>
        </w:r>
      </w:hyperlink>
      <w:r w:rsidRPr="00CA474C">
        <w:rPr>
          <w:lang w:val="en-GB" w:eastAsia="zh-CN"/>
        </w:rPr>
        <w:t xml:space="preserve">on or before </w:t>
      </w:r>
      <w:r w:rsidR="00CA45C6" w:rsidRPr="0022113A">
        <w:rPr>
          <w:b/>
          <w:lang w:val="en-GB" w:eastAsia="zh-CN"/>
        </w:rPr>
        <w:t>11.08</w:t>
      </w:r>
      <w:r w:rsidR="003E0A8A" w:rsidRPr="0022113A">
        <w:rPr>
          <w:b/>
          <w:lang w:val="en-GB" w:eastAsia="zh-CN"/>
        </w:rPr>
        <w:t>.2020</w:t>
      </w:r>
      <w:r w:rsidR="006D4783" w:rsidRPr="0022113A">
        <w:rPr>
          <w:b/>
          <w:lang w:val="en-GB" w:eastAsia="zh-CN"/>
        </w:rPr>
        <w:t>.</w:t>
      </w:r>
    </w:p>
    <w:p w:rsidR="00F55282" w:rsidRPr="00CA474C" w:rsidRDefault="00F55282" w:rsidP="00F55282">
      <w:pPr>
        <w:pStyle w:val="Default"/>
        <w:ind w:left="360"/>
        <w:jc w:val="both"/>
        <w:rPr>
          <w:b/>
        </w:rPr>
      </w:pPr>
    </w:p>
    <w:p w:rsidR="000E0311" w:rsidRDefault="000E0311" w:rsidP="000E0311">
      <w:pPr>
        <w:pStyle w:val="BodyText"/>
        <w:ind w:left="360"/>
        <w:rPr>
          <w:rFonts w:ascii="Times New Roman" w:hAnsi="Times New Roman"/>
          <w:i w:val="0"/>
        </w:rPr>
      </w:pPr>
      <w:r w:rsidRPr="00CA474C">
        <w:rPr>
          <w:rFonts w:ascii="Times New Roman" w:hAnsi="Times New Roman"/>
          <w:i w:val="0"/>
        </w:rPr>
        <w:t xml:space="preserve">In order to ensure a fair and open competition, BEML shall </w:t>
      </w:r>
      <w:r w:rsidR="00BE3380">
        <w:rPr>
          <w:rFonts w:ascii="Times New Roman" w:hAnsi="Times New Roman"/>
          <w:i w:val="0"/>
        </w:rPr>
        <w:t>upload all queries and its clarifications,</w:t>
      </w:r>
      <w:r w:rsidRPr="00CA474C">
        <w:rPr>
          <w:rFonts w:ascii="Times New Roman" w:hAnsi="Times New Roman"/>
          <w:i w:val="0"/>
        </w:rPr>
        <w:t xml:space="preserve"> if any, </w:t>
      </w:r>
      <w:r w:rsidR="00847557">
        <w:rPr>
          <w:rFonts w:ascii="Times New Roman" w:hAnsi="Times New Roman"/>
          <w:i w:val="0"/>
        </w:rPr>
        <w:t>in BEML SRM, website &amp; CPP Portal</w:t>
      </w:r>
      <w:r w:rsidRPr="00CA474C">
        <w:rPr>
          <w:rFonts w:ascii="Times New Roman" w:hAnsi="Times New Roman"/>
          <w:i w:val="0"/>
        </w:rPr>
        <w:t>.</w:t>
      </w:r>
    </w:p>
    <w:p w:rsidR="00CA45C6" w:rsidRPr="00CA474C" w:rsidRDefault="00CA45C6" w:rsidP="000E0311">
      <w:pPr>
        <w:pStyle w:val="BodyText"/>
        <w:ind w:left="360"/>
        <w:rPr>
          <w:rFonts w:ascii="Times New Roman" w:hAnsi="Times New Roman"/>
          <w:i w:val="0"/>
        </w:rPr>
      </w:pPr>
    </w:p>
    <w:p w:rsidR="004E14B3" w:rsidRPr="00CA474C" w:rsidRDefault="004E14B3" w:rsidP="009A0D56">
      <w:pPr>
        <w:pStyle w:val="ListParagraph"/>
        <w:numPr>
          <w:ilvl w:val="0"/>
          <w:numId w:val="25"/>
        </w:numPr>
        <w:ind w:left="851"/>
        <w:jc w:val="both"/>
        <w:rPr>
          <w:b/>
        </w:rPr>
      </w:pPr>
      <w:r w:rsidRPr="00CA474C">
        <w:rPr>
          <w:b/>
          <w:sz w:val="28"/>
          <w:szCs w:val="28"/>
        </w:rPr>
        <w:t>Other Terms &amp; Conditions of Tender</w:t>
      </w:r>
      <w:bookmarkStart w:id="9" w:name="_Toc441651942"/>
      <w:bookmarkStart w:id="10" w:name="_Toc441651975"/>
      <w:bookmarkStart w:id="11" w:name="_Toc441652374"/>
    </w:p>
    <w:p w:rsidR="004E14B3" w:rsidRPr="00CA474C" w:rsidRDefault="004E14B3" w:rsidP="004E14B3"/>
    <w:p w:rsidR="00C65DE9" w:rsidRPr="00F55282" w:rsidRDefault="007617BC" w:rsidP="00862B13">
      <w:pPr>
        <w:pStyle w:val="Heading1"/>
        <w:numPr>
          <w:ilvl w:val="0"/>
          <w:numId w:val="6"/>
        </w:numPr>
        <w:jc w:val="both"/>
        <w:rPr>
          <w:rFonts w:ascii="Times New Roman" w:eastAsia="Calibri" w:hAnsi="Times New Roman" w:cs="Times New Roman"/>
          <w:b w:val="0"/>
          <w:bCs w:val="0"/>
          <w:smallCaps w:val="0"/>
          <w:color w:val="auto"/>
          <w:sz w:val="24"/>
          <w:szCs w:val="24"/>
          <w:lang w:val="en-IN" w:eastAsia="en-IN"/>
        </w:rPr>
      </w:pPr>
      <w:r w:rsidRPr="00F55282">
        <w:rPr>
          <w:rFonts w:ascii="Times New Roman" w:eastAsia="Calibri" w:hAnsi="Times New Roman" w:cs="Times New Roman"/>
          <w:bCs w:val="0"/>
          <w:smallCaps w:val="0"/>
          <w:color w:val="auto"/>
          <w:sz w:val="24"/>
          <w:szCs w:val="24"/>
          <w:lang w:val="en-IN" w:eastAsia="en-IN"/>
        </w:rPr>
        <w:t>Period of validity:</w:t>
      </w:r>
      <w:r w:rsidRPr="00F55282">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Default="00C65DE9" w:rsidP="00C65DE9">
      <w:pPr>
        <w:pStyle w:val="Heading1"/>
        <w:numPr>
          <w:ilvl w:val="0"/>
          <w:numId w:val="0"/>
        </w:numPr>
        <w:ind w:left="1294"/>
        <w:rPr>
          <w:rFonts w:ascii="Times New Roman" w:hAnsi="Times New Roman" w:cs="Times New Roman"/>
          <w:color w:val="auto"/>
          <w:sz w:val="24"/>
          <w:szCs w:val="24"/>
        </w:rPr>
      </w:pPr>
    </w:p>
    <w:p w:rsidR="008F5A3B" w:rsidRPr="00CA474C" w:rsidRDefault="008F5A3B" w:rsidP="00862B13">
      <w:pPr>
        <w:pStyle w:val="Heading1"/>
        <w:numPr>
          <w:ilvl w:val="0"/>
          <w:numId w:val="6"/>
        </w:numPr>
        <w:rPr>
          <w:rFonts w:ascii="Times New Roman" w:hAnsi="Times New Roman" w:cs="Times New Roman"/>
          <w:color w:val="auto"/>
          <w:sz w:val="24"/>
          <w:szCs w:val="24"/>
        </w:rPr>
      </w:pPr>
      <w:r w:rsidRPr="00CA474C">
        <w:rPr>
          <w:rFonts w:ascii="Times New Roman" w:hAnsi="Times New Roman" w:cs="Times New Roman"/>
          <w:color w:val="auto"/>
          <w:sz w:val="24"/>
          <w:szCs w:val="24"/>
        </w:rPr>
        <w:t>Award of Contract</w:t>
      </w:r>
      <w:bookmarkEnd w:id="9"/>
      <w:bookmarkEnd w:id="10"/>
      <w:bookmarkEnd w:id="11"/>
    </w:p>
    <w:p w:rsidR="008F5A3B" w:rsidRPr="00CA474C" w:rsidRDefault="008F5A3B" w:rsidP="008F5A3B">
      <w:pPr>
        <w:pStyle w:val="Default"/>
        <w:ind w:left="990"/>
        <w:jc w:val="both"/>
        <w:rPr>
          <w:color w:val="auto"/>
        </w:rPr>
      </w:pPr>
      <w:r w:rsidRPr="00CA474C">
        <w:rPr>
          <w:color w:val="auto"/>
        </w:rPr>
        <w:t xml:space="preserve">The contract will be awarded to the Bidder whose bid has been determined to be eligible and to be substantially responsive to the bid documents and who has offered the lowest evaluated bid. </w:t>
      </w:r>
    </w:p>
    <w:p w:rsidR="008F5A3B" w:rsidRPr="00CA474C" w:rsidRDefault="008F5A3B" w:rsidP="00862B13">
      <w:pPr>
        <w:pStyle w:val="Heading2"/>
        <w:numPr>
          <w:ilvl w:val="0"/>
          <w:numId w:val="6"/>
        </w:numPr>
        <w:rPr>
          <w:rFonts w:ascii="Times New Roman" w:hAnsi="Times New Roman" w:cs="Times New Roman"/>
          <w:color w:val="auto"/>
          <w:sz w:val="24"/>
          <w:szCs w:val="24"/>
        </w:rPr>
      </w:pPr>
      <w:bookmarkStart w:id="12" w:name="_Toc441651943"/>
      <w:bookmarkStart w:id="13" w:name="_Toc441651976"/>
      <w:bookmarkStart w:id="14" w:name="_Toc441652375"/>
      <w:r w:rsidRPr="00CA474C">
        <w:rPr>
          <w:rFonts w:ascii="Times New Roman" w:hAnsi="Times New Roman" w:cs="Times New Roman"/>
          <w:color w:val="auto"/>
          <w:sz w:val="24"/>
          <w:szCs w:val="24"/>
        </w:rPr>
        <w:t>Performance Bank Guarantee</w:t>
      </w:r>
      <w:bookmarkEnd w:id="12"/>
      <w:bookmarkEnd w:id="13"/>
      <w:bookmarkEnd w:id="14"/>
    </w:p>
    <w:p w:rsidR="008F5A3B" w:rsidRPr="00CA474C" w:rsidRDefault="008F5A3B" w:rsidP="009A0D56">
      <w:pPr>
        <w:pStyle w:val="Default"/>
        <w:numPr>
          <w:ilvl w:val="1"/>
          <w:numId w:val="3"/>
        </w:numPr>
        <w:ind w:left="1701"/>
        <w:jc w:val="both"/>
        <w:rPr>
          <w:color w:val="auto"/>
        </w:rPr>
      </w:pPr>
      <w:r w:rsidRPr="00CA474C">
        <w:rPr>
          <w:color w:val="auto"/>
        </w:rPr>
        <w:t xml:space="preserve">Within 30 days of receipt of the Work Order/Purchase order from the BEML Limited, the successful Bidder shall furnish to BEML Limited a Security in the form of Performance Bank Guarantee issued by any </w:t>
      </w:r>
      <w:r w:rsidR="009A0D56">
        <w:t>scheduled commercial bank authorised by RBI</w:t>
      </w:r>
      <w:r w:rsidRPr="00CA474C">
        <w:t xml:space="preserve"> </w:t>
      </w:r>
      <w:r w:rsidRPr="00CA474C">
        <w:rPr>
          <w:color w:val="auto"/>
        </w:rPr>
        <w:t xml:space="preserve">for an amount of 10% of the Contract </w:t>
      </w:r>
      <w:r w:rsidR="004E14B3" w:rsidRPr="00CA474C">
        <w:rPr>
          <w:color w:val="auto"/>
        </w:rPr>
        <w:t>value (without taxes)</w:t>
      </w:r>
      <w:r w:rsidRPr="00CA474C">
        <w:rPr>
          <w:color w:val="auto"/>
        </w:rPr>
        <w:t xml:space="preserve"> as per format enclosed at </w:t>
      </w:r>
      <w:r w:rsidRPr="00CA474C">
        <w:rPr>
          <w:b/>
          <w:color w:val="auto"/>
        </w:rPr>
        <w:t xml:space="preserve">Annexure - </w:t>
      </w:r>
      <w:r w:rsidR="00CA45C6">
        <w:rPr>
          <w:b/>
          <w:color w:val="auto"/>
        </w:rPr>
        <w:t>G</w:t>
      </w:r>
      <w:r w:rsidRPr="00CA474C">
        <w:rPr>
          <w:color w:val="auto"/>
        </w:rPr>
        <w:t>.</w:t>
      </w:r>
    </w:p>
    <w:p w:rsidR="008F5A3B" w:rsidRPr="00CA474C" w:rsidRDefault="008F5A3B" w:rsidP="005F6BC8">
      <w:pPr>
        <w:pStyle w:val="Default"/>
        <w:ind w:left="1440"/>
        <w:jc w:val="both"/>
        <w:rPr>
          <w:color w:val="auto"/>
        </w:rPr>
      </w:pPr>
    </w:p>
    <w:p w:rsidR="008F5A3B" w:rsidRPr="00CA474C" w:rsidRDefault="00091BE9" w:rsidP="009A0D56">
      <w:pPr>
        <w:pStyle w:val="Default"/>
        <w:numPr>
          <w:ilvl w:val="1"/>
          <w:numId w:val="3"/>
        </w:numPr>
        <w:ind w:left="1701"/>
        <w:jc w:val="both"/>
        <w:rPr>
          <w:color w:val="auto"/>
        </w:rPr>
      </w:pPr>
      <w:r w:rsidRPr="00CA474C">
        <w:t>The Performance Bank Guarantee should be valid for a period of six months beyond the expiry date of the contract</w:t>
      </w:r>
      <w:r w:rsidR="008F5A3B" w:rsidRPr="00CA474C">
        <w:rPr>
          <w:color w:val="auto"/>
        </w:rPr>
        <w:t>.</w:t>
      </w:r>
    </w:p>
    <w:p w:rsidR="008F5A3B" w:rsidRPr="00491893" w:rsidRDefault="00744827" w:rsidP="000E3162">
      <w:pPr>
        <w:pStyle w:val="Heading2"/>
        <w:numPr>
          <w:ilvl w:val="0"/>
          <w:numId w:val="6"/>
        </w:numPr>
        <w:ind w:left="1276" w:hanging="283"/>
        <w:jc w:val="both"/>
        <w:rPr>
          <w:rFonts w:ascii="Times New Roman" w:hAnsi="Times New Roman" w:cs="Times New Roman"/>
          <w:color w:val="auto"/>
          <w:sz w:val="24"/>
          <w:szCs w:val="24"/>
        </w:rPr>
      </w:pPr>
      <w:bookmarkStart w:id="15" w:name="_Toc441651945"/>
      <w:bookmarkStart w:id="16" w:name="_Toc441651978"/>
      <w:bookmarkStart w:id="17" w:name="_Toc441652377"/>
      <w:r w:rsidRPr="00491893">
        <w:rPr>
          <w:rFonts w:ascii="Times New Roman" w:hAnsi="Times New Roman" w:cs="Times New Roman"/>
          <w:color w:val="auto"/>
          <w:sz w:val="24"/>
          <w:szCs w:val="24"/>
        </w:rPr>
        <w:t>Project Duration</w:t>
      </w:r>
      <w:r w:rsidRPr="00491893">
        <w:rPr>
          <w:rFonts w:ascii="Times New Roman" w:hAnsi="Times New Roman" w:cs="Times New Roman"/>
          <w:b w:val="0"/>
          <w:color w:val="auto"/>
          <w:sz w:val="24"/>
          <w:szCs w:val="24"/>
        </w:rPr>
        <w:t>:</w:t>
      </w:r>
      <w:bookmarkEnd w:id="15"/>
      <w:bookmarkEnd w:id="16"/>
      <w:bookmarkEnd w:id="17"/>
      <w:r w:rsidR="00077621" w:rsidRPr="00491893">
        <w:rPr>
          <w:rFonts w:ascii="Times New Roman" w:hAnsi="Times New Roman" w:cs="Times New Roman"/>
          <w:b w:val="0"/>
          <w:color w:val="auto"/>
          <w:sz w:val="24"/>
          <w:szCs w:val="24"/>
        </w:rPr>
        <w:t xml:space="preserve"> The supply, installation and </w:t>
      </w:r>
      <w:r w:rsidR="000E3162" w:rsidRPr="00491893">
        <w:rPr>
          <w:rFonts w:ascii="Times New Roman" w:hAnsi="Times New Roman" w:cs="Times New Roman"/>
          <w:b w:val="0"/>
          <w:color w:val="auto"/>
          <w:sz w:val="24"/>
          <w:szCs w:val="24"/>
        </w:rPr>
        <w:t>commissioning within</w:t>
      </w:r>
      <w:r w:rsidRPr="00491893">
        <w:rPr>
          <w:rFonts w:ascii="Times New Roman" w:hAnsi="Times New Roman" w:cs="Times New Roman"/>
          <w:b w:val="0"/>
          <w:color w:val="auto"/>
          <w:sz w:val="24"/>
          <w:szCs w:val="24"/>
        </w:rPr>
        <w:t xml:space="preserve"> </w:t>
      </w:r>
      <w:r w:rsidR="00F54610" w:rsidRPr="00491893">
        <w:rPr>
          <w:rFonts w:ascii="Times New Roman" w:hAnsi="Times New Roman" w:cs="Times New Roman"/>
          <w:color w:val="auto"/>
          <w:sz w:val="24"/>
          <w:szCs w:val="24"/>
        </w:rPr>
        <w:t>10</w:t>
      </w:r>
      <w:r w:rsidR="00DA3BC1" w:rsidRPr="00491893">
        <w:rPr>
          <w:rFonts w:ascii="Times New Roman" w:hAnsi="Times New Roman" w:cs="Times New Roman"/>
          <w:color w:val="auto"/>
          <w:sz w:val="24"/>
          <w:szCs w:val="24"/>
        </w:rPr>
        <w:t xml:space="preserve"> </w:t>
      </w:r>
      <w:r w:rsidRPr="00491893">
        <w:rPr>
          <w:rFonts w:ascii="Times New Roman" w:hAnsi="Times New Roman" w:cs="Times New Roman"/>
          <w:color w:val="auto"/>
          <w:sz w:val="24"/>
          <w:szCs w:val="24"/>
        </w:rPr>
        <w:t>weeks</w:t>
      </w:r>
      <w:r w:rsidR="00C87174" w:rsidRPr="00491893">
        <w:rPr>
          <w:rFonts w:ascii="Times New Roman" w:hAnsi="Times New Roman" w:cs="Times New Roman"/>
          <w:color w:val="auto"/>
          <w:sz w:val="24"/>
          <w:szCs w:val="24"/>
        </w:rPr>
        <w:t xml:space="preserve"> </w:t>
      </w:r>
      <w:r w:rsidRPr="00491893">
        <w:rPr>
          <w:rFonts w:ascii="Times New Roman" w:hAnsi="Times New Roman" w:cs="Times New Roman"/>
          <w:color w:val="auto"/>
          <w:sz w:val="24"/>
          <w:szCs w:val="24"/>
        </w:rPr>
        <w:t xml:space="preserve">from the date of </w:t>
      </w:r>
      <w:r w:rsidR="000E3162">
        <w:rPr>
          <w:rFonts w:ascii="Times New Roman" w:hAnsi="Times New Roman" w:cs="Times New Roman"/>
          <w:color w:val="auto"/>
          <w:sz w:val="24"/>
          <w:szCs w:val="24"/>
        </w:rPr>
        <w:t xml:space="preserve">receipt of </w:t>
      </w:r>
      <w:r w:rsidR="00077621" w:rsidRPr="00491893">
        <w:rPr>
          <w:rFonts w:ascii="Times New Roman" w:hAnsi="Times New Roman" w:cs="Times New Roman"/>
          <w:color w:val="auto"/>
          <w:sz w:val="24"/>
          <w:szCs w:val="24"/>
        </w:rPr>
        <w:t>Purchase order.</w:t>
      </w:r>
    </w:p>
    <w:p w:rsidR="009A0D56" w:rsidRPr="00491893" w:rsidRDefault="009A0D56" w:rsidP="009A0D56"/>
    <w:p w:rsidR="009173BE" w:rsidRPr="00491893" w:rsidRDefault="00CA5571" w:rsidP="009173BE">
      <w:pPr>
        <w:pStyle w:val="ListParagraph"/>
        <w:numPr>
          <w:ilvl w:val="0"/>
          <w:numId w:val="6"/>
        </w:numPr>
        <w:ind w:left="1350"/>
        <w:jc w:val="both"/>
      </w:pPr>
      <w:r w:rsidRPr="00491893">
        <w:rPr>
          <w:b/>
        </w:rPr>
        <w:lastRenderedPageBreak/>
        <w:t>Warranty Clause</w:t>
      </w:r>
      <w:r w:rsidR="009A0D56" w:rsidRPr="00491893">
        <w:rPr>
          <w:b/>
        </w:rPr>
        <w:t xml:space="preserve">: </w:t>
      </w:r>
      <w:r w:rsidR="009173BE" w:rsidRPr="00491893">
        <w:t xml:space="preserve">The Vendor should provide three years warranty for the </w:t>
      </w:r>
      <w:r w:rsidR="002E0B70" w:rsidRPr="00491893">
        <w:t>Hardware,</w:t>
      </w:r>
      <w:r w:rsidR="009A0D56" w:rsidRPr="00491893">
        <w:t xml:space="preserve"> </w:t>
      </w:r>
      <w:r w:rsidR="002E0B70" w:rsidRPr="00491893">
        <w:t xml:space="preserve">Software and </w:t>
      </w:r>
      <w:r w:rsidR="0069132B" w:rsidRPr="00491893">
        <w:t>all licenses</w:t>
      </w:r>
      <w:r w:rsidR="009173BE" w:rsidRPr="00491893">
        <w:t xml:space="preserve"> provided from the date of installation and commissioning.</w:t>
      </w:r>
    </w:p>
    <w:p w:rsidR="003469A6" w:rsidRPr="003469A6" w:rsidRDefault="003469A6" w:rsidP="003469A6">
      <w:pPr>
        <w:pStyle w:val="ListParagraph"/>
        <w:rPr>
          <w:highlight w:val="yellow"/>
        </w:rPr>
      </w:pPr>
    </w:p>
    <w:p w:rsidR="003469A6" w:rsidRPr="003469A6" w:rsidRDefault="003469A6" w:rsidP="009173BE">
      <w:pPr>
        <w:pStyle w:val="ListParagraph"/>
        <w:numPr>
          <w:ilvl w:val="0"/>
          <w:numId w:val="6"/>
        </w:numPr>
        <w:ind w:left="1350"/>
        <w:jc w:val="both"/>
      </w:pPr>
      <w:r w:rsidRPr="003469A6">
        <w:t xml:space="preserve">The </w:t>
      </w:r>
      <w:r w:rsidR="00491893">
        <w:t>C</w:t>
      </w:r>
      <w:r w:rsidRPr="003469A6">
        <w:t>AMC support Period of three years for the Entire DR setup will begin from the date of installation and commissioning</w:t>
      </w:r>
    </w:p>
    <w:p w:rsidR="008F5A3B" w:rsidRPr="00CA474C" w:rsidRDefault="008F5A3B" w:rsidP="00862B13">
      <w:pPr>
        <w:pStyle w:val="Heading2"/>
        <w:numPr>
          <w:ilvl w:val="0"/>
          <w:numId w:val="6"/>
        </w:numPr>
        <w:rPr>
          <w:rFonts w:ascii="Times New Roman" w:hAnsi="Times New Roman" w:cs="Times New Roman"/>
          <w:color w:val="auto"/>
          <w:sz w:val="24"/>
          <w:szCs w:val="24"/>
        </w:rPr>
      </w:pPr>
      <w:bookmarkStart w:id="18" w:name="_Toc441651946"/>
      <w:bookmarkStart w:id="19" w:name="_Toc441651979"/>
      <w:bookmarkStart w:id="20" w:name="_Toc441652378"/>
      <w:r w:rsidRPr="00CA474C">
        <w:rPr>
          <w:rFonts w:ascii="Times New Roman" w:hAnsi="Times New Roman" w:cs="Times New Roman"/>
          <w:color w:val="auto"/>
          <w:sz w:val="24"/>
          <w:szCs w:val="24"/>
        </w:rPr>
        <w:t>Final Acceptance Certificate:</w:t>
      </w:r>
      <w:bookmarkEnd w:id="18"/>
      <w:bookmarkEnd w:id="19"/>
      <w:bookmarkEnd w:id="20"/>
    </w:p>
    <w:p w:rsidR="008F5A3B" w:rsidRPr="00CA474C" w:rsidRDefault="008F5A3B" w:rsidP="009A0D56">
      <w:pPr>
        <w:pStyle w:val="Default"/>
        <w:numPr>
          <w:ilvl w:val="1"/>
          <w:numId w:val="4"/>
        </w:numPr>
        <w:ind w:left="1701"/>
        <w:jc w:val="both"/>
        <w:rPr>
          <w:color w:val="auto"/>
        </w:rPr>
      </w:pPr>
      <w:r w:rsidRPr="00CA474C">
        <w:rPr>
          <w:color w:val="auto"/>
        </w:rPr>
        <w:t xml:space="preserve">On successful completion of the work as per the ‘Scope of Project’ specified </w:t>
      </w:r>
      <w:r w:rsidR="004E14B3" w:rsidRPr="00CA474C">
        <w:rPr>
          <w:color w:val="auto"/>
        </w:rPr>
        <w:t>in</w:t>
      </w:r>
      <w:r w:rsidRPr="00CA474C">
        <w:rPr>
          <w:color w:val="auto"/>
        </w:rPr>
        <w:t xml:space="preserve"> this tender document, the Bidder shall submit its application to BEML Limited for issue of ‘Final Acceptance Certificate’ for the work carried under this contract.</w:t>
      </w:r>
      <w:r w:rsidR="00E63A70" w:rsidRPr="00CA474C">
        <w:rPr>
          <w:color w:val="auto"/>
        </w:rPr>
        <w:t xml:space="preserve"> The bidder shall provide necessary inputs to BEML for testing the bandwidth.</w:t>
      </w:r>
    </w:p>
    <w:p w:rsidR="008F5A3B" w:rsidRPr="00CA474C" w:rsidRDefault="008F5A3B" w:rsidP="009A0D56">
      <w:pPr>
        <w:pStyle w:val="Default"/>
        <w:ind w:left="1701"/>
        <w:jc w:val="both"/>
        <w:rPr>
          <w:color w:val="auto"/>
        </w:rPr>
      </w:pPr>
    </w:p>
    <w:p w:rsidR="008F5A3B" w:rsidRPr="00CA474C" w:rsidRDefault="008F5A3B" w:rsidP="009A0D56">
      <w:pPr>
        <w:pStyle w:val="Default"/>
        <w:numPr>
          <w:ilvl w:val="1"/>
          <w:numId w:val="4"/>
        </w:numPr>
        <w:ind w:left="1701"/>
        <w:jc w:val="both"/>
        <w:rPr>
          <w:color w:val="auto"/>
        </w:rPr>
      </w:pPr>
      <w:r w:rsidRPr="00CA474C">
        <w:rPr>
          <w:color w:val="auto"/>
        </w:rPr>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8F5A3B" w:rsidRPr="00CA474C" w:rsidRDefault="008F5A3B" w:rsidP="009A0D56">
      <w:pPr>
        <w:pStyle w:val="Default"/>
        <w:ind w:left="1701"/>
        <w:jc w:val="both"/>
        <w:rPr>
          <w:color w:val="auto"/>
        </w:rPr>
      </w:pPr>
    </w:p>
    <w:p w:rsidR="008F5A3B" w:rsidRDefault="008F5A3B" w:rsidP="009A0D56">
      <w:pPr>
        <w:pStyle w:val="Default"/>
        <w:numPr>
          <w:ilvl w:val="1"/>
          <w:numId w:val="4"/>
        </w:numPr>
        <w:ind w:left="1701"/>
        <w:jc w:val="both"/>
        <w:rPr>
          <w:color w:val="auto"/>
        </w:rPr>
      </w:pPr>
      <w:r w:rsidRPr="00CA474C">
        <w:rPr>
          <w:color w:val="auto"/>
        </w:rPr>
        <w:t>The Bidder will be entitled to submit its bill for payment only when ‘Final Acceptance Certificate’ is issued by BEML Limited.</w:t>
      </w:r>
    </w:p>
    <w:p w:rsidR="008F5A3B" w:rsidRPr="00CA474C" w:rsidRDefault="008F5A3B" w:rsidP="00862B13">
      <w:pPr>
        <w:pStyle w:val="Heading2"/>
        <w:numPr>
          <w:ilvl w:val="0"/>
          <w:numId w:val="6"/>
        </w:numPr>
        <w:rPr>
          <w:rFonts w:ascii="Times New Roman" w:hAnsi="Times New Roman" w:cs="Times New Roman"/>
          <w:color w:val="auto"/>
          <w:sz w:val="24"/>
          <w:szCs w:val="24"/>
        </w:rPr>
      </w:pPr>
      <w:bookmarkStart w:id="21" w:name="_Toc441651947"/>
      <w:bookmarkStart w:id="22" w:name="_Toc441651980"/>
      <w:bookmarkStart w:id="23" w:name="_Toc441652379"/>
      <w:r w:rsidRPr="00CA474C">
        <w:rPr>
          <w:rFonts w:ascii="Times New Roman" w:hAnsi="Times New Roman" w:cs="Times New Roman"/>
          <w:color w:val="auto"/>
          <w:sz w:val="24"/>
          <w:szCs w:val="24"/>
        </w:rPr>
        <w:t>Payment Terms:</w:t>
      </w:r>
      <w:bookmarkEnd w:id="21"/>
      <w:bookmarkEnd w:id="22"/>
      <w:bookmarkEnd w:id="23"/>
    </w:p>
    <w:p w:rsidR="00847557" w:rsidRPr="0022358F" w:rsidRDefault="00897FDC" w:rsidP="009A0D56">
      <w:pPr>
        <w:pStyle w:val="Default"/>
        <w:numPr>
          <w:ilvl w:val="0"/>
          <w:numId w:val="5"/>
        </w:numPr>
        <w:ind w:left="1701"/>
        <w:jc w:val="both"/>
        <w:rPr>
          <w:color w:val="auto"/>
        </w:rPr>
      </w:pPr>
      <w:r>
        <w:rPr>
          <w:b/>
        </w:rPr>
        <w:t>Payment</w:t>
      </w:r>
      <w:r w:rsidR="00847557" w:rsidRPr="0022358F">
        <w:t>: 100%  payment  on  30</w:t>
      </w:r>
      <w:r w:rsidR="00847557" w:rsidRPr="0022358F">
        <w:rPr>
          <w:vertAlign w:val="superscript"/>
        </w:rPr>
        <w:t>th</w:t>
      </w:r>
      <w:r w:rsidR="00847557" w:rsidRPr="0022358F">
        <w:t xml:space="preserve"> day  for MSEs  and  for  others  on  day 60</w:t>
      </w:r>
      <w:r w:rsidR="00847557" w:rsidRPr="0022358F">
        <w:rPr>
          <w:vertAlign w:val="superscript"/>
        </w:rPr>
        <w:t>th</w:t>
      </w:r>
      <w:r w:rsidR="00847557" w:rsidRPr="0022358F">
        <w:t xml:space="preserve">  day from the date of </w:t>
      </w:r>
      <w:r w:rsidR="00847557" w:rsidRPr="00F54610">
        <w:t xml:space="preserve">completion of work </w:t>
      </w:r>
      <w:r w:rsidR="009A0D56">
        <w:t>i.e</w:t>
      </w:r>
      <w:r w:rsidR="009A0D56" w:rsidRPr="00CA45C6">
        <w:t xml:space="preserve">. </w:t>
      </w:r>
      <w:r w:rsidR="009A0D56" w:rsidRPr="00CA45C6">
        <w:rPr>
          <w:color w:val="auto"/>
        </w:rPr>
        <w:t xml:space="preserve">supply, installation and commissioning </w:t>
      </w:r>
      <w:r w:rsidR="00847557" w:rsidRPr="00F54610">
        <w:t xml:space="preserve">&amp; submission of invoice along with </w:t>
      </w:r>
      <w:r w:rsidR="00847557" w:rsidRPr="00F54610">
        <w:rPr>
          <w:color w:val="auto"/>
        </w:rPr>
        <w:t xml:space="preserve"> ‘Final Acceptance Certificate’</w:t>
      </w:r>
      <w:r w:rsidR="00847557" w:rsidRPr="00F54610">
        <w:t xml:space="preserve"> issued by BEML &amp; duly certified by user</w:t>
      </w:r>
      <w:r w:rsidR="00847557" w:rsidRPr="0022358F">
        <w:t xml:space="preserve"> department.</w:t>
      </w:r>
    </w:p>
    <w:p w:rsidR="00847557" w:rsidRDefault="00847557" w:rsidP="00847557">
      <w:pPr>
        <w:pStyle w:val="Default"/>
        <w:ind w:left="1418"/>
        <w:jc w:val="both"/>
        <w:rPr>
          <w:color w:val="auto"/>
        </w:rPr>
      </w:pPr>
    </w:p>
    <w:p w:rsidR="009A0D56" w:rsidRDefault="009A0D56" w:rsidP="009A0D56">
      <w:pPr>
        <w:pStyle w:val="Default"/>
        <w:ind w:left="1701" w:hanging="142"/>
        <w:jc w:val="both"/>
        <w:rPr>
          <w:rFonts w:eastAsia="Times New Roman"/>
          <w:bCs/>
          <w:noProof/>
          <w:color w:val="auto"/>
          <w:lang w:val="en-US" w:eastAsia="en-US" w:bidi="hi-IN"/>
        </w:rPr>
      </w:pPr>
      <w:r>
        <w:rPr>
          <w:rFonts w:eastAsia="Times New Roman"/>
          <w:bCs/>
          <w:noProof/>
          <w:color w:val="auto"/>
          <w:lang w:val="en-US" w:eastAsia="en-US" w:bidi="hi-IN"/>
        </w:rPr>
        <w:t xml:space="preserve">   </w:t>
      </w:r>
      <w:r w:rsidRPr="00DF704B">
        <w:rPr>
          <w:rFonts w:eastAsia="Times New Roman"/>
          <w:bCs/>
          <w:noProof/>
          <w:color w:val="auto"/>
          <w:lang w:val="en-US" w:eastAsia="en-US" w:bidi="hi-IN"/>
        </w:rPr>
        <w:t>How Bidder  not agreeing with the BEML standard Payment terms, their quotations will be suitably loaded with applicable cash credit interest while evaluation of bids</w:t>
      </w:r>
      <w:r>
        <w:rPr>
          <w:rFonts w:eastAsia="Times New Roman"/>
          <w:bCs/>
          <w:noProof/>
          <w:color w:val="auto"/>
          <w:lang w:val="en-US" w:eastAsia="en-US" w:bidi="hi-IN"/>
        </w:rPr>
        <w:t>.</w:t>
      </w:r>
    </w:p>
    <w:p w:rsidR="009A0D56" w:rsidRPr="00E906A5" w:rsidRDefault="009A0D56" w:rsidP="00847557">
      <w:pPr>
        <w:pStyle w:val="Default"/>
        <w:ind w:left="1418"/>
        <w:jc w:val="both"/>
        <w:rPr>
          <w:color w:val="auto"/>
        </w:rPr>
      </w:pPr>
    </w:p>
    <w:p w:rsidR="005D3C8E" w:rsidRPr="009C1A30" w:rsidRDefault="005D3C8E" w:rsidP="009A0D56">
      <w:pPr>
        <w:pStyle w:val="Default"/>
        <w:numPr>
          <w:ilvl w:val="0"/>
          <w:numId w:val="5"/>
        </w:numPr>
        <w:ind w:left="1701"/>
        <w:jc w:val="both"/>
        <w:rPr>
          <w:color w:val="auto"/>
        </w:rPr>
      </w:pPr>
      <w:r w:rsidRPr="009C1A30">
        <w:rPr>
          <w:b/>
          <w:bCs/>
          <w:noProof/>
          <w:lang w:bidi="hi-IN"/>
        </w:rPr>
        <w:t xml:space="preserve">Comprehensive AMC </w:t>
      </w:r>
      <w:r w:rsidR="003469A6" w:rsidRPr="009C1A30">
        <w:rPr>
          <w:b/>
          <w:bCs/>
          <w:noProof/>
          <w:lang w:bidi="hi-IN"/>
        </w:rPr>
        <w:t xml:space="preserve">support </w:t>
      </w:r>
      <w:r w:rsidRPr="009C1A30">
        <w:rPr>
          <w:b/>
          <w:bCs/>
          <w:noProof/>
          <w:lang w:bidi="hi-IN"/>
        </w:rPr>
        <w:t>payment</w:t>
      </w:r>
      <w:r w:rsidRPr="009C1A30">
        <w:rPr>
          <w:bCs/>
          <w:noProof/>
          <w:lang w:bidi="hi-IN"/>
        </w:rPr>
        <w:t xml:space="preserve"> : Payment will be made in arrears on completion of each quarter (every 3 months) of service duly certified by IT Department for each project.</w:t>
      </w:r>
    </w:p>
    <w:p w:rsidR="005D3C8E" w:rsidRDefault="005D3C8E" w:rsidP="005D3C8E">
      <w:pPr>
        <w:pStyle w:val="Default"/>
        <w:ind w:left="1701"/>
        <w:jc w:val="both"/>
        <w:rPr>
          <w:color w:val="auto"/>
        </w:rPr>
      </w:pPr>
    </w:p>
    <w:p w:rsidR="008F5A3B" w:rsidRDefault="008F5A3B" w:rsidP="009A0D56">
      <w:pPr>
        <w:pStyle w:val="Default"/>
        <w:numPr>
          <w:ilvl w:val="0"/>
          <w:numId w:val="5"/>
        </w:numPr>
        <w:ind w:left="1701"/>
        <w:jc w:val="both"/>
        <w:rPr>
          <w:color w:val="auto"/>
        </w:rPr>
      </w:pPr>
      <w:r w:rsidRPr="00CA474C">
        <w:rPr>
          <w:color w:val="auto"/>
        </w:rPr>
        <w:t>The firm shall pay all taxes, duties, levies, work contract tax etc. of the Government provisions of the Income tax Act or as per the advice of the Income Tax Authority. Deduction of Income tax/ Works Contract tax/ other taxes shall be made from payment as per the relevant provisions of the Income tax Act or as per the advice of the Income tax Authority/ other Competent Authority.</w:t>
      </w:r>
    </w:p>
    <w:p w:rsidR="000E3162" w:rsidRDefault="000E3162" w:rsidP="000E3162">
      <w:pPr>
        <w:pStyle w:val="ListParagraph"/>
      </w:pPr>
    </w:p>
    <w:p w:rsidR="000E3162" w:rsidRPr="00CA474C" w:rsidRDefault="000E3162" w:rsidP="000E3162">
      <w:pPr>
        <w:pStyle w:val="Default"/>
        <w:jc w:val="both"/>
        <w:rPr>
          <w:color w:val="auto"/>
        </w:rPr>
      </w:pPr>
    </w:p>
    <w:p w:rsidR="008F5A3B" w:rsidRDefault="008F5A3B" w:rsidP="008F5A3B">
      <w:pPr>
        <w:pStyle w:val="Default"/>
        <w:ind w:left="540"/>
        <w:jc w:val="both"/>
        <w:rPr>
          <w:color w:val="auto"/>
        </w:rPr>
      </w:pPr>
      <w:bookmarkStart w:id="24" w:name="_Toc441651948"/>
      <w:bookmarkStart w:id="25" w:name="_Toc441651981"/>
      <w:bookmarkStart w:id="26" w:name="_Toc441652380"/>
    </w:p>
    <w:bookmarkEnd w:id="24"/>
    <w:bookmarkEnd w:id="25"/>
    <w:bookmarkEnd w:id="26"/>
    <w:p w:rsidR="008F5A3B" w:rsidRPr="00A41048" w:rsidRDefault="008F5A3B" w:rsidP="00862B13">
      <w:pPr>
        <w:pStyle w:val="Default"/>
        <w:numPr>
          <w:ilvl w:val="0"/>
          <w:numId w:val="6"/>
        </w:numPr>
        <w:jc w:val="both"/>
        <w:rPr>
          <w:color w:val="auto"/>
        </w:rPr>
      </w:pPr>
      <w:r w:rsidRPr="00CA474C">
        <w:rPr>
          <w:b/>
        </w:rPr>
        <w:lastRenderedPageBreak/>
        <w:t xml:space="preserve">Liquidated Damages (LD): </w:t>
      </w:r>
      <w:r w:rsidRPr="00CA474C">
        <w:t>If the Supplier exceeds any agreed delivery date (s) or period(s), purchaser shall levy LD for such delay @ 0.5% per week (7days) and part thereof, subject to a maximum of 5% of the value of the delayed portion of the Purchase Order.</w:t>
      </w:r>
      <w:r w:rsidR="009A0D56" w:rsidRPr="009A0D56">
        <w:t xml:space="preserve"> </w:t>
      </w:r>
      <w:r w:rsidR="009A0D56" w:rsidRPr="00BB7667">
        <w:t>GST  at  applicable  rates  shall  be  charged  extra  on  the  liquidated  damages  recovered</w:t>
      </w:r>
    </w:p>
    <w:p w:rsidR="00A41048" w:rsidRPr="00A41048" w:rsidRDefault="00A41048" w:rsidP="00A41048">
      <w:pPr>
        <w:pStyle w:val="Default"/>
        <w:ind w:left="1294"/>
        <w:jc w:val="both"/>
        <w:rPr>
          <w:color w:val="auto"/>
        </w:rPr>
      </w:pPr>
    </w:p>
    <w:p w:rsidR="00A41048" w:rsidRPr="00CA474C" w:rsidRDefault="00A41048" w:rsidP="00862B13">
      <w:pPr>
        <w:pStyle w:val="Default"/>
        <w:numPr>
          <w:ilvl w:val="0"/>
          <w:numId w:val="6"/>
        </w:numPr>
        <w:jc w:val="both"/>
        <w:rPr>
          <w:color w:val="auto"/>
        </w:rPr>
      </w:pPr>
      <w:bookmarkStart w:id="27" w:name="_Toc441651949"/>
      <w:bookmarkStart w:id="28" w:name="_Toc441651982"/>
      <w:bookmarkStart w:id="29" w:name="_Toc441652381"/>
      <w:r w:rsidRPr="00A41048">
        <w:rPr>
          <w:b/>
          <w:color w:val="auto"/>
        </w:rPr>
        <w:t>Contract Period</w:t>
      </w:r>
      <w:bookmarkEnd w:id="27"/>
      <w:bookmarkEnd w:id="28"/>
      <w:bookmarkEnd w:id="29"/>
      <w:r w:rsidRPr="00A41048">
        <w:rPr>
          <w:color w:val="auto"/>
        </w:rPr>
        <w:t>:</w:t>
      </w:r>
      <w:r w:rsidR="009A0D56">
        <w:rPr>
          <w:color w:val="auto"/>
        </w:rPr>
        <w:t xml:space="preserve"> T</w:t>
      </w:r>
      <w:r w:rsidR="005729A0">
        <w:rPr>
          <w:color w:val="auto"/>
        </w:rPr>
        <w:t xml:space="preserve">hree years for </w:t>
      </w:r>
      <w:r w:rsidR="009C1A30">
        <w:rPr>
          <w:color w:val="auto"/>
        </w:rPr>
        <w:t xml:space="preserve">AMC support for </w:t>
      </w:r>
      <w:r w:rsidR="0069132B">
        <w:rPr>
          <w:color w:val="auto"/>
        </w:rPr>
        <w:t>DC/DR Hardware and Software including licenses</w:t>
      </w:r>
      <w:r w:rsidR="009A0D56">
        <w:rPr>
          <w:color w:val="auto"/>
        </w:rPr>
        <w:t xml:space="preserve"> </w:t>
      </w:r>
      <w:r w:rsidRPr="00A41048">
        <w:rPr>
          <w:color w:val="auto"/>
        </w:rPr>
        <w:t>after commissioning &amp; acceptance by BEML</w:t>
      </w:r>
    </w:p>
    <w:p w:rsidR="008F5A3B" w:rsidRPr="00CA474C" w:rsidRDefault="008F5A3B" w:rsidP="00862B13">
      <w:pPr>
        <w:pStyle w:val="Heading2"/>
        <w:numPr>
          <w:ilvl w:val="0"/>
          <w:numId w:val="6"/>
        </w:numPr>
        <w:rPr>
          <w:rFonts w:ascii="Times New Roman" w:hAnsi="Times New Roman" w:cs="Times New Roman"/>
          <w:color w:val="auto"/>
          <w:sz w:val="24"/>
          <w:szCs w:val="24"/>
        </w:rPr>
      </w:pPr>
      <w:bookmarkStart w:id="30" w:name="_Toc441651950"/>
      <w:bookmarkStart w:id="31" w:name="_Toc441651983"/>
      <w:bookmarkStart w:id="32" w:name="_Toc441652382"/>
      <w:r w:rsidRPr="00CA474C">
        <w:rPr>
          <w:rFonts w:ascii="Times New Roman" w:hAnsi="Times New Roman" w:cs="Times New Roman"/>
          <w:color w:val="auto"/>
          <w:sz w:val="24"/>
          <w:szCs w:val="24"/>
        </w:rPr>
        <w:t>Price Variation Clause</w:t>
      </w:r>
      <w:bookmarkEnd w:id="30"/>
      <w:bookmarkEnd w:id="31"/>
      <w:bookmarkEnd w:id="32"/>
    </w:p>
    <w:p w:rsidR="008F5A3B" w:rsidRPr="00CA474C" w:rsidRDefault="008F5A3B" w:rsidP="00077621">
      <w:pPr>
        <w:autoSpaceDE w:val="0"/>
        <w:autoSpaceDN w:val="0"/>
        <w:adjustRightInd w:val="0"/>
        <w:ind w:left="1276"/>
        <w:jc w:val="both"/>
      </w:pPr>
      <w:r w:rsidRPr="00CA474C">
        <w:t>The rates quoted by the Bidder shall be firm throughout the contract period and there shall be no upward revision of the rates quoted by the Bidder for any reason what so ever.</w:t>
      </w:r>
    </w:p>
    <w:p w:rsidR="008F5A3B" w:rsidRPr="00CA474C" w:rsidRDefault="008F5A3B" w:rsidP="00862B13">
      <w:pPr>
        <w:pStyle w:val="Heading2"/>
        <w:numPr>
          <w:ilvl w:val="0"/>
          <w:numId w:val="6"/>
        </w:numPr>
        <w:rPr>
          <w:rFonts w:ascii="Times New Roman" w:hAnsi="Times New Roman" w:cs="Times New Roman"/>
          <w:color w:val="auto"/>
          <w:sz w:val="24"/>
          <w:szCs w:val="24"/>
        </w:rPr>
      </w:pPr>
      <w:bookmarkStart w:id="33" w:name="_Toc441651951"/>
      <w:bookmarkStart w:id="34" w:name="_Toc441651984"/>
      <w:bookmarkStart w:id="35" w:name="_Toc441652383"/>
      <w:r w:rsidRPr="00CA474C">
        <w:rPr>
          <w:rFonts w:ascii="Times New Roman" w:hAnsi="Times New Roman" w:cs="Times New Roman"/>
          <w:color w:val="auto"/>
          <w:sz w:val="24"/>
          <w:szCs w:val="24"/>
        </w:rPr>
        <w:t xml:space="preserve">Liability / </w:t>
      </w:r>
      <w:bookmarkEnd w:id="33"/>
      <w:bookmarkEnd w:id="34"/>
      <w:bookmarkEnd w:id="35"/>
      <w:r w:rsidRPr="00CA474C">
        <w:rPr>
          <w:rFonts w:ascii="Times New Roman" w:hAnsi="Times New Roman" w:cs="Times New Roman"/>
          <w:color w:val="auto"/>
          <w:sz w:val="24"/>
          <w:szCs w:val="24"/>
        </w:rPr>
        <w:t xml:space="preserve">Accident: </w:t>
      </w:r>
    </w:p>
    <w:p w:rsidR="008F5A3B" w:rsidRPr="00CA474C" w:rsidRDefault="008F5A3B" w:rsidP="00077621">
      <w:pPr>
        <w:autoSpaceDE w:val="0"/>
        <w:autoSpaceDN w:val="0"/>
        <w:adjustRightInd w:val="0"/>
        <w:ind w:left="1276"/>
        <w:jc w:val="both"/>
      </w:pPr>
      <w:r w:rsidRPr="00CA474C">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CA474C" w:rsidRDefault="008F5A3B" w:rsidP="00862B13">
      <w:pPr>
        <w:pStyle w:val="Heading2"/>
        <w:numPr>
          <w:ilvl w:val="0"/>
          <w:numId w:val="6"/>
        </w:numPr>
        <w:rPr>
          <w:rFonts w:ascii="Times New Roman" w:hAnsi="Times New Roman" w:cs="Times New Roman"/>
          <w:color w:val="auto"/>
          <w:sz w:val="24"/>
          <w:szCs w:val="24"/>
        </w:rPr>
      </w:pPr>
      <w:bookmarkStart w:id="36" w:name="_Toc441651952"/>
      <w:bookmarkStart w:id="37" w:name="_Toc441651985"/>
      <w:bookmarkStart w:id="38" w:name="_Toc441652384"/>
      <w:r w:rsidRPr="00CA474C">
        <w:rPr>
          <w:rFonts w:ascii="Times New Roman" w:hAnsi="Times New Roman" w:cs="Times New Roman"/>
          <w:color w:val="auto"/>
          <w:sz w:val="24"/>
          <w:szCs w:val="24"/>
        </w:rPr>
        <w:t>Security</w:t>
      </w:r>
      <w:bookmarkEnd w:id="36"/>
      <w:bookmarkEnd w:id="37"/>
      <w:bookmarkEnd w:id="38"/>
    </w:p>
    <w:p w:rsidR="008F5A3B" w:rsidRPr="00CA474C" w:rsidRDefault="008F5A3B" w:rsidP="00077621">
      <w:pPr>
        <w:ind w:left="1294"/>
        <w:jc w:val="both"/>
      </w:pPr>
      <w:r w:rsidRPr="00CA474C">
        <w:t>The Bidder shall not disclose any information pertaining to BEML. The password/encryption keys/other secrets should b</w:t>
      </w:r>
      <w:r w:rsidR="00077621">
        <w:t xml:space="preserve">e kept confidential. The Bidder </w:t>
      </w:r>
      <w:r w:rsidRPr="00CA474C">
        <w:t xml:space="preserve">should provide the list of personnel handling the password/encryption </w:t>
      </w:r>
      <w:r w:rsidR="00077621">
        <w:t xml:space="preserve">keys/other </w:t>
      </w:r>
      <w:r w:rsidRPr="00CA474C">
        <w:t>secrets if any. They should adhere to the security policies established by BEML.</w:t>
      </w:r>
    </w:p>
    <w:p w:rsidR="008F5A3B" w:rsidRPr="00CA474C" w:rsidRDefault="008F5A3B" w:rsidP="00077621">
      <w:pPr>
        <w:ind w:left="1134"/>
        <w:jc w:val="both"/>
      </w:pPr>
    </w:p>
    <w:p w:rsidR="008F5A3B" w:rsidRPr="00CA474C" w:rsidRDefault="008F5A3B" w:rsidP="00077621">
      <w:pPr>
        <w:ind w:left="1276"/>
        <w:jc w:val="both"/>
      </w:pPr>
      <w:r w:rsidRPr="00CA474C">
        <w:t xml:space="preserve">The Bidder shall not tap/view/modify/route </w:t>
      </w:r>
      <w:r w:rsidR="00077621">
        <w:t xml:space="preserve">it to third party/disclose any </w:t>
      </w:r>
      <w:r w:rsidRPr="00CA474C">
        <w:t>information that is being handled in the BE</w:t>
      </w:r>
      <w:r w:rsidR="00077621">
        <w:t xml:space="preserve">ML Network perimeter under any </w:t>
      </w:r>
      <w:r w:rsidRPr="00CA474C">
        <w:t xml:space="preserve">circumstances. </w:t>
      </w:r>
    </w:p>
    <w:p w:rsidR="00744827" w:rsidRPr="00CA474C" w:rsidRDefault="00744827" w:rsidP="00744827">
      <w:pPr>
        <w:ind w:left="360"/>
        <w:jc w:val="both"/>
      </w:pPr>
    </w:p>
    <w:p w:rsidR="00061C67" w:rsidRPr="00CA474C" w:rsidRDefault="00061C67" w:rsidP="00862B13">
      <w:pPr>
        <w:pStyle w:val="ListParagraph"/>
        <w:numPr>
          <w:ilvl w:val="0"/>
          <w:numId w:val="6"/>
        </w:numPr>
        <w:suppressAutoHyphens w:val="0"/>
        <w:jc w:val="both"/>
        <w:rPr>
          <w:b/>
        </w:rPr>
      </w:pPr>
      <w:r w:rsidRPr="00CA474C">
        <w:rPr>
          <w:b/>
        </w:rPr>
        <w:t>Turnkey approach :</w:t>
      </w:r>
      <w:r w:rsidRPr="00CA474C">
        <w:t>The contract is one in which the network vendor delivers, installs, implements and passes an acceptance test, training and documentation</w:t>
      </w:r>
    </w:p>
    <w:p w:rsidR="00061C67" w:rsidRPr="00CA474C" w:rsidRDefault="00061C67" w:rsidP="00061C67">
      <w:pPr>
        <w:pStyle w:val="ListParagraph"/>
        <w:ind w:left="1294"/>
        <w:jc w:val="both"/>
        <w:rPr>
          <w:bCs/>
          <w:color w:val="000000"/>
        </w:rPr>
      </w:pPr>
    </w:p>
    <w:p w:rsidR="008F5A3B" w:rsidRPr="00CA474C" w:rsidRDefault="008F5A3B" w:rsidP="00862B13">
      <w:pPr>
        <w:pStyle w:val="ListParagraph"/>
        <w:numPr>
          <w:ilvl w:val="0"/>
          <w:numId w:val="6"/>
        </w:numPr>
        <w:jc w:val="both"/>
        <w:rPr>
          <w:bCs/>
          <w:color w:val="000000"/>
        </w:rPr>
      </w:pPr>
      <w:r w:rsidRPr="00CA474C">
        <w:rPr>
          <w:b/>
          <w:color w:val="000000"/>
        </w:rPr>
        <w:t xml:space="preserve">Risk Purchase Clause: </w:t>
      </w:r>
      <w:r w:rsidRPr="00CA474C">
        <w:rPr>
          <w:bCs/>
          <w:color w:val="000000"/>
        </w:rPr>
        <w:t xml:space="preserve">In the event of Non Performance of the order, BEML reserves the right to avail the services from alternate source at the </w:t>
      </w:r>
      <w:r w:rsidRPr="00CA474C">
        <w:rPr>
          <w:bCs/>
          <w:color w:val="000000"/>
        </w:rPr>
        <w:tab/>
        <w:t>bidder risk and cost apart from recovery/en-cash of EMD/PBG.</w:t>
      </w:r>
    </w:p>
    <w:p w:rsidR="005F6BC8" w:rsidRPr="00CA474C" w:rsidRDefault="005F6BC8" w:rsidP="005F6BC8">
      <w:pPr>
        <w:pStyle w:val="ListParagraph"/>
        <w:ind w:left="1294"/>
        <w:jc w:val="both"/>
        <w:rPr>
          <w:bCs/>
          <w:color w:val="000000"/>
        </w:rPr>
      </w:pPr>
    </w:p>
    <w:p w:rsidR="005F6BC8" w:rsidRPr="00CA474C" w:rsidRDefault="005F6BC8" w:rsidP="00862B13">
      <w:pPr>
        <w:pStyle w:val="ListParagraph"/>
        <w:numPr>
          <w:ilvl w:val="0"/>
          <w:numId w:val="6"/>
        </w:numPr>
        <w:jc w:val="both"/>
        <w:rPr>
          <w:bCs/>
          <w:color w:val="000000"/>
        </w:rPr>
      </w:pPr>
      <w:r w:rsidRPr="00CA474C">
        <w:rPr>
          <w:bCs/>
          <w:color w:val="000000"/>
        </w:rPr>
        <w:t>There can be only 1 set of bids from each Bidder</w:t>
      </w:r>
    </w:p>
    <w:p w:rsidR="005E36A2" w:rsidRPr="00CA474C" w:rsidRDefault="005E36A2" w:rsidP="008F5A3B">
      <w:pPr>
        <w:jc w:val="both"/>
        <w:rPr>
          <w:bCs/>
          <w:color w:val="000000"/>
        </w:rPr>
      </w:pPr>
    </w:p>
    <w:p w:rsidR="005E36A2" w:rsidRPr="009A0D56" w:rsidRDefault="008F5A3B" w:rsidP="005E36A2">
      <w:pPr>
        <w:pStyle w:val="ListParagraph"/>
        <w:numPr>
          <w:ilvl w:val="0"/>
          <w:numId w:val="6"/>
        </w:numPr>
        <w:jc w:val="both"/>
      </w:pPr>
      <w:r w:rsidRPr="009A0D56">
        <w:rPr>
          <w:b/>
          <w:color w:val="000000"/>
        </w:rPr>
        <w:t xml:space="preserve">Termination: </w:t>
      </w:r>
      <w:r w:rsidRPr="009A0D56">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r w:rsidR="009A0D56" w:rsidRPr="009A0D56">
        <w:rPr>
          <w:bCs/>
          <w:color w:val="000000"/>
        </w:rPr>
        <w:t>.</w:t>
      </w:r>
    </w:p>
    <w:p w:rsidR="00446B9C" w:rsidRDefault="00446B9C" w:rsidP="00446B9C">
      <w:pPr>
        <w:pStyle w:val="ListParagraph"/>
        <w:ind w:left="1294"/>
        <w:jc w:val="both"/>
        <w:rPr>
          <w:bCs/>
          <w:color w:val="000000"/>
        </w:rPr>
      </w:pPr>
    </w:p>
    <w:p w:rsidR="000E3162" w:rsidRDefault="000E3162" w:rsidP="00446B9C">
      <w:pPr>
        <w:pStyle w:val="ListParagraph"/>
        <w:ind w:left="1294"/>
        <w:jc w:val="both"/>
        <w:rPr>
          <w:bCs/>
          <w:color w:val="000000"/>
        </w:rPr>
      </w:pPr>
    </w:p>
    <w:p w:rsidR="00446B9C" w:rsidRPr="00CA474C" w:rsidRDefault="00C54949" w:rsidP="00862B13">
      <w:pPr>
        <w:pStyle w:val="ListParagraph"/>
        <w:numPr>
          <w:ilvl w:val="0"/>
          <w:numId w:val="9"/>
        </w:numPr>
        <w:jc w:val="both"/>
        <w:rPr>
          <w:b/>
          <w:bCs/>
          <w:color w:val="000000"/>
          <w:sz w:val="28"/>
          <w:szCs w:val="28"/>
        </w:rPr>
      </w:pPr>
      <w:r w:rsidRPr="00CA474C">
        <w:rPr>
          <w:b/>
          <w:bCs/>
          <w:color w:val="000000"/>
          <w:sz w:val="28"/>
          <w:szCs w:val="28"/>
        </w:rPr>
        <w:lastRenderedPageBreak/>
        <w:t>General Terms &amp; Conditions</w:t>
      </w:r>
    </w:p>
    <w:p w:rsidR="008F5A3B" w:rsidRPr="00CA474C" w:rsidRDefault="008F5A3B" w:rsidP="008F5A3B">
      <w:pPr>
        <w:jc w:val="both"/>
        <w:rPr>
          <w:bCs/>
          <w:color w:val="000000"/>
        </w:rPr>
      </w:pPr>
    </w:p>
    <w:p w:rsidR="008F5A3B" w:rsidRPr="00CA474C" w:rsidRDefault="008F5A3B" w:rsidP="00862B13">
      <w:pPr>
        <w:pStyle w:val="ListParagraph"/>
        <w:numPr>
          <w:ilvl w:val="0"/>
          <w:numId w:val="10"/>
        </w:numPr>
        <w:suppressAutoHyphens w:val="0"/>
        <w:jc w:val="both"/>
      </w:pPr>
      <w:r w:rsidRPr="00CA474C">
        <w:rPr>
          <w:b/>
          <w:bCs/>
        </w:rPr>
        <w:t>ARBITRATION:</w:t>
      </w:r>
    </w:p>
    <w:p w:rsidR="008F5A3B" w:rsidRPr="00CA474C" w:rsidRDefault="008F5A3B" w:rsidP="008F5A3B">
      <w:pPr>
        <w:ind w:left="630"/>
        <w:jc w:val="both"/>
        <w:rPr>
          <w:u w:val="single"/>
        </w:rPr>
      </w:pPr>
    </w:p>
    <w:p w:rsidR="008F5A3B" w:rsidRPr="00CA474C" w:rsidRDefault="008F5A3B" w:rsidP="008F5A3B">
      <w:pPr>
        <w:ind w:left="630"/>
        <w:jc w:val="both"/>
        <w:rPr>
          <w:color w:val="000000"/>
        </w:rPr>
      </w:pPr>
      <w:r w:rsidRPr="00CA474C">
        <w:rPr>
          <w:b/>
          <w:bCs/>
          <w:u w:val="single"/>
        </w:rPr>
        <w:t>For PSUs</w:t>
      </w:r>
      <w:r w:rsidRPr="00CA474C">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CA474C" w:rsidRDefault="008F5A3B" w:rsidP="008F5A3B">
      <w:pPr>
        <w:ind w:left="630"/>
        <w:jc w:val="both"/>
        <w:rPr>
          <w:color w:val="000000"/>
        </w:rPr>
      </w:pPr>
    </w:p>
    <w:p w:rsidR="008F5A3B" w:rsidRPr="00CA474C" w:rsidRDefault="008F5A3B" w:rsidP="008F5A3B">
      <w:pPr>
        <w:ind w:left="630"/>
        <w:jc w:val="both"/>
        <w:rPr>
          <w:color w:val="000000"/>
        </w:rPr>
      </w:pPr>
      <w:r w:rsidRPr="00CA474C">
        <w:rPr>
          <w:b/>
          <w:bCs/>
          <w:u w:val="single"/>
        </w:rPr>
        <w:t>For firms other than PSUs</w:t>
      </w:r>
      <w:r w:rsidRPr="00CA474C">
        <w:t xml:space="preserve">:  </w:t>
      </w:r>
      <w:r w:rsidRPr="00CA474C">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CA474C" w:rsidRDefault="008F5A3B" w:rsidP="008F5A3B">
      <w:pPr>
        <w:jc w:val="both"/>
        <w:rPr>
          <w:color w:val="000000"/>
        </w:rPr>
      </w:pPr>
    </w:p>
    <w:p w:rsidR="008F5A3B" w:rsidRDefault="008F5A3B" w:rsidP="008F5A3B">
      <w:pPr>
        <w:jc w:val="both"/>
        <w:rPr>
          <w:color w:val="000000"/>
        </w:rPr>
      </w:pPr>
      <w:r w:rsidRPr="00CA474C">
        <w:rPr>
          <w:color w:val="000000"/>
        </w:rPr>
        <w:tab/>
        <w:t xml:space="preserve">Courts at Bangalore shall alone have sole jurisdiction to decide any issue arising </w:t>
      </w:r>
      <w:r w:rsidRPr="00CA474C">
        <w:rPr>
          <w:color w:val="000000"/>
        </w:rPr>
        <w:tab/>
        <w:t xml:space="preserve">out of </w:t>
      </w:r>
      <w:r w:rsidRPr="00CA474C">
        <w:rPr>
          <w:color w:val="000000"/>
        </w:rPr>
        <w:tab/>
        <w:t>the Arbitration or this Agreement</w:t>
      </w:r>
    </w:p>
    <w:p w:rsidR="005E36A2" w:rsidRDefault="005E36A2" w:rsidP="008F5A3B">
      <w:pPr>
        <w:jc w:val="both"/>
        <w:rPr>
          <w:color w:val="000000"/>
        </w:rPr>
      </w:pPr>
    </w:p>
    <w:p w:rsidR="008F5A3B" w:rsidRPr="00CA474C" w:rsidRDefault="008F5A3B" w:rsidP="00862B13">
      <w:pPr>
        <w:pStyle w:val="ListParagraph"/>
        <w:numPr>
          <w:ilvl w:val="0"/>
          <w:numId w:val="7"/>
        </w:numPr>
        <w:suppressAutoHyphens w:val="0"/>
        <w:jc w:val="both"/>
        <w:rPr>
          <w:b/>
          <w:bCs/>
        </w:rPr>
      </w:pPr>
      <w:r w:rsidRPr="00CA474C">
        <w:rPr>
          <w:b/>
          <w:bCs/>
        </w:rPr>
        <w:t>JURISDICTION:</w:t>
      </w:r>
    </w:p>
    <w:p w:rsidR="008F5A3B" w:rsidRPr="00CA474C" w:rsidRDefault="008F5A3B" w:rsidP="008F5A3B">
      <w:pPr>
        <w:autoSpaceDE w:val="0"/>
        <w:autoSpaceDN w:val="0"/>
        <w:adjustRightInd w:val="0"/>
        <w:ind w:left="720"/>
        <w:jc w:val="both"/>
        <w:rPr>
          <w:color w:val="000000"/>
        </w:rPr>
      </w:pPr>
      <w:r w:rsidRPr="00CA474C">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CA474C" w:rsidRDefault="00ED180C" w:rsidP="008F5A3B">
      <w:pPr>
        <w:autoSpaceDE w:val="0"/>
        <w:autoSpaceDN w:val="0"/>
        <w:adjustRightInd w:val="0"/>
        <w:ind w:left="720"/>
        <w:jc w:val="both"/>
        <w:rPr>
          <w:color w:val="000000"/>
        </w:rPr>
      </w:pPr>
    </w:p>
    <w:p w:rsidR="00ED180C" w:rsidRPr="00CA474C" w:rsidRDefault="00ED180C" w:rsidP="00862B13">
      <w:pPr>
        <w:pStyle w:val="ListParagraph"/>
        <w:numPr>
          <w:ilvl w:val="0"/>
          <w:numId w:val="7"/>
        </w:numPr>
        <w:ind w:left="1260"/>
        <w:jc w:val="both"/>
      </w:pPr>
      <w:r w:rsidRPr="00CA474C">
        <w:rPr>
          <w:b/>
          <w:u w:val="single"/>
        </w:rPr>
        <w:t>FORCE MAJEURE CLAUSE</w:t>
      </w:r>
      <w:r w:rsidRPr="00CA474C">
        <w:rPr>
          <w:b/>
        </w:rPr>
        <w:t>:</w:t>
      </w:r>
    </w:p>
    <w:p w:rsidR="00ED180C" w:rsidRPr="00CA474C" w:rsidRDefault="00ED180C" w:rsidP="00ED180C">
      <w:pPr>
        <w:ind w:left="360" w:hanging="720"/>
        <w:jc w:val="both"/>
        <w:rPr>
          <w:b/>
        </w:rPr>
      </w:pPr>
    </w:p>
    <w:p w:rsidR="00ED180C" w:rsidRPr="00CA474C" w:rsidRDefault="00ED180C" w:rsidP="00ED180C">
      <w:pPr>
        <w:ind w:left="567"/>
        <w:jc w:val="both"/>
      </w:pPr>
      <w:r w:rsidRPr="00CA474C">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CA474C" w:rsidRDefault="00ED180C" w:rsidP="00ED180C">
      <w:pPr>
        <w:ind w:left="567"/>
        <w:jc w:val="both"/>
      </w:pPr>
      <w:r w:rsidRPr="00CA474C">
        <w:lastRenderedPageBreak/>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CA474C" w:rsidRDefault="00ED180C" w:rsidP="00ED180C">
      <w:pPr>
        <w:ind w:left="567"/>
        <w:jc w:val="both"/>
      </w:pPr>
    </w:p>
    <w:p w:rsidR="00ED180C" w:rsidRPr="00CA474C" w:rsidRDefault="00ED180C" w:rsidP="00ED180C">
      <w:pPr>
        <w:autoSpaceDE w:val="0"/>
        <w:autoSpaceDN w:val="0"/>
        <w:adjustRightInd w:val="0"/>
        <w:ind w:left="540"/>
        <w:jc w:val="both"/>
      </w:pPr>
      <w:r w:rsidRPr="00CA474C">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Default="00ED180C" w:rsidP="00ED180C">
      <w:pPr>
        <w:autoSpaceDE w:val="0"/>
        <w:autoSpaceDN w:val="0"/>
        <w:adjustRightInd w:val="0"/>
        <w:ind w:left="540"/>
        <w:jc w:val="both"/>
      </w:pPr>
    </w:p>
    <w:p w:rsidR="00ED180C" w:rsidRPr="00CA474C" w:rsidRDefault="00ED180C" w:rsidP="00862B13">
      <w:pPr>
        <w:pStyle w:val="ListParagraph"/>
        <w:numPr>
          <w:ilvl w:val="0"/>
          <w:numId w:val="7"/>
        </w:numPr>
        <w:ind w:left="630" w:firstLine="0"/>
        <w:jc w:val="both"/>
      </w:pPr>
      <w:r w:rsidRPr="00CA474C">
        <w:rPr>
          <w:b/>
          <w:u w:val="single"/>
        </w:rPr>
        <w:t>APPLICABLE LAWS AND JURISDICTION OF COURTS</w:t>
      </w:r>
      <w:r w:rsidRPr="00CA474C">
        <w:t>:</w:t>
      </w:r>
    </w:p>
    <w:p w:rsidR="00ED180C" w:rsidRPr="00CA474C" w:rsidRDefault="00ED180C" w:rsidP="00ED180C">
      <w:pPr>
        <w:tabs>
          <w:tab w:val="left" w:pos="270"/>
        </w:tabs>
        <w:autoSpaceDE w:val="0"/>
        <w:autoSpaceDN w:val="0"/>
        <w:adjustRightInd w:val="0"/>
        <w:ind w:left="567" w:hanging="567"/>
        <w:jc w:val="both"/>
      </w:pPr>
      <w:r w:rsidRPr="00CA474C">
        <w:tab/>
      </w:r>
      <w:r w:rsidRPr="00CA474C">
        <w:tab/>
        <w:t>Indian laws both substantive and procedural, for the time being in force including modifications thereto, shall govern Contract. The competent Indian courts shall have sole jurisdiction over disputes between purchaser and the Supplier.</w:t>
      </w:r>
    </w:p>
    <w:p w:rsidR="004339FD" w:rsidRPr="00CA474C" w:rsidRDefault="004339FD" w:rsidP="00ED180C">
      <w:pPr>
        <w:tabs>
          <w:tab w:val="left" w:pos="270"/>
        </w:tabs>
        <w:autoSpaceDE w:val="0"/>
        <w:autoSpaceDN w:val="0"/>
        <w:adjustRightInd w:val="0"/>
        <w:ind w:left="567" w:hanging="567"/>
        <w:jc w:val="both"/>
      </w:pPr>
    </w:p>
    <w:p w:rsidR="00ED180C" w:rsidRPr="00CA474C" w:rsidRDefault="00ED180C" w:rsidP="00862B13">
      <w:pPr>
        <w:pStyle w:val="ListParagraph"/>
        <w:numPr>
          <w:ilvl w:val="0"/>
          <w:numId w:val="7"/>
        </w:numPr>
        <w:autoSpaceDE w:val="0"/>
        <w:autoSpaceDN w:val="0"/>
        <w:adjustRightInd w:val="0"/>
        <w:ind w:left="540" w:firstLine="0"/>
        <w:jc w:val="both"/>
        <w:rPr>
          <w:b/>
        </w:rPr>
      </w:pPr>
      <w:r w:rsidRPr="00CA474C">
        <w:rPr>
          <w:b/>
          <w:u w:val="single"/>
        </w:rPr>
        <w:t>INTELLECTUAL PROPERTY RIGHTS; LICENSES</w:t>
      </w:r>
      <w:r w:rsidRPr="00CA474C">
        <w:rPr>
          <w:b/>
        </w:rPr>
        <w:t xml:space="preserve"> :</w:t>
      </w:r>
    </w:p>
    <w:p w:rsidR="00ED180C" w:rsidRPr="00CA474C" w:rsidRDefault="00ED180C" w:rsidP="00ED180C">
      <w:pPr>
        <w:tabs>
          <w:tab w:val="left" w:pos="567"/>
        </w:tabs>
        <w:ind w:left="567"/>
        <w:jc w:val="both"/>
      </w:pPr>
      <w:r w:rsidRPr="00CA474C">
        <w:t>If any Patent design, trademark or any other intellectual property rights apply to the delivery or accompanying documentation</w:t>
      </w:r>
      <w:r w:rsidRPr="00CA474C">
        <w:rPr>
          <w:b/>
          <w:i/>
        </w:rPr>
        <w:t>,</w:t>
      </w:r>
      <w:r w:rsidRPr="00CA474C">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Default="005E36A2" w:rsidP="00ED180C">
      <w:pPr>
        <w:tabs>
          <w:tab w:val="left" w:pos="567"/>
        </w:tabs>
        <w:ind w:left="567"/>
        <w:jc w:val="both"/>
      </w:pPr>
    </w:p>
    <w:p w:rsidR="00ED180C" w:rsidRPr="00CA474C" w:rsidRDefault="00ED180C" w:rsidP="00ED180C">
      <w:pPr>
        <w:tabs>
          <w:tab w:val="left" w:pos="567"/>
        </w:tabs>
        <w:ind w:left="567"/>
        <w:jc w:val="both"/>
      </w:pPr>
      <w:r w:rsidRPr="00CA474C">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CA474C" w:rsidRDefault="00ED180C" w:rsidP="00ED180C">
      <w:pPr>
        <w:ind w:left="567"/>
        <w:jc w:val="both"/>
      </w:pPr>
    </w:p>
    <w:p w:rsidR="00ED180C" w:rsidRPr="00CA474C" w:rsidRDefault="00ED180C" w:rsidP="00862B13">
      <w:pPr>
        <w:pStyle w:val="ListParagraph"/>
        <w:numPr>
          <w:ilvl w:val="0"/>
          <w:numId w:val="7"/>
        </w:numPr>
        <w:suppressAutoHyphens w:val="0"/>
        <w:spacing w:line="276" w:lineRule="auto"/>
        <w:ind w:left="540" w:firstLine="0"/>
        <w:contextualSpacing/>
        <w:jc w:val="both"/>
        <w:rPr>
          <w:b/>
          <w:u w:val="single"/>
        </w:rPr>
      </w:pPr>
      <w:r w:rsidRPr="00CA474C">
        <w:rPr>
          <w:b/>
          <w:u w:val="single"/>
        </w:rPr>
        <w:t>BRIBES AND GIFTS</w:t>
      </w:r>
    </w:p>
    <w:p w:rsidR="00ED180C" w:rsidRPr="00CA474C" w:rsidRDefault="00ED180C" w:rsidP="00ED180C">
      <w:pPr>
        <w:autoSpaceDE w:val="0"/>
        <w:autoSpaceDN w:val="0"/>
        <w:adjustRightInd w:val="0"/>
        <w:ind w:left="567"/>
        <w:jc w:val="both"/>
      </w:pPr>
      <w:r w:rsidRPr="00CA474C">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w:t>
      </w:r>
      <w:r w:rsidRPr="00CA474C">
        <w:lastRenderedPageBreak/>
        <w:t>dispute as to the commissions of any offence under the present clause shall be settled by BEML in such manner and on such evidence of information as they may think fit and sufficient and their decision shall be final and conclusive.</w:t>
      </w:r>
    </w:p>
    <w:p w:rsidR="00ED180C" w:rsidRPr="00CA474C" w:rsidRDefault="00ED180C" w:rsidP="00ED180C">
      <w:pPr>
        <w:autoSpaceDE w:val="0"/>
        <w:autoSpaceDN w:val="0"/>
        <w:adjustRightInd w:val="0"/>
        <w:ind w:left="540"/>
        <w:jc w:val="both"/>
        <w:rPr>
          <w:color w:val="000000"/>
        </w:rPr>
      </w:pPr>
    </w:p>
    <w:p w:rsidR="00ED180C" w:rsidRPr="00CA474C" w:rsidRDefault="00ED180C" w:rsidP="00862B13">
      <w:pPr>
        <w:pStyle w:val="ListParagraph"/>
        <w:numPr>
          <w:ilvl w:val="0"/>
          <w:numId w:val="7"/>
        </w:numPr>
        <w:suppressAutoHyphens w:val="0"/>
        <w:spacing w:line="276" w:lineRule="auto"/>
        <w:ind w:left="720" w:firstLine="0"/>
        <w:contextualSpacing/>
        <w:jc w:val="both"/>
        <w:rPr>
          <w:b/>
        </w:rPr>
      </w:pPr>
      <w:r w:rsidRPr="00CA474C">
        <w:rPr>
          <w:b/>
          <w:u w:val="single"/>
        </w:rPr>
        <w:t>DRAWINGS AND DOCUMENTS</w:t>
      </w:r>
      <w:r w:rsidRPr="00CA474C">
        <w:rPr>
          <w:b/>
        </w:rPr>
        <w:t>:</w:t>
      </w:r>
    </w:p>
    <w:p w:rsidR="00ED180C" w:rsidRPr="00CA474C" w:rsidRDefault="00ED180C" w:rsidP="00ED180C">
      <w:pPr>
        <w:autoSpaceDE w:val="0"/>
        <w:autoSpaceDN w:val="0"/>
        <w:adjustRightInd w:val="0"/>
        <w:ind w:left="567"/>
        <w:jc w:val="both"/>
      </w:pPr>
      <w:r w:rsidRPr="00CA474C">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Default="00ED180C" w:rsidP="00ED180C">
      <w:pPr>
        <w:autoSpaceDE w:val="0"/>
        <w:autoSpaceDN w:val="0"/>
        <w:adjustRightInd w:val="0"/>
        <w:ind w:left="567"/>
        <w:jc w:val="both"/>
      </w:pPr>
      <w:r w:rsidRPr="00CA474C">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847557" w:rsidRPr="00CA474C" w:rsidRDefault="00847557" w:rsidP="00ED180C">
      <w:pPr>
        <w:autoSpaceDE w:val="0"/>
        <w:autoSpaceDN w:val="0"/>
        <w:adjustRightInd w:val="0"/>
        <w:ind w:left="567"/>
        <w:jc w:val="both"/>
      </w:pPr>
    </w:p>
    <w:p w:rsidR="00ED180C" w:rsidRPr="00CA474C" w:rsidRDefault="00ED180C" w:rsidP="00862B13">
      <w:pPr>
        <w:pStyle w:val="ListParagraph"/>
        <w:numPr>
          <w:ilvl w:val="0"/>
          <w:numId w:val="7"/>
        </w:numPr>
        <w:suppressAutoHyphens w:val="0"/>
        <w:spacing w:line="276" w:lineRule="auto"/>
        <w:ind w:left="720" w:firstLine="0"/>
        <w:contextualSpacing/>
        <w:jc w:val="both"/>
        <w:rPr>
          <w:b/>
        </w:rPr>
      </w:pPr>
      <w:r w:rsidRPr="00CA474C">
        <w:rPr>
          <w:b/>
          <w:u w:val="single"/>
        </w:rPr>
        <w:t>NON-DISCLOSURE AND INFORMATION OBLIGATIONS</w:t>
      </w:r>
      <w:r w:rsidRPr="00CA474C">
        <w:rPr>
          <w:b/>
        </w:rPr>
        <w:t>:</w:t>
      </w:r>
    </w:p>
    <w:p w:rsidR="00ED180C" w:rsidRDefault="00ED180C" w:rsidP="00ED180C">
      <w:pPr>
        <w:autoSpaceDE w:val="0"/>
        <w:autoSpaceDN w:val="0"/>
        <w:adjustRightInd w:val="0"/>
        <w:ind w:left="567"/>
        <w:jc w:val="both"/>
      </w:pPr>
      <w:r w:rsidRPr="00CA474C">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847557" w:rsidRPr="00CA474C" w:rsidRDefault="00847557" w:rsidP="00ED180C">
      <w:pPr>
        <w:autoSpaceDE w:val="0"/>
        <w:autoSpaceDN w:val="0"/>
        <w:adjustRightInd w:val="0"/>
        <w:ind w:left="567"/>
        <w:jc w:val="both"/>
      </w:pPr>
    </w:p>
    <w:p w:rsidR="00ED180C" w:rsidRPr="00CA474C" w:rsidRDefault="00ED180C" w:rsidP="00862B13">
      <w:pPr>
        <w:pStyle w:val="ListParagraph"/>
        <w:numPr>
          <w:ilvl w:val="0"/>
          <w:numId w:val="8"/>
        </w:numPr>
        <w:suppressAutoHyphens w:val="0"/>
        <w:spacing w:line="276" w:lineRule="auto"/>
        <w:ind w:left="720" w:firstLine="0"/>
        <w:contextualSpacing/>
        <w:jc w:val="both"/>
        <w:rPr>
          <w:b/>
          <w:u w:val="single"/>
        </w:rPr>
      </w:pPr>
      <w:r w:rsidRPr="00CA474C">
        <w:rPr>
          <w:b/>
          <w:u w:val="single"/>
        </w:rPr>
        <w:t>DURING ARBITRATION</w:t>
      </w:r>
    </w:p>
    <w:p w:rsidR="00ED180C" w:rsidRPr="00CA474C" w:rsidRDefault="00ED180C" w:rsidP="00ED180C">
      <w:pPr>
        <w:autoSpaceDE w:val="0"/>
        <w:autoSpaceDN w:val="0"/>
        <w:adjustRightInd w:val="0"/>
        <w:ind w:left="567"/>
        <w:jc w:val="both"/>
      </w:pPr>
      <w:r w:rsidRPr="00CA474C">
        <w:t>Supplies under this Purchase Order, if reasonably possible, may continue by mutual agreement during the dispute / Arbitration proceedings”.</w:t>
      </w:r>
    </w:p>
    <w:p w:rsidR="009A0D56" w:rsidRPr="00CA474C" w:rsidRDefault="009A0D56" w:rsidP="00ED180C">
      <w:pPr>
        <w:autoSpaceDE w:val="0"/>
        <w:autoSpaceDN w:val="0"/>
        <w:adjustRightInd w:val="0"/>
        <w:ind w:left="567"/>
        <w:jc w:val="both"/>
      </w:pPr>
    </w:p>
    <w:p w:rsidR="00ED180C" w:rsidRPr="00CA474C" w:rsidRDefault="00ED180C" w:rsidP="00862B13">
      <w:pPr>
        <w:pStyle w:val="ListParagraph"/>
        <w:numPr>
          <w:ilvl w:val="0"/>
          <w:numId w:val="8"/>
        </w:numPr>
        <w:suppressAutoHyphens w:val="0"/>
        <w:spacing w:line="276" w:lineRule="auto"/>
        <w:ind w:left="720" w:firstLine="0"/>
        <w:contextualSpacing/>
        <w:jc w:val="both"/>
        <w:rPr>
          <w:b/>
          <w:u w:val="single"/>
        </w:rPr>
      </w:pPr>
      <w:r w:rsidRPr="00CA474C">
        <w:rPr>
          <w:b/>
          <w:u w:val="single"/>
        </w:rPr>
        <w:t>PROGRESS REPORT</w:t>
      </w:r>
    </w:p>
    <w:p w:rsidR="00ED180C" w:rsidRPr="00CA474C" w:rsidRDefault="00ED180C" w:rsidP="00ED180C">
      <w:pPr>
        <w:autoSpaceDE w:val="0"/>
        <w:autoSpaceDN w:val="0"/>
        <w:adjustRightInd w:val="0"/>
        <w:ind w:left="567"/>
        <w:jc w:val="both"/>
      </w:pPr>
      <w:r w:rsidRPr="00CA474C">
        <w:t>The supplier shall regularly inform the progress of work and in such form as may be called for by the Purchaser from time to time. The submission and acceptance of such reports shall not prejudice the rights of the Purchaser in any manner.</w:t>
      </w:r>
    </w:p>
    <w:p w:rsidR="00DE77A3" w:rsidRPr="00CA474C" w:rsidRDefault="00DE77A3" w:rsidP="00ED180C">
      <w:pPr>
        <w:autoSpaceDE w:val="0"/>
        <w:autoSpaceDN w:val="0"/>
        <w:adjustRightInd w:val="0"/>
        <w:ind w:left="567"/>
        <w:jc w:val="both"/>
      </w:pPr>
    </w:p>
    <w:p w:rsidR="00ED180C" w:rsidRPr="00CA474C" w:rsidRDefault="00ED180C" w:rsidP="00862B13">
      <w:pPr>
        <w:pStyle w:val="ListParagraph"/>
        <w:numPr>
          <w:ilvl w:val="0"/>
          <w:numId w:val="8"/>
        </w:numPr>
        <w:suppressAutoHyphens w:val="0"/>
        <w:spacing w:line="276" w:lineRule="auto"/>
        <w:ind w:left="720" w:firstLine="0"/>
        <w:contextualSpacing/>
        <w:jc w:val="both"/>
        <w:rPr>
          <w:b/>
          <w:u w:val="single"/>
        </w:rPr>
      </w:pPr>
      <w:r w:rsidRPr="00CA474C">
        <w:rPr>
          <w:b/>
          <w:u w:val="single"/>
        </w:rPr>
        <w:t xml:space="preserve">CONTRACT VARIATIONS: INCREASE OR DECREASE IN THE SCOPE OF   </w:t>
      </w:r>
      <w:r w:rsidRPr="00CA474C">
        <w:rPr>
          <w:b/>
        </w:rPr>
        <w:tab/>
      </w:r>
      <w:r w:rsidRPr="00CA474C">
        <w:rPr>
          <w:b/>
          <w:u w:val="single"/>
        </w:rPr>
        <w:t>SUPPLY:</w:t>
      </w:r>
    </w:p>
    <w:p w:rsidR="00ED180C" w:rsidRPr="00CA474C" w:rsidRDefault="00ED180C" w:rsidP="00ED180C">
      <w:pPr>
        <w:autoSpaceDE w:val="0"/>
        <w:autoSpaceDN w:val="0"/>
        <w:adjustRightInd w:val="0"/>
        <w:ind w:left="630"/>
        <w:jc w:val="both"/>
      </w:pPr>
      <w:r w:rsidRPr="00CA474C">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DE77A3" w:rsidRPr="00CA474C" w:rsidRDefault="00DE77A3" w:rsidP="00ED180C">
      <w:pPr>
        <w:autoSpaceDE w:val="0"/>
        <w:autoSpaceDN w:val="0"/>
        <w:adjustRightInd w:val="0"/>
        <w:ind w:left="630"/>
        <w:jc w:val="both"/>
      </w:pPr>
    </w:p>
    <w:p w:rsidR="00ED180C" w:rsidRPr="00CA474C" w:rsidRDefault="00ED180C" w:rsidP="00862B13">
      <w:pPr>
        <w:pStyle w:val="ListParagraph"/>
        <w:numPr>
          <w:ilvl w:val="0"/>
          <w:numId w:val="8"/>
        </w:numPr>
        <w:suppressAutoHyphens w:val="0"/>
        <w:spacing w:line="276" w:lineRule="auto"/>
        <w:ind w:left="720" w:firstLine="0"/>
        <w:contextualSpacing/>
        <w:jc w:val="both"/>
        <w:rPr>
          <w:b/>
          <w:u w:val="single"/>
        </w:rPr>
      </w:pPr>
      <w:r w:rsidRPr="00CA474C">
        <w:rPr>
          <w:b/>
          <w:u w:val="single"/>
        </w:rPr>
        <w:t>NON-WAIVER OF DEFAULTS</w:t>
      </w:r>
    </w:p>
    <w:p w:rsidR="00DE77A3" w:rsidRPr="00CA474C" w:rsidRDefault="00DE77A3" w:rsidP="00DE77A3">
      <w:pPr>
        <w:pStyle w:val="ListParagraph"/>
        <w:suppressAutoHyphens w:val="0"/>
        <w:spacing w:line="276" w:lineRule="auto"/>
        <w:contextualSpacing/>
        <w:jc w:val="both"/>
        <w:rPr>
          <w:b/>
          <w:u w:val="single"/>
        </w:rPr>
      </w:pPr>
    </w:p>
    <w:p w:rsidR="00ED180C" w:rsidRPr="00CA474C" w:rsidRDefault="00ED180C" w:rsidP="00ED180C">
      <w:pPr>
        <w:autoSpaceDE w:val="0"/>
        <w:autoSpaceDN w:val="0"/>
        <w:adjustRightInd w:val="0"/>
        <w:ind w:left="630"/>
        <w:jc w:val="both"/>
      </w:pPr>
      <w:r w:rsidRPr="00CA474C">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CA474C" w:rsidRDefault="008D140A" w:rsidP="00ED180C">
      <w:pPr>
        <w:autoSpaceDE w:val="0"/>
        <w:autoSpaceDN w:val="0"/>
        <w:adjustRightInd w:val="0"/>
        <w:ind w:left="630"/>
        <w:jc w:val="both"/>
      </w:pPr>
    </w:p>
    <w:p w:rsidR="00ED180C" w:rsidRPr="00CA474C" w:rsidRDefault="00ED180C" w:rsidP="00862B13">
      <w:pPr>
        <w:pStyle w:val="ListParagraph"/>
        <w:numPr>
          <w:ilvl w:val="0"/>
          <w:numId w:val="8"/>
        </w:numPr>
        <w:suppressAutoHyphens w:val="0"/>
        <w:spacing w:line="276" w:lineRule="auto"/>
        <w:ind w:left="720" w:firstLine="0"/>
        <w:contextualSpacing/>
        <w:jc w:val="both"/>
        <w:rPr>
          <w:b/>
          <w:u w:val="single"/>
        </w:rPr>
      </w:pPr>
      <w:r w:rsidRPr="00CA474C">
        <w:rPr>
          <w:b/>
          <w:u w:val="single"/>
        </w:rPr>
        <w:t>ASSIGNMENT OF RIGHTS AND OBLIGATIONS; SUBCONTRACTING:</w:t>
      </w:r>
    </w:p>
    <w:p w:rsidR="008D140A" w:rsidRPr="00CA474C" w:rsidRDefault="008D140A" w:rsidP="008D140A">
      <w:pPr>
        <w:pStyle w:val="ListParagraph"/>
        <w:suppressAutoHyphens w:val="0"/>
        <w:spacing w:line="276" w:lineRule="auto"/>
        <w:contextualSpacing/>
        <w:jc w:val="both"/>
        <w:rPr>
          <w:b/>
          <w:u w:val="single"/>
        </w:rPr>
      </w:pPr>
    </w:p>
    <w:p w:rsidR="00ED180C" w:rsidRDefault="00ED180C" w:rsidP="00DE77A3">
      <w:pPr>
        <w:autoSpaceDE w:val="0"/>
        <w:autoSpaceDN w:val="0"/>
        <w:adjustRightInd w:val="0"/>
        <w:ind w:left="630"/>
        <w:jc w:val="both"/>
      </w:pPr>
      <w:r w:rsidRPr="00CA474C">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847557" w:rsidRDefault="00847557" w:rsidP="00DE77A3">
      <w:pPr>
        <w:autoSpaceDE w:val="0"/>
        <w:autoSpaceDN w:val="0"/>
        <w:adjustRightInd w:val="0"/>
        <w:ind w:left="630"/>
        <w:jc w:val="both"/>
      </w:pPr>
    </w:p>
    <w:p w:rsidR="00ED180C" w:rsidRPr="00CA474C" w:rsidRDefault="00ED180C" w:rsidP="00862B13">
      <w:pPr>
        <w:pStyle w:val="ListParagraph"/>
        <w:numPr>
          <w:ilvl w:val="0"/>
          <w:numId w:val="8"/>
        </w:numPr>
        <w:ind w:left="720" w:firstLine="0"/>
        <w:jc w:val="both"/>
        <w:rPr>
          <w:b/>
        </w:rPr>
      </w:pPr>
      <w:r w:rsidRPr="00CA474C">
        <w:rPr>
          <w:b/>
          <w:u w:val="single"/>
        </w:rPr>
        <w:t>INTEGRITY COMMITMENT IN THE EXECUTION OF CONTRACTS</w:t>
      </w:r>
      <w:r w:rsidRPr="00CA474C">
        <w:rPr>
          <w:b/>
        </w:rPr>
        <w:t>:</w:t>
      </w:r>
    </w:p>
    <w:p w:rsidR="00ED180C" w:rsidRPr="00CA474C" w:rsidRDefault="00ED180C" w:rsidP="00ED180C">
      <w:pPr>
        <w:autoSpaceDE w:val="0"/>
        <w:autoSpaceDN w:val="0"/>
        <w:adjustRightInd w:val="0"/>
        <w:jc w:val="both"/>
        <w:rPr>
          <w:b/>
        </w:rPr>
      </w:pPr>
    </w:p>
    <w:p w:rsidR="00ED180C" w:rsidRPr="00CA474C" w:rsidRDefault="00ED180C" w:rsidP="00ED180C">
      <w:pPr>
        <w:autoSpaceDE w:val="0"/>
        <w:autoSpaceDN w:val="0"/>
        <w:adjustRightInd w:val="0"/>
        <w:ind w:firstLine="720"/>
        <w:jc w:val="both"/>
      </w:pPr>
      <w:r w:rsidRPr="00CA474C">
        <w:rPr>
          <w:b/>
        </w:rPr>
        <w:t>Commitment by Purchaser</w:t>
      </w:r>
      <w:r w:rsidRPr="00CA474C">
        <w:t>:</w:t>
      </w:r>
    </w:p>
    <w:p w:rsidR="00ED180C" w:rsidRPr="00CA474C" w:rsidRDefault="00ED180C" w:rsidP="00ED180C">
      <w:pPr>
        <w:autoSpaceDE w:val="0"/>
        <w:autoSpaceDN w:val="0"/>
        <w:adjustRightInd w:val="0"/>
        <w:ind w:left="720"/>
        <w:jc w:val="both"/>
      </w:pPr>
      <w:r w:rsidRPr="00CA474C">
        <w:t>Purchaser commits to take all necessary steps to prevent corruption in connection with the execution of the Contract.</w:t>
      </w:r>
    </w:p>
    <w:p w:rsidR="00DE77A3" w:rsidRPr="00CA474C" w:rsidRDefault="00DE77A3" w:rsidP="00ED180C">
      <w:pPr>
        <w:autoSpaceDE w:val="0"/>
        <w:autoSpaceDN w:val="0"/>
        <w:adjustRightInd w:val="0"/>
        <w:ind w:left="720"/>
        <w:jc w:val="both"/>
      </w:pPr>
    </w:p>
    <w:p w:rsidR="00ED180C" w:rsidRPr="00CA474C" w:rsidRDefault="00ED180C" w:rsidP="00ED180C">
      <w:pPr>
        <w:autoSpaceDE w:val="0"/>
        <w:autoSpaceDN w:val="0"/>
        <w:adjustRightInd w:val="0"/>
        <w:ind w:firstLine="720"/>
        <w:jc w:val="both"/>
        <w:rPr>
          <w:b/>
          <w:bCs/>
        </w:rPr>
      </w:pPr>
      <w:r w:rsidRPr="00CA474C">
        <w:rPr>
          <w:b/>
        </w:rPr>
        <w:t>Commitment by the Contractor:</w:t>
      </w:r>
    </w:p>
    <w:p w:rsidR="00ED180C" w:rsidRPr="00CA474C" w:rsidRDefault="00ED180C" w:rsidP="00ED180C">
      <w:pPr>
        <w:autoSpaceDE w:val="0"/>
        <w:autoSpaceDN w:val="0"/>
        <w:adjustRightInd w:val="0"/>
        <w:ind w:left="720"/>
        <w:jc w:val="both"/>
      </w:pPr>
      <w:r w:rsidRPr="00CA474C">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CA474C" w:rsidRDefault="00DE77A3" w:rsidP="00ED180C">
      <w:pPr>
        <w:autoSpaceDE w:val="0"/>
        <w:autoSpaceDN w:val="0"/>
        <w:adjustRightInd w:val="0"/>
        <w:ind w:left="720"/>
        <w:jc w:val="both"/>
      </w:pPr>
    </w:p>
    <w:p w:rsidR="00ED180C" w:rsidRDefault="00ED180C" w:rsidP="00DE77A3">
      <w:pPr>
        <w:autoSpaceDE w:val="0"/>
        <w:autoSpaceDN w:val="0"/>
        <w:adjustRightInd w:val="0"/>
        <w:ind w:left="720"/>
        <w:jc w:val="both"/>
      </w:pPr>
      <w:r w:rsidRPr="00CA474C">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C87174" w:rsidRDefault="00C87174" w:rsidP="00DE77A3">
      <w:pPr>
        <w:autoSpaceDE w:val="0"/>
        <w:autoSpaceDN w:val="0"/>
        <w:adjustRightInd w:val="0"/>
        <w:ind w:left="720"/>
        <w:jc w:val="both"/>
      </w:pPr>
    </w:p>
    <w:p w:rsidR="00C87174" w:rsidRDefault="00C87174" w:rsidP="00DE77A3">
      <w:pPr>
        <w:autoSpaceDE w:val="0"/>
        <w:autoSpaceDN w:val="0"/>
        <w:adjustRightInd w:val="0"/>
        <w:ind w:left="720"/>
        <w:jc w:val="both"/>
      </w:pPr>
    </w:p>
    <w:p w:rsidR="00C87174" w:rsidRDefault="00C87174" w:rsidP="00DE77A3">
      <w:pPr>
        <w:autoSpaceDE w:val="0"/>
        <w:autoSpaceDN w:val="0"/>
        <w:adjustRightInd w:val="0"/>
        <w:ind w:left="720"/>
        <w:jc w:val="both"/>
      </w:pPr>
    </w:p>
    <w:p w:rsidR="00C87174" w:rsidRPr="00CA474C" w:rsidRDefault="00C87174" w:rsidP="00DE77A3">
      <w:pPr>
        <w:autoSpaceDE w:val="0"/>
        <w:autoSpaceDN w:val="0"/>
        <w:adjustRightInd w:val="0"/>
        <w:ind w:left="720"/>
        <w:jc w:val="both"/>
        <w:rPr>
          <w:color w:val="000000"/>
        </w:rPr>
      </w:pPr>
    </w:p>
    <w:p w:rsidR="00323F18" w:rsidRDefault="002A6454" w:rsidP="008F5A3B">
      <w:pPr>
        <w:autoSpaceDE w:val="0"/>
        <w:autoSpaceDN w:val="0"/>
        <w:adjustRightInd w:val="0"/>
        <w:ind w:left="720"/>
        <w:jc w:val="both"/>
        <w:rPr>
          <w:color w:val="000000"/>
        </w:rPr>
      </w:pPr>
      <w:r w:rsidRPr="00CA474C">
        <w:rPr>
          <w:color w:val="000000"/>
        </w:rPr>
        <w:tab/>
      </w:r>
      <w:r w:rsidRPr="00CA474C">
        <w:rPr>
          <w:color w:val="000000"/>
        </w:rPr>
        <w:tab/>
      </w:r>
      <w:r w:rsidRPr="00CA474C">
        <w:rPr>
          <w:color w:val="000000"/>
        </w:rPr>
        <w:tab/>
      </w:r>
    </w:p>
    <w:p w:rsidR="00491893" w:rsidRDefault="00491893" w:rsidP="008F5A3B">
      <w:pPr>
        <w:autoSpaceDE w:val="0"/>
        <w:autoSpaceDN w:val="0"/>
        <w:adjustRightInd w:val="0"/>
        <w:ind w:left="720"/>
        <w:jc w:val="both"/>
        <w:rPr>
          <w:color w:val="000000"/>
        </w:rPr>
      </w:pPr>
    </w:p>
    <w:p w:rsidR="00491893" w:rsidRDefault="00491893" w:rsidP="008F5A3B">
      <w:pPr>
        <w:autoSpaceDE w:val="0"/>
        <w:autoSpaceDN w:val="0"/>
        <w:adjustRightInd w:val="0"/>
        <w:ind w:left="720"/>
        <w:jc w:val="both"/>
        <w:rPr>
          <w:color w:val="000000"/>
        </w:rPr>
      </w:pPr>
    </w:p>
    <w:p w:rsidR="00491893" w:rsidRDefault="00491893" w:rsidP="008F5A3B">
      <w:pPr>
        <w:autoSpaceDE w:val="0"/>
        <w:autoSpaceDN w:val="0"/>
        <w:adjustRightInd w:val="0"/>
        <w:ind w:left="720"/>
        <w:jc w:val="both"/>
        <w:rPr>
          <w:color w:val="000000"/>
        </w:rPr>
      </w:pPr>
    </w:p>
    <w:p w:rsidR="00491893" w:rsidRDefault="00491893" w:rsidP="008F5A3B">
      <w:pPr>
        <w:autoSpaceDE w:val="0"/>
        <w:autoSpaceDN w:val="0"/>
        <w:adjustRightInd w:val="0"/>
        <w:ind w:left="720"/>
        <w:jc w:val="both"/>
        <w:rPr>
          <w:color w:val="000000"/>
        </w:rPr>
      </w:pPr>
    </w:p>
    <w:p w:rsidR="00491893" w:rsidRDefault="00491893" w:rsidP="008F5A3B">
      <w:pPr>
        <w:autoSpaceDE w:val="0"/>
        <w:autoSpaceDN w:val="0"/>
        <w:adjustRightInd w:val="0"/>
        <w:ind w:left="720"/>
        <w:jc w:val="both"/>
        <w:rPr>
          <w:color w:val="000000"/>
        </w:rPr>
      </w:pPr>
    </w:p>
    <w:tbl>
      <w:tblPr>
        <w:tblW w:w="9513" w:type="dxa"/>
        <w:tblInd w:w="93" w:type="dxa"/>
        <w:tblLayout w:type="fixed"/>
        <w:tblLook w:val="04A0"/>
      </w:tblPr>
      <w:tblGrid>
        <w:gridCol w:w="299"/>
        <w:gridCol w:w="9214"/>
      </w:tblGrid>
      <w:tr w:rsidR="00B87C22" w:rsidRPr="00CA474C" w:rsidTr="009A0D56">
        <w:trPr>
          <w:trHeight w:val="315"/>
        </w:trPr>
        <w:tc>
          <w:tcPr>
            <w:tcW w:w="299" w:type="dxa"/>
            <w:tcBorders>
              <w:top w:val="nil"/>
              <w:left w:val="nil"/>
              <w:bottom w:val="nil"/>
              <w:right w:val="nil"/>
            </w:tcBorders>
            <w:shd w:val="clear" w:color="auto" w:fill="auto"/>
            <w:noWrap/>
            <w:vAlign w:val="bottom"/>
            <w:hideMark/>
          </w:tcPr>
          <w:p w:rsidR="00B87C22" w:rsidRPr="00CA474C" w:rsidRDefault="00B87C22" w:rsidP="008A104F">
            <w:pPr>
              <w:suppressAutoHyphens w:val="0"/>
              <w:jc w:val="center"/>
              <w:rPr>
                <w:color w:val="000000"/>
                <w:lang w:eastAsia="en-US"/>
              </w:rPr>
            </w:pPr>
          </w:p>
        </w:tc>
        <w:tc>
          <w:tcPr>
            <w:tcW w:w="9214" w:type="dxa"/>
            <w:tcBorders>
              <w:top w:val="nil"/>
              <w:left w:val="nil"/>
              <w:bottom w:val="nil"/>
              <w:right w:val="nil"/>
            </w:tcBorders>
            <w:shd w:val="clear" w:color="auto" w:fill="auto"/>
            <w:noWrap/>
            <w:vAlign w:val="bottom"/>
            <w:hideMark/>
          </w:tcPr>
          <w:p w:rsidR="00F8287F" w:rsidRPr="00CA45C6" w:rsidRDefault="00F8287F" w:rsidP="00624AB8">
            <w:pPr>
              <w:jc w:val="right"/>
              <w:rPr>
                <w:b/>
              </w:rPr>
            </w:pPr>
            <w:r w:rsidRPr="00CA45C6">
              <w:rPr>
                <w:b/>
              </w:rPr>
              <w:t>Annexure - A</w:t>
            </w:r>
          </w:p>
          <w:p w:rsidR="00F8287F" w:rsidRPr="00C57DBE" w:rsidRDefault="00F8287F" w:rsidP="00624AB8">
            <w:pPr>
              <w:jc w:val="right"/>
            </w:pPr>
          </w:p>
          <w:p w:rsidR="00F8287F" w:rsidRPr="00C57DBE" w:rsidRDefault="00F8287F" w:rsidP="00F8287F">
            <w:pPr>
              <w:autoSpaceDE w:val="0"/>
              <w:autoSpaceDN w:val="0"/>
              <w:adjustRightInd w:val="0"/>
              <w:jc w:val="center"/>
            </w:pPr>
            <w:r w:rsidRPr="00C57DBE">
              <w:t>BID GUARANTEE FORMAT</w:t>
            </w:r>
          </w:p>
          <w:p w:rsidR="00F8287F" w:rsidRPr="00C57DBE" w:rsidRDefault="00F8287F" w:rsidP="00F8287F">
            <w:pPr>
              <w:autoSpaceDE w:val="0"/>
              <w:autoSpaceDN w:val="0"/>
              <w:adjustRightInd w:val="0"/>
            </w:pPr>
            <w:r w:rsidRPr="00C57DBE">
              <w:t>Ref:</w:t>
            </w:r>
          </w:p>
          <w:p w:rsidR="00F8287F" w:rsidRPr="00C57DBE" w:rsidRDefault="00F8287F" w:rsidP="00F8287F">
            <w:pPr>
              <w:autoSpaceDE w:val="0"/>
              <w:autoSpaceDN w:val="0"/>
              <w:adjustRightInd w:val="0"/>
            </w:pPr>
          </w:p>
          <w:p w:rsidR="00F8287F" w:rsidRPr="00C57DBE" w:rsidRDefault="00F8287F" w:rsidP="00F8287F">
            <w:pPr>
              <w:autoSpaceDE w:val="0"/>
              <w:autoSpaceDN w:val="0"/>
              <w:adjustRightInd w:val="0"/>
            </w:pPr>
            <w:r w:rsidRPr="00C57DBE">
              <w:t>To,</w:t>
            </w:r>
          </w:p>
          <w:p w:rsidR="00F8287F" w:rsidRPr="00C57DBE" w:rsidRDefault="00F8287F" w:rsidP="00F8287F">
            <w:pPr>
              <w:autoSpaceDE w:val="0"/>
              <w:autoSpaceDN w:val="0"/>
              <w:adjustRightInd w:val="0"/>
            </w:pPr>
            <w:r w:rsidRPr="00C57DBE">
              <w:t>BEML LIMITED</w:t>
            </w:r>
          </w:p>
          <w:p w:rsidR="00F8287F" w:rsidRPr="00C57DBE" w:rsidRDefault="00F8287F" w:rsidP="00F8287F">
            <w:pPr>
              <w:autoSpaceDE w:val="0"/>
              <w:autoSpaceDN w:val="0"/>
              <w:adjustRightInd w:val="0"/>
            </w:pPr>
            <w:r w:rsidRPr="00C57DBE">
              <w:t>BEML Soudha</w:t>
            </w:r>
          </w:p>
          <w:p w:rsidR="00F8287F" w:rsidRPr="00C57DBE" w:rsidRDefault="00F8287F" w:rsidP="00F8287F">
            <w:pPr>
              <w:autoSpaceDE w:val="0"/>
              <w:autoSpaceDN w:val="0"/>
              <w:adjustRightInd w:val="0"/>
            </w:pPr>
            <w:r w:rsidRPr="00C57DBE">
              <w:t xml:space="preserve">No: 23/7, 4th Main, S.R. Nagar </w:t>
            </w:r>
          </w:p>
          <w:p w:rsidR="00F8287F" w:rsidRPr="00C57DBE" w:rsidRDefault="00F8287F" w:rsidP="00F8287F">
            <w:pPr>
              <w:autoSpaceDE w:val="0"/>
              <w:autoSpaceDN w:val="0"/>
              <w:adjustRightInd w:val="0"/>
            </w:pPr>
            <w:r w:rsidRPr="00C57DBE">
              <w:t>Bangalore - 560027</w:t>
            </w:r>
          </w:p>
          <w:p w:rsidR="00F8287F" w:rsidRPr="00C57DBE" w:rsidRDefault="00F8287F" w:rsidP="00F8287F"/>
          <w:p w:rsidR="00F8287F" w:rsidRPr="00C57DBE" w:rsidRDefault="00F8287F" w:rsidP="00F8287F">
            <w:r w:rsidRPr="00C57DBE">
              <w:t>Dear Sirs,</w:t>
            </w:r>
          </w:p>
          <w:p w:rsidR="00F8287F" w:rsidRPr="00C57DBE" w:rsidRDefault="00F8287F" w:rsidP="00F8287F">
            <w:pPr>
              <w:autoSpaceDE w:val="0"/>
              <w:autoSpaceDN w:val="0"/>
              <w:adjustRightInd w:val="0"/>
            </w:pPr>
            <w:r w:rsidRPr="00C57DBE">
              <w:t>.................................................................................................................................................</w:t>
            </w:r>
          </w:p>
          <w:p w:rsidR="00F8287F" w:rsidRPr="00C57DBE" w:rsidRDefault="00F8287F" w:rsidP="00F8287F">
            <w:pPr>
              <w:autoSpaceDE w:val="0"/>
              <w:autoSpaceDN w:val="0"/>
              <w:adjustRightInd w:val="0"/>
              <w:jc w:val="both"/>
            </w:pPr>
            <w:r w:rsidRPr="00C57DBE">
              <w:t>In accordance with your ‘Tender Enquiry’ under your Tender No: …………...................date------------------------- M/s........................................................................................ herein after called the Bidder, with the following Directors on their Board of Directors / partners of the Firm.</w:t>
            </w:r>
          </w:p>
          <w:p w:rsidR="00F8287F" w:rsidRPr="00C57DBE" w:rsidRDefault="00F8287F" w:rsidP="00F8287F">
            <w:pPr>
              <w:autoSpaceDE w:val="0"/>
              <w:autoSpaceDN w:val="0"/>
              <w:adjustRightInd w:val="0"/>
            </w:pPr>
          </w:p>
          <w:p w:rsidR="00F8287F" w:rsidRPr="00C57DBE" w:rsidRDefault="00F8287F" w:rsidP="00F8287F">
            <w:pPr>
              <w:autoSpaceDE w:val="0"/>
              <w:autoSpaceDN w:val="0"/>
              <w:adjustRightInd w:val="0"/>
              <w:spacing w:line="480" w:lineRule="auto"/>
              <w:ind w:firstLine="720"/>
            </w:pPr>
            <w:r w:rsidRPr="00C57DBE">
              <w:t xml:space="preserve">1. </w:t>
            </w:r>
            <w:r w:rsidRPr="00C57DBE">
              <w:tab/>
            </w:r>
            <w:r w:rsidRPr="00C57DBE">
              <w:tab/>
            </w:r>
            <w:r w:rsidRPr="00C57DBE">
              <w:tab/>
            </w:r>
            <w:r w:rsidRPr="00C57DBE">
              <w:tab/>
            </w:r>
            <w:r w:rsidRPr="00C57DBE">
              <w:tab/>
              <w:t>2.</w:t>
            </w:r>
          </w:p>
          <w:p w:rsidR="00F8287F" w:rsidRPr="00C57DBE" w:rsidRDefault="00F8287F" w:rsidP="00F8287F">
            <w:pPr>
              <w:autoSpaceDE w:val="0"/>
              <w:autoSpaceDN w:val="0"/>
              <w:adjustRightInd w:val="0"/>
              <w:spacing w:line="480" w:lineRule="auto"/>
              <w:ind w:firstLine="720"/>
            </w:pPr>
            <w:r w:rsidRPr="00C57DBE">
              <w:t xml:space="preserve">3. </w:t>
            </w:r>
            <w:r w:rsidRPr="00C57DBE">
              <w:tab/>
            </w:r>
            <w:r w:rsidRPr="00C57DBE">
              <w:tab/>
            </w:r>
            <w:r w:rsidRPr="00C57DBE">
              <w:tab/>
            </w:r>
            <w:r w:rsidRPr="00C57DBE">
              <w:tab/>
            </w:r>
            <w:r w:rsidRPr="00C57DBE">
              <w:tab/>
              <w:t>4.</w:t>
            </w:r>
          </w:p>
          <w:p w:rsidR="00F8287F" w:rsidRPr="00C57DBE" w:rsidRDefault="00F8287F" w:rsidP="00F8287F">
            <w:pPr>
              <w:autoSpaceDE w:val="0"/>
              <w:autoSpaceDN w:val="0"/>
              <w:adjustRightInd w:val="0"/>
              <w:spacing w:line="480" w:lineRule="auto"/>
              <w:ind w:firstLine="720"/>
            </w:pPr>
            <w:r w:rsidRPr="00C57DBE">
              <w:t xml:space="preserve">5. </w:t>
            </w:r>
            <w:r w:rsidRPr="00C57DBE">
              <w:tab/>
            </w:r>
            <w:r w:rsidRPr="00C57DBE">
              <w:tab/>
            </w:r>
            <w:r w:rsidRPr="00C57DBE">
              <w:tab/>
            </w:r>
            <w:r w:rsidRPr="00C57DBE">
              <w:tab/>
            </w:r>
            <w:r w:rsidRPr="00C57DBE">
              <w:tab/>
              <w:t>6.</w:t>
            </w:r>
          </w:p>
          <w:p w:rsidR="00F8287F" w:rsidRPr="00C57DBE" w:rsidRDefault="00F8287F" w:rsidP="00F8287F">
            <w:pPr>
              <w:autoSpaceDE w:val="0"/>
              <w:autoSpaceDN w:val="0"/>
              <w:adjustRightInd w:val="0"/>
              <w:spacing w:line="480" w:lineRule="auto"/>
              <w:ind w:firstLine="720"/>
            </w:pPr>
            <w:r w:rsidRPr="00C57DBE">
              <w:t>7.</w:t>
            </w:r>
            <w:r w:rsidRPr="00C57DBE">
              <w:tab/>
            </w:r>
            <w:r w:rsidRPr="00C57DBE">
              <w:tab/>
            </w:r>
            <w:r w:rsidRPr="00C57DBE">
              <w:tab/>
            </w:r>
            <w:r w:rsidRPr="00C57DBE">
              <w:tab/>
            </w:r>
            <w:r w:rsidRPr="00C57DBE">
              <w:tab/>
              <w:t xml:space="preserve"> 8.</w:t>
            </w:r>
          </w:p>
          <w:p w:rsidR="00F8287F" w:rsidRPr="00C57DBE" w:rsidRDefault="00F8287F" w:rsidP="00F8287F">
            <w:pPr>
              <w:spacing w:line="480" w:lineRule="auto"/>
              <w:ind w:firstLine="720"/>
            </w:pPr>
            <w:r w:rsidRPr="00C57DBE">
              <w:t xml:space="preserve">9. </w:t>
            </w:r>
            <w:r w:rsidRPr="00C57DBE">
              <w:tab/>
            </w:r>
            <w:r w:rsidRPr="00C57DBE">
              <w:tab/>
            </w:r>
            <w:r w:rsidRPr="00C57DBE">
              <w:tab/>
            </w:r>
            <w:r w:rsidRPr="00C57DBE">
              <w:tab/>
            </w:r>
            <w:r w:rsidRPr="00C57DBE">
              <w:tab/>
              <w:t>10.</w:t>
            </w:r>
          </w:p>
          <w:p w:rsidR="00F8287F" w:rsidRPr="00C57DBE" w:rsidRDefault="00F8287F" w:rsidP="00F8287F">
            <w:pPr>
              <w:autoSpaceDE w:val="0"/>
              <w:autoSpaceDN w:val="0"/>
              <w:adjustRightInd w:val="0"/>
            </w:pPr>
            <w:r w:rsidRPr="00C57DBE">
              <w:t>Wish to participate in the said tender for  ...............................................................................</w:t>
            </w:r>
          </w:p>
          <w:p w:rsidR="00F8287F" w:rsidRPr="00C57DBE" w:rsidRDefault="00F8287F" w:rsidP="00F8287F">
            <w:pPr>
              <w:autoSpaceDE w:val="0"/>
              <w:autoSpaceDN w:val="0"/>
              <w:adjustRightInd w:val="0"/>
            </w:pPr>
            <w:r w:rsidRPr="00C57DBE">
              <w:t>………………………………………………………………………………………………</w:t>
            </w:r>
          </w:p>
          <w:p w:rsidR="00F8287F" w:rsidRPr="00C57DBE" w:rsidRDefault="00F8287F" w:rsidP="00F8287F">
            <w:pPr>
              <w:spacing w:line="480" w:lineRule="auto"/>
            </w:pPr>
            <w:r w:rsidRPr="00C57DBE">
              <w:t>……………………………………………………………………………………................</w:t>
            </w:r>
          </w:p>
          <w:p w:rsidR="00F8287F" w:rsidRPr="00C57DBE" w:rsidRDefault="00F8287F" w:rsidP="00F8287F">
            <w:pPr>
              <w:autoSpaceDE w:val="0"/>
              <w:autoSpaceDN w:val="0"/>
              <w:adjustRightInd w:val="0"/>
              <w:jc w:val="both"/>
            </w:pPr>
            <w:r w:rsidRPr="00C57DBE">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F8287F" w:rsidRDefault="00F8287F" w:rsidP="00F8287F">
            <w:pPr>
              <w:autoSpaceDE w:val="0"/>
              <w:autoSpaceDN w:val="0"/>
              <w:adjustRightInd w:val="0"/>
              <w:jc w:val="both"/>
            </w:pPr>
          </w:p>
          <w:p w:rsidR="005D3C8E" w:rsidRDefault="005D3C8E" w:rsidP="00F8287F">
            <w:pPr>
              <w:autoSpaceDE w:val="0"/>
              <w:autoSpaceDN w:val="0"/>
              <w:adjustRightInd w:val="0"/>
              <w:jc w:val="both"/>
            </w:pPr>
          </w:p>
          <w:p w:rsidR="005D3C8E" w:rsidRPr="00C57DBE" w:rsidRDefault="005D3C8E" w:rsidP="00F8287F">
            <w:pPr>
              <w:autoSpaceDE w:val="0"/>
              <w:autoSpaceDN w:val="0"/>
              <w:adjustRightInd w:val="0"/>
              <w:jc w:val="both"/>
            </w:pPr>
          </w:p>
          <w:p w:rsidR="00F8287F" w:rsidRDefault="00F8287F" w:rsidP="00F8287F">
            <w:pPr>
              <w:autoSpaceDE w:val="0"/>
              <w:autoSpaceDN w:val="0"/>
              <w:adjustRightInd w:val="0"/>
              <w:jc w:val="both"/>
            </w:pPr>
          </w:p>
          <w:p w:rsidR="00491893" w:rsidRDefault="00491893" w:rsidP="00F8287F">
            <w:pPr>
              <w:autoSpaceDE w:val="0"/>
              <w:autoSpaceDN w:val="0"/>
              <w:adjustRightInd w:val="0"/>
              <w:jc w:val="both"/>
            </w:pPr>
          </w:p>
          <w:p w:rsidR="00491893" w:rsidRPr="00C57DBE" w:rsidRDefault="00491893" w:rsidP="00F8287F">
            <w:pPr>
              <w:autoSpaceDE w:val="0"/>
              <w:autoSpaceDN w:val="0"/>
              <w:adjustRightInd w:val="0"/>
              <w:jc w:val="both"/>
            </w:pPr>
          </w:p>
          <w:p w:rsidR="00F8287F" w:rsidRPr="00C57DBE" w:rsidRDefault="00F8287F" w:rsidP="00F8287F">
            <w:pPr>
              <w:autoSpaceDE w:val="0"/>
              <w:autoSpaceDN w:val="0"/>
              <w:adjustRightInd w:val="0"/>
              <w:spacing w:line="360" w:lineRule="auto"/>
            </w:pPr>
            <w:r w:rsidRPr="00C57DBE">
              <w:t xml:space="preserve">We, the …………………………………………..Bank at................................................. </w:t>
            </w:r>
          </w:p>
          <w:p w:rsidR="00F8287F" w:rsidRPr="00C57DBE" w:rsidRDefault="00F8287F" w:rsidP="00F8287F">
            <w:pPr>
              <w:autoSpaceDE w:val="0"/>
              <w:autoSpaceDN w:val="0"/>
              <w:adjustRightInd w:val="0"/>
              <w:spacing w:line="360" w:lineRule="auto"/>
            </w:pPr>
            <w:r w:rsidRPr="00C57DBE">
              <w:t xml:space="preserve">having our Head office at ……………………………………………..............................(Local address) Guarantee and undertake to pay immediately on first demand by BEML LIMITED, the amount of  Rs...................................................................................................................... </w:t>
            </w:r>
          </w:p>
          <w:p w:rsidR="00F8287F" w:rsidRPr="00C57DBE" w:rsidRDefault="00F8287F" w:rsidP="00F8287F">
            <w:pPr>
              <w:autoSpaceDE w:val="0"/>
              <w:autoSpaceDN w:val="0"/>
              <w:adjustRightInd w:val="0"/>
              <w:spacing w:line="360" w:lineRule="auto"/>
              <w:jc w:val="both"/>
            </w:pPr>
            <w:r w:rsidRPr="00C57DBE">
              <w:t xml:space="preserve"> (in figure and words) without any reservation, protest, demur and recourse. Any such demand made by the Purchaser shall be conclusive and binding on the Bank  irrespective of any dispute or difference raised by the purchaser.</w:t>
            </w:r>
          </w:p>
          <w:p w:rsidR="00F8287F" w:rsidRPr="00C57DBE" w:rsidRDefault="00F8287F" w:rsidP="00F8287F">
            <w:pPr>
              <w:autoSpaceDE w:val="0"/>
              <w:autoSpaceDN w:val="0"/>
              <w:adjustRightInd w:val="0"/>
              <w:jc w:val="both"/>
            </w:pPr>
          </w:p>
          <w:p w:rsidR="00F8287F" w:rsidRPr="00C57DBE" w:rsidRDefault="00F8287F" w:rsidP="00F8287F">
            <w:pPr>
              <w:autoSpaceDE w:val="0"/>
              <w:autoSpaceDN w:val="0"/>
              <w:adjustRightInd w:val="0"/>
              <w:spacing w:line="360" w:lineRule="auto"/>
              <w:jc w:val="both"/>
            </w:pPr>
            <w:r w:rsidRPr="00C57DBE">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F8287F" w:rsidRPr="00C57DBE" w:rsidRDefault="00F8287F" w:rsidP="00F8287F">
            <w:pPr>
              <w:autoSpaceDE w:val="0"/>
              <w:autoSpaceDN w:val="0"/>
              <w:adjustRightInd w:val="0"/>
              <w:jc w:val="both"/>
            </w:pPr>
          </w:p>
          <w:p w:rsidR="00F8287F" w:rsidRPr="00C57DBE" w:rsidRDefault="00F8287F" w:rsidP="00F8287F">
            <w:pPr>
              <w:autoSpaceDE w:val="0"/>
              <w:autoSpaceDN w:val="0"/>
              <w:adjustRightInd w:val="0"/>
            </w:pPr>
            <w:r w:rsidRPr="00C57DBE">
              <w:t>In witness whereof the Bank, through its authorized officer has set its hand and stamp on this …………………day of……………………………..at .........................................................</w:t>
            </w:r>
          </w:p>
          <w:p w:rsidR="00F8287F" w:rsidRPr="00C57DBE" w:rsidRDefault="00F8287F" w:rsidP="00F8287F">
            <w:pPr>
              <w:autoSpaceDE w:val="0"/>
              <w:autoSpaceDN w:val="0"/>
              <w:adjustRightInd w:val="0"/>
            </w:pPr>
          </w:p>
          <w:p w:rsidR="00F8287F" w:rsidRPr="00C57DBE" w:rsidRDefault="00F8287F" w:rsidP="00F8287F">
            <w:pPr>
              <w:autoSpaceDE w:val="0"/>
              <w:autoSpaceDN w:val="0"/>
              <w:adjustRightInd w:val="0"/>
            </w:pPr>
          </w:p>
          <w:p w:rsidR="00F8287F" w:rsidRPr="00C57DBE" w:rsidRDefault="00F8287F" w:rsidP="00F8287F">
            <w:pPr>
              <w:autoSpaceDE w:val="0"/>
              <w:autoSpaceDN w:val="0"/>
              <w:adjustRightInd w:val="0"/>
            </w:pPr>
            <w:r w:rsidRPr="00C57DBE">
              <w:t>Witness (Signature)</w:t>
            </w:r>
          </w:p>
          <w:p w:rsidR="00F8287F" w:rsidRPr="00C57DBE" w:rsidRDefault="00F8287F" w:rsidP="00F8287F">
            <w:pPr>
              <w:autoSpaceDE w:val="0"/>
              <w:autoSpaceDN w:val="0"/>
              <w:adjustRightInd w:val="0"/>
            </w:pPr>
            <w:r w:rsidRPr="00C57DBE">
              <w:t>WITNESS</w:t>
            </w:r>
            <w:r w:rsidRPr="00C57DBE">
              <w:tab/>
            </w:r>
            <w:r w:rsidRPr="00C57DBE">
              <w:tab/>
            </w:r>
            <w:r w:rsidRPr="00C57DBE">
              <w:tab/>
            </w:r>
            <w:r w:rsidRPr="00C57DBE">
              <w:tab/>
            </w:r>
            <w:r w:rsidRPr="00C57DBE">
              <w:tab/>
            </w:r>
            <w:r w:rsidRPr="00C57DBE">
              <w:tab/>
            </w:r>
            <w:r w:rsidRPr="00C57DBE">
              <w:tab/>
              <w:t>(Signature) ….</w:t>
            </w:r>
          </w:p>
          <w:p w:rsidR="00F8287F" w:rsidRPr="00C57DBE" w:rsidRDefault="00F8287F" w:rsidP="00F8287F">
            <w:pPr>
              <w:autoSpaceDE w:val="0"/>
              <w:autoSpaceDN w:val="0"/>
              <w:adjustRightInd w:val="0"/>
              <w:ind w:left="5040" w:firstLine="720"/>
            </w:pPr>
            <w:r w:rsidRPr="00C57DBE">
              <w:t>Name in (Block letters)</w:t>
            </w:r>
          </w:p>
          <w:p w:rsidR="00F8287F" w:rsidRPr="00C57DBE" w:rsidRDefault="00F8287F" w:rsidP="00F8287F">
            <w:pPr>
              <w:autoSpaceDE w:val="0"/>
              <w:autoSpaceDN w:val="0"/>
              <w:adjustRightInd w:val="0"/>
              <w:ind w:left="5040" w:firstLine="720"/>
            </w:pPr>
          </w:p>
          <w:p w:rsidR="00F8287F" w:rsidRPr="00C57DBE" w:rsidRDefault="00F8287F" w:rsidP="00F8287F">
            <w:pPr>
              <w:autoSpaceDE w:val="0"/>
              <w:autoSpaceDN w:val="0"/>
              <w:adjustRightInd w:val="0"/>
            </w:pPr>
            <w:r w:rsidRPr="00C57DBE">
              <w:t>Designation ……………………………</w:t>
            </w:r>
          </w:p>
          <w:p w:rsidR="00F8287F" w:rsidRPr="00C57DBE" w:rsidRDefault="00F8287F" w:rsidP="00F8287F">
            <w:pPr>
              <w:autoSpaceDE w:val="0"/>
              <w:autoSpaceDN w:val="0"/>
              <w:adjustRightInd w:val="0"/>
            </w:pPr>
            <w:r w:rsidRPr="00C57DBE">
              <w:t>(Staff No.) ……………………….</w:t>
            </w:r>
          </w:p>
          <w:p w:rsidR="00F8287F" w:rsidRPr="00C57DBE" w:rsidRDefault="00F8287F" w:rsidP="00F8287F">
            <w:pPr>
              <w:autoSpaceDE w:val="0"/>
              <w:autoSpaceDN w:val="0"/>
              <w:adjustRightInd w:val="0"/>
            </w:pPr>
            <w:r w:rsidRPr="00C57DBE">
              <w:t>(Bank's common Seal)</w:t>
            </w:r>
          </w:p>
          <w:p w:rsidR="00F8287F" w:rsidRPr="00C57DBE" w:rsidRDefault="00F8287F" w:rsidP="00F8287F">
            <w:pPr>
              <w:autoSpaceDE w:val="0"/>
              <w:autoSpaceDN w:val="0"/>
              <w:adjustRightInd w:val="0"/>
            </w:pPr>
            <w:r w:rsidRPr="00C57DBE">
              <w:t>Official address</w:t>
            </w:r>
          </w:p>
          <w:p w:rsidR="00F8287F" w:rsidRPr="00C57DBE" w:rsidRDefault="00F8287F" w:rsidP="00F8287F">
            <w:pPr>
              <w:autoSpaceDE w:val="0"/>
              <w:autoSpaceDN w:val="0"/>
              <w:adjustRightInd w:val="0"/>
            </w:pPr>
          </w:p>
          <w:p w:rsidR="00F8287F" w:rsidRPr="00C57DBE" w:rsidRDefault="00F8287F" w:rsidP="00F8287F">
            <w:pPr>
              <w:autoSpaceDE w:val="0"/>
              <w:autoSpaceDN w:val="0"/>
              <w:adjustRightInd w:val="0"/>
            </w:pPr>
          </w:p>
          <w:p w:rsidR="00F8287F" w:rsidRPr="00C57DBE" w:rsidRDefault="00F8287F" w:rsidP="00F8287F">
            <w:pPr>
              <w:autoSpaceDE w:val="0"/>
              <w:autoSpaceDN w:val="0"/>
              <w:adjustRightInd w:val="0"/>
            </w:pPr>
          </w:p>
          <w:p w:rsidR="00F8287F" w:rsidRPr="00C57DBE" w:rsidRDefault="00F8287F" w:rsidP="00F8287F">
            <w:pPr>
              <w:autoSpaceDE w:val="0"/>
              <w:autoSpaceDN w:val="0"/>
              <w:adjustRightInd w:val="0"/>
            </w:pPr>
            <w:r w:rsidRPr="00C57DBE">
              <w:t>Attorney as per power of Attorney No</w:t>
            </w:r>
          </w:p>
          <w:p w:rsidR="00F8287F" w:rsidRPr="00C935CD" w:rsidRDefault="00F8287F" w:rsidP="00F8287F">
            <w:pPr>
              <w:autoSpaceDE w:val="0"/>
              <w:autoSpaceDN w:val="0"/>
              <w:adjustRightInd w:val="0"/>
            </w:pPr>
            <w:r w:rsidRPr="00C57DBE">
              <w:t>Date:</w:t>
            </w:r>
          </w:p>
          <w:p w:rsidR="00F8287F" w:rsidRDefault="00F8287F" w:rsidP="00F8287F">
            <w:pPr>
              <w:pStyle w:val="BodyText"/>
              <w:ind w:left="709" w:hanging="709"/>
              <w:jc w:val="right"/>
              <w:rPr>
                <w:rFonts w:ascii="Times New Roman" w:hAnsi="Times New Roman"/>
                <w:bCs w:val="0"/>
                <w:i w:val="0"/>
                <w:iCs w:val="0"/>
              </w:rPr>
            </w:pPr>
          </w:p>
          <w:p w:rsidR="00C87174" w:rsidRPr="00C57DBE" w:rsidRDefault="00C87174" w:rsidP="00F8287F">
            <w:pPr>
              <w:pStyle w:val="BodyText"/>
              <w:ind w:left="709" w:hanging="709"/>
              <w:jc w:val="right"/>
              <w:rPr>
                <w:rFonts w:ascii="Times New Roman" w:hAnsi="Times New Roman"/>
                <w:bCs w:val="0"/>
                <w:i w:val="0"/>
                <w:iCs w:val="0"/>
              </w:rPr>
            </w:pPr>
          </w:p>
          <w:p w:rsidR="00F8287F" w:rsidRPr="00C57DBE" w:rsidRDefault="00F8287F" w:rsidP="00F8287F">
            <w:pPr>
              <w:pStyle w:val="BodyText"/>
              <w:ind w:left="709" w:hanging="709"/>
              <w:jc w:val="right"/>
              <w:rPr>
                <w:rFonts w:ascii="Times New Roman" w:hAnsi="Times New Roman"/>
                <w:bCs w:val="0"/>
                <w:i w:val="0"/>
                <w:iCs w:val="0"/>
              </w:rPr>
            </w:pPr>
          </w:p>
          <w:p w:rsidR="00CA45C6" w:rsidRDefault="009A0D56" w:rsidP="009A0D56">
            <w:pPr>
              <w:jc w:val="both"/>
              <w:rPr>
                <w:b/>
              </w:rPr>
            </w:pPr>
            <w:r w:rsidRPr="009A0D56">
              <w:rPr>
                <w:b/>
              </w:rPr>
              <w:lastRenderedPageBreak/>
              <w:t xml:space="preserve">                                                                                                                  </w:t>
            </w:r>
          </w:p>
          <w:p w:rsidR="00CA45C6" w:rsidRDefault="00CA45C6" w:rsidP="009A0D56">
            <w:pPr>
              <w:jc w:val="both"/>
              <w:rPr>
                <w:b/>
              </w:rPr>
            </w:pPr>
          </w:p>
          <w:p w:rsidR="005E36A2" w:rsidRPr="009A0D56" w:rsidRDefault="00B87C22" w:rsidP="005E36A2">
            <w:pPr>
              <w:widowControl w:val="0"/>
              <w:autoSpaceDE w:val="0"/>
              <w:autoSpaceDN w:val="0"/>
              <w:adjustRightInd w:val="0"/>
              <w:spacing w:before="47" w:line="276" w:lineRule="exact"/>
              <w:ind w:left="1800"/>
              <w:jc w:val="right"/>
              <w:rPr>
                <w:b/>
              </w:rPr>
            </w:pPr>
            <w:r w:rsidRPr="009A0D56">
              <w:rPr>
                <w:b/>
              </w:rPr>
              <w:t xml:space="preserve">Annexure </w:t>
            </w:r>
            <w:r w:rsidR="005E36A2" w:rsidRPr="009A0D56">
              <w:rPr>
                <w:b/>
              </w:rPr>
              <w:t>–</w:t>
            </w:r>
            <w:r w:rsidR="00F1120B">
              <w:rPr>
                <w:b/>
              </w:rPr>
              <w:t>B</w:t>
            </w:r>
          </w:p>
          <w:p w:rsidR="002B0F80" w:rsidRPr="009A0D56" w:rsidRDefault="007E3130" w:rsidP="00CE7F06">
            <w:pPr>
              <w:jc w:val="center"/>
              <w:rPr>
                <w:b/>
              </w:rPr>
            </w:pPr>
            <w:r w:rsidRPr="009A0D56">
              <w:rPr>
                <w:b/>
              </w:rPr>
              <w:t>SPECIFICATION</w:t>
            </w:r>
            <w:r w:rsidR="00CE7F06" w:rsidRPr="009A0D56">
              <w:rPr>
                <w:b/>
              </w:rPr>
              <w:t xml:space="preserve"> for HARDWARE &amp; SOFTWARE</w:t>
            </w:r>
          </w:p>
          <w:p w:rsidR="004B5377" w:rsidRPr="00C57DBE" w:rsidRDefault="004B5377" w:rsidP="00CE7F06">
            <w:pPr>
              <w:jc w:val="center"/>
            </w:pPr>
          </w:p>
          <w:tbl>
            <w:tblPr>
              <w:tblStyle w:val="TableGrid"/>
              <w:tblW w:w="9101" w:type="dxa"/>
              <w:tblLayout w:type="fixed"/>
              <w:tblLook w:val="04A0"/>
            </w:tblPr>
            <w:tblGrid>
              <w:gridCol w:w="437"/>
              <w:gridCol w:w="20"/>
              <w:gridCol w:w="1135"/>
              <w:gridCol w:w="4817"/>
              <w:gridCol w:w="1417"/>
              <w:gridCol w:w="1275"/>
            </w:tblGrid>
            <w:tr w:rsidR="00C87174" w:rsidTr="00F1120B">
              <w:trPr>
                <w:trHeight w:val="143"/>
              </w:trPr>
              <w:tc>
                <w:tcPr>
                  <w:tcW w:w="437" w:type="dxa"/>
                </w:tcPr>
                <w:p w:rsidR="00C87174" w:rsidRPr="00852E70" w:rsidRDefault="00C87174" w:rsidP="00CE7F06">
                  <w:pPr>
                    <w:jc w:val="center"/>
                    <w:rPr>
                      <w:sz w:val="22"/>
                      <w:szCs w:val="22"/>
                    </w:rPr>
                  </w:pPr>
                  <w:r w:rsidRPr="00852E70">
                    <w:rPr>
                      <w:sz w:val="22"/>
                      <w:szCs w:val="22"/>
                    </w:rPr>
                    <w:t>Slno</w:t>
                  </w:r>
                </w:p>
              </w:tc>
              <w:tc>
                <w:tcPr>
                  <w:tcW w:w="1155" w:type="dxa"/>
                  <w:gridSpan w:val="2"/>
                </w:tcPr>
                <w:p w:rsidR="00C87174" w:rsidRPr="00852E70" w:rsidRDefault="00C87174" w:rsidP="00CE7F06">
                  <w:pPr>
                    <w:jc w:val="center"/>
                    <w:rPr>
                      <w:sz w:val="22"/>
                      <w:szCs w:val="22"/>
                    </w:rPr>
                  </w:pPr>
                  <w:r w:rsidRPr="00852E70">
                    <w:rPr>
                      <w:sz w:val="22"/>
                      <w:szCs w:val="22"/>
                    </w:rPr>
                    <w:t>Criteria</w:t>
                  </w:r>
                </w:p>
              </w:tc>
              <w:tc>
                <w:tcPr>
                  <w:tcW w:w="4817" w:type="dxa"/>
                </w:tcPr>
                <w:p w:rsidR="00C87174" w:rsidRPr="00852E70" w:rsidRDefault="00C87174" w:rsidP="00CE7F06">
                  <w:pPr>
                    <w:jc w:val="center"/>
                    <w:rPr>
                      <w:sz w:val="22"/>
                      <w:szCs w:val="22"/>
                    </w:rPr>
                  </w:pPr>
                  <w:r w:rsidRPr="00852E70">
                    <w:rPr>
                      <w:sz w:val="22"/>
                      <w:szCs w:val="22"/>
                    </w:rPr>
                    <w:t>Requirement for Backup Software</w:t>
                  </w:r>
                </w:p>
              </w:tc>
              <w:tc>
                <w:tcPr>
                  <w:tcW w:w="1417" w:type="dxa"/>
                </w:tcPr>
                <w:p w:rsidR="00C87174" w:rsidRPr="00852E70" w:rsidRDefault="00C87174" w:rsidP="00CE7F06">
                  <w:pPr>
                    <w:jc w:val="center"/>
                    <w:rPr>
                      <w:sz w:val="22"/>
                      <w:szCs w:val="22"/>
                    </w:rPr>
                  </w:pPr>
                  <w:r w:rsidRPr="00852E70">
                    <w:rPr>
                      <w:sz w:val="22"/>
                      <w:szCs w:val="22"/>
                    </w:rPr>
                    <w:t>Compliance</w:t>
                  </w:r>
                </w:p>
                <w:p w:rsidR="00C87174" w:rsidRPr="00852E70" w:rsidRDefault="00C87174" w:rsidP="00CE7F06">
                  <w:pPr>
                    <w:jc w:val="center"/>
                    <w:rPr>
                      <w:sz w:val="22"/>
                      <w:szCs w:val="22"/>
                    </w:rPr>
                  </w:pPr>
                  <w:r w:rsidRPr="00852E70">
                    <w:rPr>
                      <w:sz w:val="22"/>
                      <w:szCs w:val="22"/>
                    </w:rPr>
                    <w:t>(Yes/No)</w:t>
                  </w:r>
                </w:p>
              </w:tc>
              <w:tc>
                <w:tcPr>
                  <w:tcW w:w="1275" w:type="dxa"/>
                </w:tcPr>
                <w:p w:rsidR="00C87174" w:rsidRPr="00C57DBE" w:rsidRDefault="00C87174" w:rsidP="00CE7F06">
                  <w:pPr>
                    <w:jc w:val="center"/>
                  </w:pPr>
                  <w:r>
                    <w:t>Deviations</w:t>
                  </w:r>
                </w:p>
              </w:tc>
            </w:tr>
            <w:tr w:rsidR="00C87174" w:rsidTr="00F1120B">
              <w:trPr>
                <w:trHeight w:val="143"/>
              </w:trPr>
              <w:tc>
                <w:tcPr>
                  <w:tcW w:w="437" w:type="dxa"/>
                </w:tcPr>
                <w:p w:rsidR="00C87174" w:rsidRPr="00852E70" w:rsidRDefault="00C87174" w:rsidP="000A0CD0">
                  <w:pPr>
                    <w:jc w:val="both"/>
                    <w:rPr>
                      <w:sz w:val="18"/>
                      <w:szCs w:val="18"/>
                    </w:rPr>
                  </w:pPr>
                  <w:r w:rsidRPr="00852E70">
                    <w:rPr>
                      <w:sz w:val="18"/>
                      <w:szCs w:val="18"/>
                    </w:rPr>
                    <w:t>1</w:t>
                  </w:r>
                </w:p>
              </w:tc>
              <w:tc>
                <w:tcPr>
                  <w:tcW w:w="1155" w:type="dxa"/>
                  <w:gridSpan w:val="2"/>
                </w:tcPr>
                <w:p w:rsidR="00C87174" w:rsidRPr="00852E70" w:rsidRDefault="00C87174" w:rsidP="000A0CD0">
                  <w:pPr>
                    <w:jc w:val="both"/>
                    <w:rPr>
                      <w:sz w:val="22"/>
                      <w:szCs w:val="22"/>
                    </w:rPr>
                  </w:pPr>
                  <w:r w:rsidRPr="00852E70">
                    <w:rPr>
                      <w:sz w:val="22"/>
                      <w:szCs w:val="22"/>
                    </w:rPr>
                    <w:t>Licensing</w:t>
                  </w:r>
                </w:p>
              </w:tc>
              <w:tc>
                <w:tcPr>
                  <w:tcW w:w="4817" w:type="dxa"/>
                </w:tcPr>
                <w:p w:rsidR="00C87174" w:rsidRPr="00852E70" w:rsidRDefault="00C87174" w:rsidP="000A0CD0">
                  <w:pPr>
                    <w:jc w:val="both"/>
                    <w:rPr>
                      <w:sz w:val="22"/>
                      <w:szCs w:val="22"/>
                    </w:rPr>
                  </w:pPr>
                  <w:r w:rsidRPr="00852E70">
                    <w:rPr>
                      <w:sz w:val="22"/>
                      <w:szCs w:val="22"/>
                    </w:rPr>
                    <w:t>The proposed Backup software must offer host based / CPU based licensing with no restrictions on type of arrays (protecting heterogenous storage technologies), front end production capacity or backup to disk target capacity restrictions. Licenses and associated hardware should be supplied for both primary and DR site.</w:t>
                  </w:r>
                </w:p>
              </w:tc>
              <w:tc>
                <w:tcPr>
                  <w:tcW w:w="1417" w:type="dxa"/>
                </w:tcPr>
                <w:p w:rsidR="00C87174" w:rsidRPr="00852E70" w:rsidRDefault="00C87174" w:rsidP="00F86A45">
                  <w:pPr>
                    <w:rPr>
                      <w:sz w:val="22"/>
                      <w:szCs w:val="22"/>
                    </w:rPr>
                  </w:pPr>
                </w:p>
              </w:tc>
              <w:tc>
                <w:tcPr>
                  <w:tcW w:w="1275" w:type="dxa"/>
                </w:tcPr>
                <w:p w:rsidR="00C87174" w:rsidRDefault="00C87174" w:rsidP="00F86A45"/>
              </w:tc>
            </w:tr>
            <w:tr w:rsidR="00C87174" w:rsidTr="00F1120B">
              <w:trPr>
                <w:trHeight w:val="143"/>
              </w:trPr>
              <w:tc>
                <w:tcPr>
                  <w:tcW w:w="437" w:type="dxa"/>
                </w:tcPr>
                <w:p w:rsidR="00C87174" w:rsidRPr="00852E70" w:rsidRDefault="00C87174" w:rsidP="000A0CD0">
                  <w:pPr>
                    <w:jc w:val="both"/>
                    <w:rPr>
                      <w:sz w:val="18"/>
                      <w:szCs w:val="18"/>
                    </w:rPr>
                  </w:pPr>
                  <w:r w:rsidRPr="00852E70">
                    <w:rPr>
                      <w:sz w:val="18"/>
                      <w:szCs w:val="18"/>
                    </w:rPr>
                    <w:t>2</w:t>
                  </w:r>
                </w:p>
              </w:tc>
              <w:tc>
                <w:tcPr>
                  <w:tcW w:w="1155" w:type="dxa"/>
                  <w:gridSpan w:val="2"/>
                </w:tcPr>
                <w:p w:rsidR="00C87174" w:rsidRPr="00852E70" w:rsidRDefault="00C87174" w:rsidP="000A0CD0">
                  <w:pPr>
                    <w:jc w:val="both"/>
                    <w:rPr>
                      <w:sz w:val="22"/>
                      <w:szCs w:val="22"/>
                    </w:rPr>
                  </w:pPr>
                  <w:r w:rsidRPr="00852E70">
                    <w:rPr>
                      <w:sz w:val="22"/>
                      <w:szCs w:val="22"/>
                    </w:rPr>
                    <w:t>Reporting capabilities</w:t>
                  </w:r>
                </w:p>
              </w:tc>
              <w:tc>
                <w:tcPr>
                  <w:tcW w:w="4817" w:type="dxa"/>
                </w:tcPr>
                <w:p w:rsidR="00C87174" w:rsidRPr="00852E70" w:rsidRDefault="00C87174" w:rsidP="000A0CD0">
                  <w:pPr>
                    <w:suppressAutoHyphens w:val="0"/>
                    <w:jc w:val="both"/>
                    <w:rPr>
                      <w:sz w:val="22"/>
                      <w:szCs w:val="22"/>
                    </w:rPr>
                  </w:pPr>
                  <w:r w:rsidRPr="00852E70">
                    <w:rPr>
                      <w:sz w:val="22"/>
                      <w:szCs w:val="22"/>
                    </w:rPr>
                    <w:t xml:space="preserve">Backup software should have Capability to do trend analysis for capacity planning of backup environment, extensive alerting and reporting with pre-configured and customizable formats. Any specialized reporting modules needed must be quoted along with associated hardware to achieve this functionality. All necessary hardware resources required to run this module should be supplied. </w:t>
                  </w:r>
                </w:p>
                <w:p w:rsidR="00C87174" w:rsidRPr="00852E70" w:rsidRDefault="00C87174" w:rsidP="000A0CD0">
                  <w:pPr>
                    <w:suppressAutoHyphens w:val="0"/>
                    <w:jc w:val="both"/>
                    <w:rPr>
                      <w:sz w:val="22"/>
                      <w:szCs w:val="22"/>
                    </w:rPr>
                  </w:pPr>
                  <w:r w:rsidRPr="00852E70">
                    <w:rPr>
                      <w:sz w:val="22"/>
                      <w:szCs w:val="22"/>
                    </w:rPr>
                    <w:t>Proposed solution should support 24x7 real-time monitoring, with at-a-glance and drill-down views of health, performance and workload of the virtual hosts</w:t>
                  </w:r>
                </w:p>
                <w:p w:rsidR="00C87174" w:rsidRPr="00852E70" w:rsidRDefault="00C87174" w:rsidP="000A0CD0">
                  <w:pPr>
                    <w:suppressAutoHyphens w:val="0"/>
                    <w:jc w:val="both"/>
                    <w:rPr>
                      <w:sz w:val="22"/>
                      <w:szCs w:val="22"/>
                    </w:rPr>
                  </w:pPr>
                  <w:r w:rsidRPr="00852E70">
                    <w:rPr>
                      <w:sz w:val="22"/>
                      <w:szCs w:val="22"/>
                    </w:rPr>
                    <w:t>Proposed solution should support automated action for popular alarms (automated or semi-automated), with at-a-glance and drill-down views of health, performance and workload of the virtual hosts.</w:t>
                  </w:r>
                </w:p>
              </w:tc>
              <w:tc>
                <w:tcPr>
                  <w:tcW w:w="1417" w:type="dxa"/>
                </w:tcPr>
                <w:p w:rsidR="00C87174" w:rsidRPr="00852E70" w:rsidRDefault="00C87174" w:rsidP="00CE7F06">
                  <w:pPr>
                    <w:jc w:val="center"/>
                    <w:rPr>
                      <w:sz w:val="22"/>
                      <w:szCs w:val="22"/>
                    </w:rPr>
                  </w:pPr>
                </w:p>
              </w:tc>
              <w:tc>
                <w:tcPr>
                  <w:tcW w:w="1275" w:type="dxa"/>
                </w:tcPr>
                <w:p w:rsidR="00C87174" w:rsidRDefault="00C87174" w:rsidP="00CE7F06">
                  <w:pPr>
                    <w:jc w:val="center"/>
                  </w:pPr>
                </w:p>
              </w:tc>
            </w:tr>
            <w:tr w:rsidR="00C87174" w:rsidTr="00F1120B">
              <w:trPr>
                <w:trHeight w:val="143"/>
              </w:trPr>
              <w:tc>
                <w:tcPr>
                  <w:tcW w:w="437" w:type="dxa"/>
                </w:tcPr>
                <w:p w:rsidR="00C87174" w:rsidRPr="00852E70" w:rsidRDefault="00C87174" w:rsidP="00CE7F06">
                  <w:pPr>
                    <w:jc w:val="center"/>
                    <w:rPr>
                      <w:sz w:val="18"/>
                      <w:szCs w:val="18"/>
                    </w:rPr>
                  </w:pPr>
                  <w:r w:rsidRPr="00852E70">
                    <w:rPr>
                      <w:sz w:val="18"/>
                      <w:szCs w:val="18"/>
                    </w:rPr>
                    <w:t>3</w:t>
                  </w:r>
                </w:p>
              </w:tc>
              <w:tc>
                <w:tcPr>
                  <w:tcW w:w="1155" w:type="dxa"/>
                  <w:gridSpan w:val="2"/>
                </w:tcPr>
                <w:p w:rsidR="00C87174" w:rsidRPr="00852E70" w:rsidRDefault="00C87174" w:rsidP="009F240E">
                  <w:pPr>
                    <w:suppressAutoHyphens w:val="0"/>
                    <w:jc w:val="center"/>
                    <w:rPr>
                      <w:sz w:val="22"/>
                      <w:szCs w:val="22"/>
                    </w:rPr>
                  </w:pPr>
                  <w:r w:rsidRPr="00852E70">
                    <w:rPr>
                      <w:sz w:val="22"/>
                      <w:szCs w:val="22"/>
                    </w:rPr>
                    <w:t>Data Protection and Recovery</w:t>
                  </w:r>
                </w:p>
                <w:p w:rsidR="00C87174" w:rsidRPr="00852E70" w:rsidRDefault="00C87174" w:rsidP="00CE7F06">
                  <w:pPr>
                    <w:jc w:val="center"/>
                    <w:rPr>
                      <w:sz w:val="22"/>
                      <w:szCs w:val="22"/>
                    </w:rPr>
                  </w:pPr>
                </w:p>
              </w:tc>
              <w:tc>
                <w:tcPr>
                  <w:tcW w:w="4817" w:type="dxa"/>
                </w:tcPr>
                <w:p w:rsidR="00C87174" w:rsidRPr="00852E70" w:rsidRDefault="00C87174" w:rsidP="00C64568">
                  <w:pPr>
                    <w:suppressAutoHyphens w:val="0"/>
                    <w:jc w:val="both"/>
                    <w:rPr>
                      <w:sz w:val="22"/>
                      <w:szCs w:val="22"/>
                    </w:rPr>
                  </w:pPr>
                  <w:r w:rsidRPr="00852E70">
                    <w:rPr>
                      <w:sz w:val="22"/>
                      <w:szCs w:val="22"/>
                    </w:rPr>
                    <w:t xml:space="preserve">Software should be able to restore VMs directly from the backup copy. </w:t>
                  </w:r>
                </w:p>
                <w:p w:rsidR="00C87174" w:rsidRPr="00852E70" w:rsidRDefault="00C87174" w:rsidP="00C64568">
                  <w:pPr>
                    <w:suppressAutoHyphens w:val="0"/>
                    <w:jc w:val="both"/>
                    <w:rPr>
                      <w:sz w:val="22"/>
                      <w:szCs w:val="22"/>
                    </w:rPr>
                  </w:pPr>
                  <w:r w:rsidRPr="00852E70">
                    <w:rPr>
                      <w:sz w:val="22"/>
                      <w:szCs w:val="22"/>
                    </w:rPr>
                    <w:t>Backup software should be an image level backup software supporting popular hypervisors like VMware and Hyper-V Virtual Environments. Provide Block level Incremental and Differential Backup and support Incremental and Differential Imaging.</w:t>
                  </w:r>
                </w:p>
                <w:p w:rsidR="00C87174" w:rsidRPr="00852E70" w:rsidRDefault="00C87174" w:rsidP="00C64568">
                  <w:pPr>
                    <w:suppressAutoHyphens w:val="0"/>
                    <w:jc w:val="both"/>
                    <w:rPr>
                      <w:sz w:val="22"/>
                      <w:szCs w:val="22"/>
                    </w:rPr>
                  </w:pPr>
                  <w:r w:rsidRPr="00852E70">
                    <w:rPr>
                      <w:sz w:val="22"/>
                      <w:szCs w:val="22"/>
                    </w:rPr>
                    <w:t>Backup software should support agentless backups of applications residing in VMs like SQL, Exchange, Sharepoint, Oracle, etc. with non-staged granular recovery of all these applications. It should support crash consistent VM level backup for all other workloads.</w:t>
                  </w:r>
                </w:p>
                <w:p w:rsidR="00C87174" w:rsidRPr="00852E70" w:rsidRDefault="00C87174" w:rsidP="00473639">
                  <w:pPr>
                    <w:suppressAutoHyphens w:val="0"/>
                    <w:rPr>
                      <w:sz w:val="22"/>
                      <w:szCs w:val="22"/>
                    </w:rPr>
                  </w:pPr>
                </w:p>
                <w:p w:rsidR="00C87174" w:rsidRPr="00852E70" w:rsidRDefault="00C87174" w:rsidP="00CE7F06">
                  <w:pPr>
                    <w:jc w:val="center"/>
                    <w:rPr>
                      <w:sz w:val="22"/>
                      <w:szCs w:val="22"/>
                    </w:rPr>
                  </w:pPr>
                </w:p>
              </w:tc>
              <w:tc>
                <w:tcPr>
                  <w:tcW w:w="1417" w:type="dxa"/>
                </w:tcPr>
                <w:p w:rsidR="00C87174" w:rsidRPr="00852E70" w:rsidRDefault="00C87174" w:rsidP="00CE7F06">
                  <w:pPr>
                    <w:jc w:val="center"/>
                    <w:rPr>
                      <w:sz w:val="22"/>
                      <w:szCs w:val="22"/>
                    </w:rPr>
                  </w:pPr>
                </w:p>
              </w:tc>
              <w:tc>
                <w:tcPr>
                  <w:tcW w:w="1275" w:type="dxa"/>
                </w:tcPr>
                <w:p w:rsidR="00C87174" w:rsidRDefault="00C87174" w:rsidP="00CE7F06">
                  <w:pPr>
                    <w:jc w:val="center"/>
                  </w:pPr>
                </w:p>
              </w:tc>
            </w:tr>
            <w:tr w:rsidR="00C87174" w:rsidTr="00F1120B">
              <w:trPr>
                <w:trHeight w:val="7368"/>
              </w:trPr>
              <w:tc>
                <w:tcPr>
                  <w:tcW w:w="437" w:type="dxa"/>
                </w:tcPr>
                <w:p w:rsidR="00C87174" w:rsidRPr="00852E70" w:rsidRDefault="00C87174" w:rsidP="00CE7F06">
                  <w:pPr>
                    <w:jc w:val="center"/>
                    <w:rPr>
                      <w:sz w:val="18"/>
                      <w:szCs w:val="18"/>
                    </w:rPr>
                  </w:pPr>
                  <w:r w:rsidRPr="00852E70">
                    <w:rPr>
                      <w:sz w:val="18"/>
                      <w:szCs w:val="18"/>
                    </w:rPr>
                    <w:lastRenderedPageBreak/>
                    <w:t>4</w:t>
                  </w:r>
                </w:p>
              </w:tc>
              <w:tc>
                <w:tcPr>
                  <w:tcW w:w="1155" w:type="dxa"/>
                  <w:gridSpan w:val="2"/>
                </w:tcPr>
                <w:p w:rsidR="00C87174" w:rsidRPr="00852E70" w:rsidRDefault="00C87174" w:rsidP="00852E70">
                  <w:pPr>
                    <w:suppressAutoHyphens w:val="0"/>
                    <w:jc w:val="center"/>
                    <w:rPr>
                      <w:sz w:val="22"/>
                      <w:szCs w:val="22"/>
                    </w:rPr>
                  </w:pPr>
                  <w:r w:rsidRPr="00852E70">
                    <w:rPr>
                      <w:sz w:val="22"/>
                      <w:szCs w:val="22"/>
                    </w:rPr>
                    <w:t>Backup support for hypervisors and Applications</w:t>
                  </w:r>
                </w:p>
              </w:tc>
              <w:tc>
                <w:tcPr>
                  <w:tcW w:w="4817" w:type="dxa"/>
                </w:tcPr>
                <w:p w:rsidR="00C87174" w:rsidRPr="00852E70" w:rsidRDefault="00C87174" w:rsidP="00B251D0">
                  <w:pPr>
                    <w:suppressAutoHyphens w:val="0"/>
                    <w:jc w:val="both"/>
                    <w:rPr>
                      <w:sz w:val="22"/>
                      <w:szCs w:val="22"/>
                    </w:rPr>
                  </w:pPr>
                  <w:r w:rsidRPr="00852E70">
                    <w:rPr>
                      <w:sz w:val="22"/>
                      <w:szCs w:val="22"/>
                    </w:rPr>
                    <w:t xml:space="preserve">Backup software should be a Hardware Agnostic software and it should support snapshot integration with hypervisors like VMware, Hyper-V and support de-duplication on the storage targets quoted. It should be able to backup data to tapes (like LTO) as well for long term retention. </w:t>
                  </w:r>
                </w:p>
                <w:p w:rsidR="00C87174" w:rsidRPr="00852E70" w:rsidRDefault="00C87174" w:rsidP="00681A4C">
                  <w:pPr>
                    <w:suppressAutoHyphens w:val="0"/>
                    <w:jc w:val="both"/>
                    <w:rPr>
                      <w:sz w:val="22"/>
                      <w:szCs w:val="22"/>
                    </w:rPr>
                  </w:pPr>
                  <w:r w:rsidRPr="00852E70">
                    <w:rPr>
                      <w:sz w:val="22"/>
                      <w:szCs w:val="22"/>
                    </w:rPr>
                    <w:t>The proposed backup software should provide recovery from physical servers to Virtual and image level recovery.</w:t>
                  </w:r>
                </w:p>
                <w:p w:rsidR="00C87174" w:rsidRPr="00852E70" w:rsidRDefault="00C87174" w:rsidP="00681A4C">
                  <w:pPr>
                    <w:suppressAutoHyphens w:val="0"/>
                    <w:jc w:val="both"/>
                    <w:rPr>
                      <w:sz w:val="22"/>
                      <w:szCs w:val="22"/>
                    </w:rPr>
                  </w:pPr>
                  <w:r w:rsidRPr="00852E70">
                    <w:rPr>
                      <w:sz w:val="22"/>
                      <w:szCs w:val="22"/>
                    </w:rPr>
                    <w:t>Backup software should support file level recovery from any backup of any VM or physical server. It should support a full system recovery in case of a system crash, either on a physical system or as a virtual machine.</w:t>
                  </w:r>
                </w:p>
                <w:p w:rsidR="00C87174" w:rsidRPr="00852E70" w:rsidRDefault="00C87174" w:rsidP="00681A4C">
                  <w:pPr>
                    <w:suppressAutoHyphens w:val="0"/>
                    <w:jc w:val="both"/>
                    <w:rPr>
                      <w:sz w:val="22"/>
                      <w:szCs w:val="22"/>
                    </w:rPr>
                  </w:pPr>
                  <w:r w:rsidRPr="00852E70">
                    <w:rPr>
                      <w:sz w:val="22"/>
                      <w:szCs w:val="22"/>
                    </w:rPr>
                    <w:t>Backup software should have integrated data de-duplication engine with multi-vendor storage support to save space by storing de-duplicated copies of data. The de-duplication engine should also facilitate IP base replication of de-dupe data. All necessary hardware and software required to support this functionality should be supplied along with other components.</w:t>
                  </w:r>
                </w:p>
                <w:p w:rsidR="00C87174" w:rsidRPr="00852E70" w:rsidRDefault="00C87174" w:rsidP="00BD4AA5">
                  <w:pPr>
                    <w:suppressAutoHyphens w:val="0"/>
                    <w:jc w:val="both"/>
                    <w:rPr>
                      <w:sz w:val="22"/>
                      <w:szCs w:val="22"/>
                    </w:rPr>
                  </w:pPr>
                  <w:r w:rsidRPr="00852E70">
                    <w:rPr>
                      <w:sz w:val="22"/>
                      <w:szCs w:val="22"/>
                    </w:rPr>
                    <w:t xml:space="preserve">Backup software should provide best RTOs and RPOs through booting of Virtual Machines directly from the Backup to reduce the downtime. </w:t>
                  </w:r>
                </w:p>
                <w:p w:rsidR="00C87174" w:rsidRPr="00852E70" w:rsidRDefault="00C87174" w:rsidP="00BD4AA5">
                  <w:pPr>
                    <w:suppressAutoHyphens w:val="0"/>
                    <w:jc w:val="both"/>
                    <w:rPr>
                      <w:sz w:val="22"/>
                      <w:szCs w:val="22"/>
                    </w:rPr>
                  </w:pPr>
                  <w:r w:rsidRPr="00852E70">
                    <w:rPr>
                      <w:sz w:val="22"/>
                      <w:szCs w:val="22"/>
                    </w:rPr>
                    <w:t>Backup software should provide Recovery of Application Items, File, Folder and Complete VM recovery capabilities from the image level backup within 15Mins RTO.</w:t>
                  </w:r>
                </w:p>
              </w:tc>
              <w:tc>
                <w:tcPr>
                  <w:tcW w:w="1417" w:type="dxa"/>
                </w:tcPr>
                <w:p w:rsidR="00C87174" w:rsidRPr="00852E70" w:rsidRDefault="00C87174" w:rsidP="00CE7F06">
                  <w:pPr>
                    <w:jc w:val="center"/>
                    <w:rPr>
                      <w:sz w:val="22"/>
                      <w:szCs w:val="22"/>
                    </w:rPr>
                  </w:pPr>
                </w:p>
              </w:tc>
              <w:tc>
                <w:tcPr>
                  <w:tcW w:w="1275" w:type="dxa"/>
                </w:tcPr>
                <w:p w:rsidR="00C87174" w:rsidRDefault="00C87174" w:rsidP="00CE7F06">
                  <w:pPr>
                    <w:jc w:val="center"/>
                  </w:pPr>
                </w:p>
              </w:tc>
            </w:tr>
            <w:tr w:rsidR="00C87174" w:rsidTr="00F1120B">
              <w:trPr>
                <w:trHeight w:val="3035"/>
              </w:trPr>
              <w:tc>
                <w:tcPr>
                  <w:tcW w:w="437" w:type="dxa"/>
                </w:tcPr>
                <w:p w:rsidR="00C87174" w:rsidRPr="00852E70" w:rsidRDefault="00C87174" w:rsidP="00CE7F06">
                  <w:pPr>
                    <w:jc w:val="center"/>
                    <w:rPr>
                      <w:sz w:val="18"/>
                      <w:szCs w:val="18"/>
                    </w:rPr>
                  </w:pPr>
                  <w:r w:rsidRPr="00852E70">
                    <w:rPr>
                      <w:sz w:val="18"/>
                      <w:szCs w:val="18"/>
                    </w:rPr>
                    <w:t>5</w:t>
                  </w:r>
                </w:p>
              </w:tc>
              <w:tc>
                <w:tcPr>
                  <w:tcW w:w="1155" w:type="dxa"/>
                  <w:gridSpan w:val="2"/>
                </w:tcPr>
                <w:p w:rsidR="00C87174" w:rsidRPr="00852E70" w:rsidRDefault="00C87174" w:rsidP="00BD4AA5">
                  <w:pPr>
                    <w:suppressAutoHyphens w:val="0"/>
                    <w:jc w:val="center"/>
                    <w:rPr>
                      <w:sz w:val="22"/>
                      <w:szCs w:val="22"/>
                    </w:rPr>
                  </w:pPr>
                  <w:r w:rsidRPr="00852E70">
                    <w:rPr>
                      <w:sz w:val="22"/>
                      <w:szCs w:val="22"/>
                    </w:rPr>
                    <w:t>RPO/ RTO and Recovery Assurance</w:t>
                  </w:r>
                </w:p>
                <w:p w:rsidR="00C87174" w:rsidRPr="00852E70" w:rsidRDefault="00C87174" w:rsidP="00CE7F06">
                  <w:pPr>
                    <w:jc w:val="center"/>
                    <w:rPr>
                      <w:sz w:val="22"/>
                      <w:szCs w:val="22"/>
                    </w:rPr>
                  </w:pPr>
                </w:p>
              </w:tc>
              <w:tc>
                <w:tcPr>
                  <w:tcW w:w="4817" w:type="dxa"/>
                </w:tcPr>
                <w:p w:rsidR="00C87174" w:rsidRDefault="00C87174" w:rsidP="00C17FC9">
                  <w:pPr>
                    <w:suppressAutoHyphens w:val="0"/>
                    <w:jc w:val="both"/>
                    <w:rPr>
                      <w:sz w:val="22"/>
                      <w:szCs w:val="22"/>
                    </w:rPr>
                  </w:pPr>
                  <w:r w:rsidRPr="00852E70">
                    <w:rPr>
                      <w:sz w:val="22"/>
                      <w:szCs w:val="22"/>
                    </w:rPr>
                    <w:t>Backup software must have a feature of data validation, whereby a workload (VM with OS and application) is powered-on in a sandbox environment and tested for its recoverability.</w:t>
                  </w:r>
                </w:p>
                <w:p w:rsidR="00852E70" w:rsidRPr="00852E70" w:rsidRDefault="00852E70" w:rsidP="00C17FC9">
                  <w:pPr>
                    <w:suppressAutoHyphens w:val="0"/>
                    <w:jc w:val="both"/>
                    <w:rPr>
                      <w:sz w:val="22"/>
                      <w:szCs w:val="22"/>
                    </w:rPr>
                  </w:pPr>
                </w:p>
                <w:p w:rsidR="00C87174" w:rsidRDefault="00C87174" w:rsidP="00E106A3">
                  <w:pPr>
                    <w:suppressAutoHyphens w:val="0"/>
                    <w:jc w:val="both"/>
                    <w:rPr>
                      <w:sz w:val="22"/>
                      <w:szCs w:val="22"/>
                    </w:rPr>
                  </w:pPr>
                  <w:r w:rsidRPr="00852E70">
                    <w:rPr>
                      <w:sz w:val="22"/>
                      <w:szCs w:val="22"/>
                    </w:rPr>
                    <w:t>Recovery verification should automatically boot the server from backup and verify the recoverability of VM image, Guest OS and Application Consistency and then publish automated reports to be used in backup / recovery audits.</w:t>
                  </w:r>
                </w:p>
                <w:p w:rsidR="00852E70" w:rsidRPr="00852E70" w:rsidRDefault="00852E70" w:rsidP="00E106A3">
                  <w:pPr>
                    <w:suppressAutoHyphens w:val="0"/>
                    <w:jc w:val="both"/>
                    <w:rPr>
                      <w:sz w:val="22"/>
                      <w:szCs w:val="22"/>
                    </w:rPr>
                  </w:pPr>
                </w:p>
                <w:p w:rsidR="00C87174" w:rsidRDefault="00C87174" w:rsidP="00E106A3">
                  <w:pPr>
                    <w:suppressAutoHyphens w:val="0"/>
                    <w:jc w:val="both"/>
                    <w:rPr>
                      <w:sz w:val="22"/>
                      <w:szCs w:val="22"/>
                    </w:rPr>
                  </w:pPr>
                  <w:r w:rsidRPr="00852E70">
                    <w:rPr>
                      <w:sz w:val="22"/>
                      <w:szCs w:val="22"/>
                    </w:rPr>
                    <w:t>Backup software should provide Backup and Replication capabilities in one console only and also allow users to integrate with RBAC capabilities of the hypervisor, so that users can initiate backup and restore only those VMs to which they have access, without administrator intervention, thereby delivering self service capabilities.</w:t>
                  </w:r>
                </w:p>
                <w:p w:rsidR="00852E70" w:rsidRDefault="00852E70" w:rsidP="00E106A3">
                  <w:pPr>
                    <w:suppressAutoHyphens w:val="0"/>
                    <w:jc w:val="both"/>
                    <w:rPr>
                      <w:sz w:val="22"/>
                      <w:szCs w:val="22"/>
                    </w:rPr>
                  </w:pPr>
                </w:p>
                <w:p w:rsidR="00852E70" w:rsidRPr="00852E70" w:rsidRDefault="00852E70" w:rsidP="00E106A3">
                  <w:pPr>
                    <w:suppressAutoHyphens w:val="0"/>
                    <w:jc w:val="both"/>
                    <w:rPr>
                      <w:sz w:val="22"/>
                      <w:szCs w:val="22"/>
                    </w:rPr>
                  </w:pPr>
                </w:p>
                <w:p w:rsidR="00C87174" w:rsidRDefault="00C87174" w:rsidP="00421EF7">
                  <w:pPr>
                    <w:suppressAutoHyphens w:val="0"/>
                    <w:jc w:val="both"/>
                    <w:rPr>
                      <w:sz w:val="22"/>
                      <w:szCs w:val="22"/>
                    </w:rPr>
                  </w:pPr>
                  <w:r w:rsidRPr="00852E70">
                    <w:rPr>
                      <w:sz w:val="22"/>
                      <w:szCs w:val="22"/>
                    </w:rPr>
                    <w:lastRenderedPageBreak/>
                    <w:t>Replication should include traffic compression, data de-duplication and IP shaping.</w:t>
                  </w:r>
                </w:p>
                <w:p w:rsidR="00852E70" w:rsidRPr="00852E70" w:rsidRDefault="00852E70" w:rsidP="00421EF7">
                  <w:pPr>
                    <w:suppressAutoHyphens w:val="0"/>
                    <w:jc w:val="both"/>
                    <w:rPr>
                      <w:sz w:val="22"/>
                      <w:szCs w:val="22"/>
                    </w:rPr>
                  </w:pPr>
                </w:p>
                <w:p w:rsidR="00C87174" w:rsidRDefault="00C87174" w:rsidP="00421EF7">
                  <w:pPr>
                    <w:suppressAutoHyphens w:val="0"/>
                    <w:jc w:val="both"/>
                    <w:rPr>
                      <w:sz w:val="22"/>
                      <w:szCs w:val="22"/>
                    </w:rPr>
                  </w:pPr>
                  <w:r w:rsidRPr="00852E70">
                    <w:rPr>
                      <w:sz w:val="22"/>
                      <w:szCs w:val="22"/>
                    </w:rPr>
                    <w:t xml:space="preserve">The proposed Backup software must Support Seamless Integration with Point-in-time storage snapshots with Major OEM SAN Storages in the environment to perform faster LAN Free backup without any overhead to Hypervisor Compute Layer, allowing recovery at the application level, the file level, and the VM level. </w:t>
                  </w:r>
                </w:p>
                <w:p w:rsidR="00852E70" w:rsidRPr="00852E70" w:rsidRDefault="00852E70" w:rsidP="00421EF7">
                  <w:pPr>
                    <w:suppressAutoHyphens w:val="0"/>
                    <w:jc w:val="both"/>
                    <w:rPr>
                      <w:sz w:val="22"/>
                      <w:szCs w:val="22"/>
                    </w:rPr>
                  </w:pPr>
                </w:p>
                <w:p w:rsidR="00C87174" w:rsidRDefault="00C87174" w:rsidP="00421EF7">
                  <w:pPr>
                    <w:suppressAutoHyphens w:val="0"/>
                    <w:jc w:val="both"/>
                    <w:rPr>
                      <w:sz w:val="22"/>
                      <w:szCs w:val="22"/>
                    </w:rPr>
                  </w:pPr>
                  <w:r w:rsidRPr="00852E70">
                    <w:rPr>
                      <w:sz w:val="22"/>
                      <w:szCs w:val="22"/>
                    </w:rPr>
                    <w:t>The proposed backup software should be able to integrate with anti-virus software and scan before recovery of VMs and ensure that any infected VM is not restored or restore it with disabled network adapters to prevent any infection to spread through the network</w:t>
                  </w:r>
                </w:p>
                <w:p w:rsidR="00852E70" w:rsidRPr="00852E70" w:rsidRDefault="00852E70" w:rsidP="00421EF7">
                  <w:pPr>
                    <w:suppressAutoHyphens w:val="0"/>
                    <w:jc w:val="both"/>
                    <w:rPr>
                      <w:sz w:val="22"/>
                      <w:szCs w:val="22"/>
                    </w:rPr>
                  </w:pPr>
                </w:p>
                <w:p w:rsidR="00C87174" w:rsidRPr="00852E70" w:rsidRDefault="00C87174" w:rsidP="00181DCD">
                  <w:pPr>
                    <w:suppressAutoHyphens w:val="0"/>
                    <w:jc w:val="both"/>
                    <w:rPr>
                      <w:sz w:val="22"/>
                      <w:szCs w:val="22"/>
                    </w:rPr>
                  </w:pPr>
                  <w:r w:rsidRPr="00852E70">
                    <w:rPr>
                      <w:sz w:val="22"/>
                      <w:szCs w:val="22"/>
                    </w:rPr>
                    <w:t>Proposed backup software should have the ability to perform staged restores to enable admins to comply to regulations by selectively deleting files / records which should not be restored from the backup copies. This will help in complying to "right to be forgotten"</w:t>
                  </w:r>
                  <w:r w:rsidR="00852E70">
                    <w:rPr>
                      <w:sz w:val="22"/>
                      <w:szCs w:val="22"/>
                    </w:rPr>
                    <w:t xml:space="preserve"> </w:t>
                  </w:r>
                  <w:r w:rsidRPr="00852E70">
                    <w:rPr>
                      <w:sz w:val="22"/>
                      <w:szCs w:val="22"/>
                    </w:rPr>
                    <w:t xml:space="preserve">regulations like GDPR, where user data is deleted from restored backup copies in an auditable manner. </w:t>
                  </w:r>
                </w:p>
              </w:tc>
              <w:tc>
                <w:tcPr>
                  <w:tcW w:w="1417" w:type="dxa"/>
                </w:tcPr>
                <w:p w:rsidR="00C87174" w:rsidRPr="00852E70" w:rsidRDefault="00C87174" w:rsidP="00CE7F06">
                  <w:pPr>
                    <w:jc w:val="center"/>
                    <w:rPr>
                      <w:sz w:val="22"/>
                      <w:szCs w:val="22"/>
                    </w:rPr>
                  </w:pPr>
                </w:p>
              </w:tc>
              <w:tc>
                <w:tcPr>
                  <w:tcW w:w="1275" w:type="dxa"/>
                </w:tcPr>
                <w:p w:rsidR="00C87174" w:rsidRDefault="00C87174" w:rsidP="00CE7F06">
                  <w:pPr>
                    <w:jc w:val="center"/>
                  </w:pPr>
                </w:p>
              </w:tc>
            </w:tr>
            <w:tr w:rsidR="00C87174" w:rsidTr="00F1120B">
              <w:trPr>
                <w:trHeight w:val="143"/>
              </w:trPr>
              <w:tc>
                <w:tcPr>
                  <w:tcW w:w="437" w:type="dxa"/>
                </w:tcPr>
                <w:p w:rsidR="00C87174" w:rsidRPr="00852E70" w:rsidRDefault="00C87174" w:rsidP="00CE7F06">
                  <w:pPr>
                    <w:jc w:val="center"/>
                    <w:rPr>
                      <w:sz w:val="18"/>
                      <w:szCs w:val="18"/>
                    </w:rPr>
                  </w:pPr>
                  <w:r w:rsidRPr="00852E70">
                    <w:rPr>
                      <w:sz w:val="18"/>
                      <w:szCs w:val="18"/>
                    </w:rPr>
                    <w:lastRenderedPageBreak/>
                    <w:t>6</w:t>
                  </w:r>
                </w:p>
              </w:tc>
              <w:tc>
                <w:tcPr>
                  <w:tcW w:w="1155" w:type="dxa"/>
                  <w:gridSpan w:val="2"/>
                </w:tcPr>
                <w:p w:rsidR="00C87174" w:rsidRPr="00852E70" w:rsidRDefault="00C87174" w:rsidP="00181DCD">
                  <w:pPr>
                    <w:suppressAutoHyphens w:val="0"/>
                    <w:jc w:val="center"/>
                    <w:rPr>
                      <w:sz w:val="22"/>
                      <w:szCs w:val="22"/>
                    </w:rPr>
                  </w:pPr>
                  <w:r w:rsidRPr="00852E70">
                    <w:rPr>
                      <w:sz w:val="22"/>
                      <w:szCs w:val="22"/>
                    </w:rPr>
                    <w:t>Backup and Replication Performance and SLA</w:t>
                  </w:r>
                </w:p>
                <w:p w:rsidR="00C87174" w:rsidRPr="00852E70" w:rsidRDefault="00C87174" w:rsidP="00CE7F06">
                  <w:pPr>
                    <w:jc w:val="center"/>
                    <w:rPr>
                      <w:sz w:val="22"/>
                      <w:szCs w:val="22"/>
                    </w:rPr>
                  </w:pPr>
                </w:p>
              </w:tc>
              <w:tc>
                <w:tcPr>
                  <w:tcW w:w="4817" w:type="dxa"/>
                </w:tcPr>
                <w:p w:rsidR="00C87174" w:rsidRDefault="00C87174" w:rsidP="008C4B1C">
                  <w:pPr>
                    <w:suppressAutoHyphens w:val="0"/>
                    <w:jc w:val="both"/>
                    <w:rPr>
                      <w:sz w:val="22"/>
                      <w:szCs w:val="22"/>
                    </w:rPr>
                  </w:pPr>
                  <w:r w:rsidRPr="00852E70">
                    <w:rPr>
                      <w:sz w:val="22"/>
                      <w:szCs w:val="22"/>
                    </w:rPr>
                    <w:t>The proposed Backup software must allow to configure the maximum acceptable I/O latency level for production data stores to ensure backup and replication activities do not impact storage Availability to production workloads.</w:t>
                  </w:r>
                </w:p>
                <w:p w:rsidR="00852E70" w:rsidRPr="00852E70" w:rsidRDefault="00852E70" w:rsidP="008C4B1C">
                  <w:pPr>
                    <w:suppressAutoHyphens w:val="0"/>
                    <w:jc w:val="both"/>
                    <w:rPr>
                      <w:sz w:val="22"/>
                      <w:szCs w:val="22"/>
                    </w:rPr>
                  </w:pPr>
                </w:p>
                <w:p w:rsidR="00C87174" w:rsidRPr="00852E70" w:rsidRDefault="00C87174" w:rsidP="008C4B1C">
                  <w:pPr>
                    <w:suppressAutoHyphens w:val="0"/>
                    <w:jc w:val="both"/>
                    <w:rPr>
                      <w:sz w:val="22"/>
                      <w:szCs w:val="22"/>
                    </w:rPr>
                  </w:pPr>
                  <w:r w:rsidRPr="00852E70">
                    <w:rPr>
                      <w:sz w:val="22"/>
                      <w:szCs w:val="22"/>
                    </w:rPr>
                    <w:t>The software should be Network-efficient, Secure backup data replication with variable-length encryption at the source, along with compression and encryption to ensure that backups are optimized for WAN transmission. This should be ensured with or without need of any other 3rd party WAN Accelerator requirements.</w:t>
                  </w:r>
                </w:p>
              </w:tc>
              <w:tc>
                <w:tcPr>
                  <w:tcW w:w="1417" w:type="dxa"/>
                </w:tcPr>
                <w:p w:rsidR="00C87174" w:rsidRPr="00852E70" w:rsidRDefault="00C87174" w:rsidP="00CE7F06">
                  <w:pPr>
                    <w:jc w:val="center"/>
                    <w:rPr>
                      <w:sz w:val="22"/>
                      <w:szCs w:val="22"/>
                    </w:rPr>
                  </w:pPr>
                </w:p>
              </w:tc>
              <w:tc>
                <w:tcPr>
                  <w:tcW w:w="1275" w:type="dxa"/>
                </w:tcPr>
                <w:p w:rsidR="00C87174" w:rsidRDefault="00C87174" w:rsidP="00CE7F06">
                  <w:pPr>
                    <w:jc w:val="center"/>
                  </w:pPr>
                </w:p>
              </w:tc>
            </w:tr>
            <w:tr w:rsidR="00C87174" w:rsidTr="00F1120B">
              <w:trPr>
                <w:trHeight w:val="143"/>
              </w:trPr>
              <w:tc>
                <w:tcPr>
                  <w:tcW w:w="437" w:type="dxa"/>
                </w:tcPr>
                <w:p w:rsidR="00C87174" w:rsidRPr="00852E70" w:rsidRDefault="00C87174" w:rsidP="00CE7F06">
                  <w:pPr>
                    <w:jc w:val="center"/>
                    <w:rPr>
                      <w:sz w:val="18"/>
                      <w:szCs w:val="18"/>
                    </w:rPr>
                  </w:pPr>
                  <w:r w:rsidRPr="00852E70">
                    <w:rPr>
                      <w:sz w:val="18"/>
                      <w:szCs w:val="18"/>
                    </w:rPr>
                    <w:t>7</w:t>
                  </w:r>
                </w:p>
              </w:tc>
              <w:tc>
                <w:tcPr>
                  <w:tcW w:w="1155" w:type="dxa"/>
                  <w:gridSpan w:val="2"/>
                </w:tcPr>
                <w:p w:rsidR="00C87174" w:rsidRPr="00852E70" w:rsidRDefault="00C87174" w:rsidP="00F37E16">
                  <w:pPr>
                    <w:suppressAutoHyphens w:val="0"/>
                    <w:jc w:val="center"/>
                    <w:rPr>
                      <w:sz w:val="22"/>
                      <w:szCs w:val="22"/>
                    </w:rPr>
                  </w:pPr>
                  <w:r w:rsidRPr="00852E70">
                    <w:rPr>
                      <w:sz w:val="22"/>
                      <w:szCs w:val="22"/>
                    </w:rPr>
                    <w:t>Disaster Recovery Capabilities</w:t>
                  </w:r>
                </w:p>
                <w:p w:rsidR="00C87174" w:rsidRPr="00852E70" w:rsidRDefault="00C87174" w:rsidP="00CE7F06">
                  <w:pPr>
                    <w:jc w:val="center"/>
                    <w:rPr>
                      <w:sz w:val="22"/>
                      <w:szCs w:val="22"/>
                    </w:rPr>
                  </w:pPr>
                </w:p>
              </w:tc>
              <w:tc>
                <w:tcPr>
                  <w:tcW w:w="4817" w:type="dxa"/>
                </w:tcPr>
                <w:p w:rsidR="00C87174" w:rsidRDefault="00C87174" w:rsidP="00F37E16">
                  <w:pPr>
                    <w:suppressAutoHyphens w:val="0"/>
                    <w:jc w:val="both"/>
                    <w:rPr>
                      <w:sz w:val="22"/>
                      <w:szCs w:val="22"/>
                    </w:rPr>
                  </w:pPr>
                  <w:r w:rsidRPr="00852E70">
                    <w:rPr>
                      <w:sz w:val="22"/>
                      <w:szCs w:val="22"/>
                    </w:rPr>
                    <w:t>Replication in the software should be a VM level replication and must replicate the VM level data with or without backing it up at the source site. It should also include failover and failback capabilities and should be able to perform automatic acquisition of network addresses at the destination site.</w:t>
                  </w:r>
                </w:p>
                <w:p w:rsidR="00852E70" w:rsidRPr="00852E70" w:rsidRDefault="00852E70" w:rsidP="00F37E16">
                  <w:pPr>
                    <w:suppressAutoHyphens w:val="0"/>
                    <w:jc w:val="both"/>
                    <w:rPr>
                      <w:sz w:val="22"/>
                      <w:szCs w:val="22"/>
                    </w:rPr>
                  </w:pPr>
                </w:p>
                <w:p w:rsidR="00C87174" w:rsidRDefault="00C87174" w:rsidP="00CE0028">
                  <w:pPr>
                    <w:suppressAutoHyphens w:val="0"/>
                    <w:jc w:val="both"/>
                    <w:rPr>
                      <w:sz w:val="22"/>
                      <w:szCs w:val="22"/>
                    </w:rPr>
                  </w:pPr>
                  <w:r w:rsidRPr="00852E70">
                    <w:rPr>
                      <w:sz w:val="22"/>
                      <w:szCs w:val="22"/>
                    </w:rPr>
                    <w:t xml:space="preserve">Backup and replication software must deliver maximum investment protection by supporting replication of workloads between dis-similar </w:t>
                  </w:r>
                  <w:r w:rsidRPr="00852E70">
                    <w:rPr>
                      <w:sz w:val="22"/>
                      <w:szCs w:val="22"/>
                    </w:rPr>
                    <w:lastRenderedPageBreak/>
                    <w:t xml:space="preserve">systems like </w:t>
                  </w:r>
                  <w:r w:rsidR="00852E70" w:rsidRPr="00852E70">
                    <w:rPr>
                      <w:sz w:val="22"/>
                      <w:szCs w:val="22"/>
                    </w:rPr>
                    <w:t>hyper converged</w:t>
                  </w:r>
                  <w:r w:rsidRPr="00852E70">
                    <w:rPr>
                      <w:sz w:val="22"/>
                      <w:szCs w:val="22"/>
                    </w:rPr>
                    <w:t xml:space="preserve"> infrastructure to stand alone servers and storage running similar hypervisors across sites, thereby creating a Disaster recovery environment for production </w:t>
                  </w:r>
                  <w:r w:rsidR="00852E70" w:rsidRPr="00852E70">
                    <w:rPr>
                      <w:sz w:val="22"/>
                      <w:szCs w:val="22"/>
                    </w:rPr>
                    <w:t>workloads</w:t>
                  </w:r>
                  <w:r w:rsidRPr="00852E70">
                    <w:rPr>
                      <w:sz w:val="22"/>
                      <w:szCs w:val="22"/>
                    </w:rPr>
                    <w:t xml:space="preserve"> irrespective of the underlying hardware. </w:t>
                  </w:r>
                </w:p>
                <w:p w:rsidR="00852E70" w:rsidRPr="00852E70" w:rsidRDefault="00852E70" w:rsidP="00CE0028">
                  <w:pPr>
                    <w:suppressAutoHyphens w:val="0"/>
                    <w:jc w:val="both"/>
                    <w:rPr>
                      <w:sz w:val="22"/>
                      <w:szCs w:val="22"/>
                    </w:rPr>
                  </w:pPr>
                </w:p>
                <w:p w:rsidR="00C87174" w:rsidRDefault="00C87174" w:rsidP="00CE0028">
                  <w:pPr>
                    <w:suppressAutoHyphens w:val="0"/>
                    <w:jc w:val="both"/>
                    <w:rPr>
                      <w:sz w:val="22"/>
                      <w:szCs w:val="22"/>
                    </w:rPr>
                  </w:pPr>
                  <w:r w:rsidRPr="00852E70">
                    <w:rPr>
                      <w:sz w:val="22"/>
                      <w:szCs w:val="22"/>
                    </w:rPr>
                    <w:t xml:space="preserve">The proposed solution should be able to publish Disaster recovery plans and update them through automated discovery whenever prompted after changes in infrastructure. </w:t>
                  </w:r>
                </w:p>
                <w:p w:rsidR="00852E70" w:rsidRPr="00852E70" w:rsidRDefault="00852E70" w:rsidP="00CE0028">
                  <w:pPr>
                    <w:suppressAutoHyphens w:val="0"/>
                    <w:jc w:val="both"/>
                    <w:rPr>
                      <w:sz w:val="22"/>
                      <w:szCs w:val="22"/>
                    </w:rPr>
                  </w:pPr>
                </w:p>
                <w:p w:rsidR="00C87174" w:rsidRDefault="00C87174" w:rsidP="00CE0028">
                  <w:pPr>
                    <w:suppressAutoHyphens w:val="0"/>
                    <w:jc w:val="both"/>
                    <w:rPr>
                      <w:sz w:val="22"/>
                      <w:szCs w:val="22"/>
                    </w:rPr>
                  </w:pPr>
                  <w:r w:rsidRPr="00852E70">
                    <w:rPr>
                      <w:sz w:val="22"/>
                      <w:szCs w:val="22"/>
                    </w:rPr>
                    <w:t xml:space="preserve">Should be able to publish DR drill reports, DR test reports and DR readiness check reports for audit and compliance purposes. </w:t>
                  </w:r>
                </w:p>
                <w:p w:rsidR="00852E70" w:rsidRPr="00852E70" w:rsidRDefault="00852E70" w:rsidP="00CE0028">
                  <w:pPr>
                    <w:suppressAutoHyphens w:val="0"/>
                    <w:jc w:val="both"/>
                    <w:rPr>
                      <w:sz w:val="22"/>
                      <w:szCs w:val="22"/>
                    </w:rPr>
                  </w:pPr>
                </w:p>
                <w:p w:rsidR="00C87174" w:rsidRPr="00852E70" w:rsidRDefault="00C87174" w:rsidP="00F37E16">
                  <w:pPr>
                    <w:suppressAutoHyphens w:val="0"/>
                    <w:jc w:val="both"/>
                    <w:rPr>
                      <w:sz w:val="22"/>
                      <w:szCs w:val="22"/>
                    </w:rPr>
                  </w:pPr>
                  <w:r w:rsidRPr="00852E70">
                    <w:rPr>
                      <w:sz w:val="22"/>
                      <w:szCs w:val="22"/>
                    </w:rPr>
                    <w:t>Backup software should have ability to backup data from one server platform and restore it to another server platform to eliminate dependence on a particular machine and for disaster recovery purposes. This bare metal recovery capability should be built in for the physical servers and should even work on the dissimilar hardware.</w:t>
                  </w:r>
                </w:p>
                <w:p w:rsidR="00C87174" w:rsidRPr="00852E70" w:rsidRDefault="00C87174" w:rsidP="00CE7F06">
                  <w:pPr>
                    <w:jc w:val="center"/>
                    <w:rPr>
                      <w:sz w:val="22"/>
                      <w:szCs w:val="22"/>
                    </w:rPr>
                  </w:pPr>
                </w:p>
              </w:tc>
              <w:tc>
                <w:tcPr>
                  <w:tcW w:w="1417" w:type="dxa"/>
                </w:tcPr>
                <w:p w:rsidR="00C87174" w:rsidRPr="00852E70" w:rsidRDefault="00C87174" w:rsidP="00CE7F06">
                  <w:pPr>
                    <w:jc w:val="center"/>
                    <w:rPr>
                      <w:sz w:val="22"/>
                      <w:szCs w:val="22"/>
                    </w:rPr>
                  </w:pPr>
                </w:p>
              </w:tc>
              <w:tc>
                <w:tcPr>
                  <w:tcW w:w="1275" w:type="dxa"/>
                </w:tcPr>
                <w:p w:rsidR="00C87174" w:rsidRDefault="00C87174" w:rsidP="00CE7F06">
                  <w:pPr>
                    <w:jc w:val="center"/>
                  </w:pPr>
                </w:p>
              </w:tc>
            </w:tr>
            <w:tr w:rsidR="00C87174" w:rsidTr="00F1120B">
              <w:trPr>
                <w:trHeight w:val="143"/>
              </w:trPr>
              <w:tc>
                <w:tcPr>
                  <w:tcW w:w="437" w:type="dxa"/>
                </w:tcPr>
                <w:p w:rsidR="00C87174" w:rsidRPr="00852E70" w:rsidRDefault="00C87174" w:rsidP="00CE7F06">
                  <w:pPr>
                    <w:jc w:val="center"/>
                    <w:rPr>
                      <w:sz w:val="18"/>
                      <w:szCs w:val="18"/>
                    </w:rPr>
                  </w:pPr>
                  <w:r w:rsidRPr="00852E70">
                    <w:rPr>
                      <w:sz w:val="18"/>
                      <w:szCs w:val="18"/>
                    </w:rPr>
                    <w:lastRenderedPageBreak/>
                    <w:t>8</w:t>
                  </w:r>
                </w:p>
              </w:tc>
              <w:tc>
                <w:tcPr>
                  <w:tcW w:w="1155" w:type="dxa"/>
                  <w:gridSpan w:val="2"/>
                </w:tcPr>
                <w:p w:rsidR="00C87174" w:rsidRPr="00852E70" w:rsidRDefault="00C87174" w:rsidP="00F37E16">
                  <w:pPr>
                    <w:suppressAutoHyphens w:val="0"/>
                    <w:jc w:val="center"/>
                    <w:rPr>
                      <w:sz w:val="22"/>
                      <w:szCs w:val="22"/>
                    </w:rPr>
                  </w:pPr>
                </w:p>
              </w:tc>
              <w:tc>
                <w:tcPr>
                  <w:tcW w:w="4817" w:type="dxa"/>
                </w:tcPr>
                <w:p w:rsidR="00C87174" w:rsidRPr="00852E70" w:rsidRDefault="00C87174" w:rsidP="00F1120B">
                  <w:pPr>
                    <w:suppressAutoHyphens w:val="0"/>
                    <w:jc w:val="both"/>
                    <w:rPr>
                      <w:sz w:val="22"/>
                      <w:szCs w:val="22"/>
                    </w:rPr>
                  </w:pPr>
                  <w:r w:rsidRPr="00852E70">
                    <w:rPr>
                      <w:sz w:val="22"/>
                      <w:szCs w:val="22"/>
                    </w:rPr>
                    <w:t>Backup software proposed should be in Gartner's leader quadrant of the latest gartner Magic Quadrant report for Data Protection / Backup Software.</w:t>
                  </w:r>
                  <w:r w:rsidR="00F1120B" w:rsidRPr="00852E70">
                    <w:rPr>
                      <w:sz w:val="22"/>
                      <w:szCs w:val="22"/>
                    </w:rPr>
                    <w:t xml:space="preserve"> </w:t>
                  </w:r>
                </w:p>
              </w:tc>
              <w:tc>
                <w:tcPr>
                  <w:tcW w:w="1417" w:type="dxa"/>
                </w:tcPr>
                <w:p w:rsidR="00C87174" w:rsidRPr="00852E70" w:rsidRDefault="00C87174" w:rsidP="00CE7F06">
                  <w:pPr>
                    <w:jc w:val="center"/>
                    <w:rPr>
                      <w:sz w:val="22"/>
                      <w:szCs w:val="22"/>
                    </w:rPr>
                  </w:pPr>
                </w:p>
              </w:tc>
              <w:tc>
                <w:tcPr>
                  <w:tcW w:w="1275" w:type="dxa"/>
                </w:tcPr>
                <w:p w:rsidR="00C87174" w:rsidRDefault="00C87174" w:rsidP="00CE7F06">
                  <w:pPr>
                    <w:jc w:val="center"/>
                  </w:pPr>
                </w:p>
              </w:tc>
            </w:tr>
            <w:tr w:rsidR="00C87174" w:rsidTr="00F1120B">
              <w:trPr>
                <w:trHeight w:val="143"/>
              </w:trPr>
              <w:tc>
                <w:tcPr>
                  <w:tcW w:w="437" w:type="dxa"/>
                  <w:shd w:val="clear" w:color="auto" w:fill="FFFF00"/>
                </w:tcPr>
                <w:p w:rsidR="00C87174" w:rsidRPr="00852E70" w:rsidRDefault="00C87174" w:rsidP="003F2AFD">
                  <w:pPr>
                    <w:jc w:val="center"/>
                    <w:rPr>
                      <w:sz w:val="18"/>
                      <w:szCs w:val="18"/>
                    </w:rPr>
                  </w:pPr>
                  <w:r w:rsidRPr="00852E70">
                    <w:rPr>
                      <w:sz w:val="18"/>
                      <w:szCs w:val="18"/>
                    </w:rPr>
                    <w:t>Slno</w:t>
                  </w:r>
                </w:p>
              </w:tc>
              <w:tc>
                <w:tcPr>
                  <w:tcW w:w="1155" w:type="dxa"/>
                  <w:gridSpan w:val="2"/>
                  <w:shd w:val="clear" w:color="auto" w:fill="FFFF00"/>
                </w:tcPr>
                <w:p w:rsidR="00C87174" w:rsidRPr="00852E70" w:rsidRDefault="00C87174" w:rsidP="003F2AFD">
                  <w:pPr>
                    <w:jc w:val="center"/>
                    <w:rPr>
                      <w:sz w:val="22"/>
                      <w:szCs w:val="22"/>
                    </w:rPr>
                  </w:pPr>
                  <w:r w:rsidRPr="00852E70">
                    <w:rPr>
                      <w:sz w:val="22"/>
                      <w:szCs w:val="22"/>
                    </w:rPr>
                    <w:t>Criteria</w:t>
                  </w:r>
                </w:p>
              </w:tc>
              <w:tc>
                <w:tcPr>
                  <w:tcW w:w="4817" w:type="dxa"/>
                  <w:shd w:val="clear" w:color="auto" w:fill="C2D69B" w:themeFill="accent3" w:themeFillTint="99"/>
                </w:tcPr>
                <w:p w:rsidR="00C87174" w:rsidRPr="00852E70" w:rsidRDefault="00C87174" w:rsidP="003F2AFD">
                  <w:pPr>
                    <w:jc w:val="center"/>
                    <w:rPr>
                      <w:sz w:val="22"/>
                      <w:szCs w:val="22"/>
                    </w:rPr>
                  </w:pPr>
                  <w:r w:rsidRPr="00852E70">
                    <w:rPr>
                      <w:sz w:val="22"/>
                      <w:szCs w:val="22"/>
                    </w:rPr>
                    <w:t>Requirement for Backup Server(DR)</w:t>
                  </w:r>
                </w:p>
              </w:tc>
              <w:tc>
                <w:tcPr>
                  <w:tcW w:w="1417" w:type="dxa"/>
                  <w:shd w:val="clear" w:color="auto" w:fill="95B3D7" w:themeFill="accent1" w:themeFillTint="99"/>
                </w:tcPr>
                <w:p w:rsidR="00C87174" w:rsidRPr="00852E70" w:rsidRDefault="00C87174" w:rsidP="003F2AFD">
                  <w:pPr>
                    <w:jc w:val="center"/>
                    <w:rPr>
                      <w:sz w:val="22"/>
                      <w:szCs w:val="22"/>
                    </w:rPr>
                  </w:pPr>
                  <w:r w:rsidRPr="00852E70">
                    <w:rPr>
                      <w:sz w:val="22"/>
                      <w:szCs w:val="22"/>
                    </w:rPr>
                    <w:t>Compliance</w:t>
                  </w:r>
                </w:p>
                <w:p w:rsidR="00C87174" w:rsidRPr="00852E70" w:rsidRDefault="00C87174" w:rsidP="003F2AFD">
                  <w:pPr>
                    <w:jc w:val="center"/>
                    <w:rPr>
                      <w:sz w:val="22"/>
                      <w:szCs w:val="22"/>
                    </w:rPr>
                  </w:pPr>
                  <w:r w:rsidRPr="00852E70">
                    <w:rPr>
                      <w:sz w:val="22"/>
                      <w:szCs w:val="22"/>
                    </w:rPr>
                    <w:t>(Yes/No)</w:t>
                  </w:r>
                </w:p>
              </w:tc>
              <w:tc>
                <w:tcPr>
                  <w:tcW w:w="1275" w:type="dxa"/>
                  <w:shd w:val="clear" w:color="auto" w:fill="95B3D7" w:themeFill="accent1" w:themeFillTint="99"/>
                </w:tcPr>
                <w:p w:rsidR="00C87174" w:rsidRPr="00A1227F" w:rsidRDefault="00C87174" w:rsidP="003F2AFD">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w:t>
                  </w:r>
                </w:p>
              </w:tc>
              <w:tc>
                <w:tcPr>
                  <w:tcW w:w="1155" w:type="dxa"/>
                  <w:gridSpan w:val="2"/>
                  <w:shd w:val="clear" w:color="auto" w:fill="auto"/>
                </w:tcPr>
                <w:p w:rsidR="00C87174" w:rsidRPr="00852E70" w:rsidRDefault="00C87174" w:rsidP="003305F4">
                  <w:pPr>
                    <w:suppressAutoHyphens w:val="0"/>
                    <w:jc w:val="center"/>
                    <w:rPr>
                      <w:sz w:val="22"/>
                      <w:szCs w:val="22"/>
                    </w:rPr>
                  </w:pPr>
                  <w:r w:rsidRPr="00852E70">
                    <w:rPr>
                      <w:sz w:val="22"/>
                      <w:szCs w:val="22"/>
                    </w:rPr>
                    <w:t>Chassis</w:t>
                  </w:r>
                </w:p>
                <w:p w:rsidR="00C87174" w:rsidRPr="00852E70" w:rsidRDefault="00C87174" w:rsidP="00A1227F">
                  <w:pPr>
                    <w:jc w:val="center"/>
                    <w:rPr>
                      <w:sz w:val="22"/>
                      <w:szCs w:val="22"/>
                    </w:rPr>
                  </w:pPr>
                </w:p>
              </w:tc>
              <w:tc>
                <w:tcPr>
                  <w:tcW w:w="4817" w:type="dxa"/>
                  <w:shd w:val="clear" w:color="auto" w:fill="auto"/>
                </w:tcPr>
                <w:p w:rsidR="00C87174" w:rsidRPr="00852E70" w:rsidRDefault="00C87174" w:rsidP="00B250A0">
                  <w:pPr>
                    <w:suppressAutoHyphens w:val="0"/>
                    <w:rPr>
                      <w:sz w:val="22"/>
                      <w:szCs w:val="22"/>
                    </w:rPr>
                  </w:pPr>
                  <w:r w:rsidRPr="00852E70">
                    <w:rPr>
                      <w:sz w:val="22"/>
                      <w:szCs w:val="22"/>
                    </w:rPr>
                    <w:t>2 U Rack Mountable</w:t>
                  </w:r>
                </w:p>
              </w:tc>
              <w:tc>
                <w:tcPr>
                  <w:tcW w:w="1417" w:type="dxa"/>
                  <w:shd w:val="clear" w:color="auto" w:fill="auto"/>
                </w:tcPr>
                <w:p w:rsidR="00C87174" w:rsidRPr="00852E70" w:rsidRDefault="00C87174" w:rsidP="00A1227F">
                  <w:pPr>
                    <w:jc w:val="center"/>
                    <w:rPr>
                      <w:sz w:val="22"/>
                      <w:szCs w:val="22"/>
                    </w:rP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2</w:t>
                  </w:r>
                </w:p>
              </w:tc>
              <w:tc>
                <w:tcPr>
                  <w:tcW w:w="1155" w:type="dxa"/>
                  <w:gridSpan w:val="2"/>
                  <w:shd w:val="clear" w:color="auto" w:fill="auto"/>
                </w:tcPr>
                <w:p w:rsidR="00C87174" w:rsidRPr="00852E70" w:rsidRDefault="00C87174" w:rsidP="00B250A0">
                  <w:pPr>
                    <w:rPr>
                      <w:sz w:val="22"/>
                      <w:szCs w:val="22"/>
                    </w:rPr>
                  </w:pPr>
                  <w:r w:rsidRPr="00852E70">
                    <w:rPr>
                      <w:sz w:val="22"/>
                      <w:szCs w:val="22"/>
                    </w:rPr>
                    <w:t>CPU</w:t>
                  </w:r>
                </w:p>
              </w:tc>
              <w:tc>
                <w:tcPr>
                  <w:tcW w:w="4817" w:type="dxa"/>
                  <w:shd w:val="clear" w:color="auto" w:fill="auto"/>
                </w:tcPr>
                <w:p w:rsidR="00C87174" w:rsidRPr="00852E70" w:rsidRDefault="00C87174" w:rsidP="00B250A0">
                  <w:pPr>
                    <w:suppressAutoHyphens w:val="0"/>
                    <w:rPr>
                      <w:sz w:val="22"/>
                      <w:szCs w:val="22"/>
                    </w:rPr>
                  </w:pPr>
                  <w:r w:rsidRPr="00852E70">
                    <w:rPr>
                      <w:sz w:val="22"/>
                      <w:szCs w:val="22"/>
                    </w:rPr>
                    <w:t>Two  numbers of latest generation Intel  24 Cores 6240R processors</w:t>
                  </w:r>
                </w:p>
              </w:tc>
              <w:tc>
                <w:tcPr>
                  <w:tcW w:w="1417" w:type="dxa"/>
                  <w:shd w:val="clear" w:color="auto" w:fill="auto"/>
                </w:tcPr>
                <w:p w:rsidR="00C87174" w:rsidRPr="00852E70" w:rsidRDefault="00C87174" w:rsidP="00A1227F">
                  <w:pPr>
                    <w:jc w:val="center"/>
                    <w:rPr>
                      <w:sz w:val="22"/>
                      <w:szCs w:val="22"/>
                    </w:rP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3</w:t>
                  </w:r>
                </w:p>
              </w:tc>
              <w:tc>
                <w:tcPr>
                  <w:tcW w:w="1155" w:type="dxa"/>
                  <w:gridSpan w:val="2"/>
                  <w:shd w:val="clear" w:color="auto" w:fill="auto"/>
                </w:tcPr>
                <w:p w:rsidR="00C87174" w:rsidRPr="00852E70" w:rsidRDefault="00C87174" w:rsidP="00A1227F">
                  <w:pPr>
                    <w:jc w:val="center"/>
                    <w:rPr>
                      <w:sz w:val="22"/>
                      <w:szCs w:val="22"/>
                    </w:rPr>
                  </w:pPr>
                  <w:r w:rsidRPr="00852E70">
                    <w:rPr>
                      <w:sz w:val="22"/>
                      <w:szCs w:val="22"/>
                    </w:rPr>
                    <w:t xml:space="preserve">Memory </w:t>
                  </w:r>
                </w:p>
              </w:tc>
              <w:tc>
                <w:tcPr>
                  <w:tcW w:w="4817" w:type="dxa"/>
                  <w:shd w:val="clear" w:color="auto" w:fill="auto"/>
                </w:tcPr>
                <w:p w:rsidR="00C87174" w:rsidRPr="00852E70" w:rsidRDefault="00C87174" w:rsidP="009101E3">
                  <w:pPr>
                    <w:rPr>
                      <w:sz w:val="22"/>
                      <w:szCs w:val="22"/>
                    </w:rPr>
                  </w:pPr>
                  <w:r w:rsidRPr="00852E70">
                    <w:rPr>
                      <w:sz w:val="22"/>
                      <w:szCs w:val="22"/>
                    </w:rPr>
                    <w:t>24DIMM slots.</w:t>
                  </w:r>
                </w:p>
                <w:p w:rsidR="00C87174" w:rsidRPr="00852E70" w:rsidRDefault="00C87174" w:rsidP="009101E3">
                  <w:pPr>
                    <w:rPr>
                      <w:sz w:val="22"/>
                      <w:szCs w:val="22"/>
                    </w:rPr>
                  </w:pPr>
                  <w:r w:rsidRPr="00852E70">
                    <w:rPr>
                      <w:sz w:val="22"/>
                      <w:szCs w:val="22"/>
                    </w:rPr>
                    <w:t>4*64 GB DIMMS  scalableupto 3.0 TB using DDR4 Load Reduced DIMM (LRDIMM) operating at 2933MHz MHz (depending on processor model)</w:t>
                  </w:r>
                </w:p>
                <w:p w:rsidR="00C87174" w:rsidRPr="00852E70" w:rsidRDefault="00C87174" w:rsidP="009101E3">
                  <w:pPr>
                    <w:rPr>
                      <w:sz w:val="22"/>
                      <w:szCs w:val="22"/>
                    </w:rPr>
                  </w:pPr>
                  <w:r w:rsidRPr="00852E70">
                    <w:rPr>
                      <w:sz w:val="22"/>
                      <w:szCs w:val="22"/>
                    </w:rPr>
                    <w:t>Should be capable of identifying and reporting whether genuine OEM memory is installed for system reliability</w:t>
                  </w:r>
                </w:p>
              </w:tc>
              <w:tc>
                <w:tcPr>
                  <w:tcW w:w="1417" w:type="dxa"/>
                  <w:shd w:val="clear" w:color="auto" w:fill="auto"/>
                </w:tcPr>
                <w:p w:rsidR="00C87174" w:rsidRPr="00852E70" w:rsidRDefault="00C87174" w:rsidP="00A1227F">
                  <w:pPr>
                    <w:jc w:val="center"/>
                    <w:rPr>
                      <w:sz w:val="22"/>
                      <w:szCs w:val="22"/>
                    </w:rP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4</w:t>
                  </w:r>
                </w:p>
              </w:tc>
              <w:tc>
                <w:tcPr>
                  <w:tcW w:w="1155" w:type="dxa"/>
                  <w:gridSpan w:val="2"/>
                  <w:shd w:val="clear" w:color="auto" w:fill="auto"/>
                </w:tcPr>
                <w:p w:rsidR="00C87174" w:rsidRPr="00A1227F" w:rsidRDefault="00C87174" w:rsidP="00A1227F">
                  <w:pPr>
                    <w:jc w:val="center"/>
                  </w:pPr>
                  <w:r>
                    <w:t>Memory Protection</w:t>
                  </w:r>
                </w:p>
              </w:tc>
              <w:tc>
                <w:tcPr>
                  <w:tcW w:w="4817" w:type="dxa"/>
                  <w:shd w:val="clear" w:color="auto" w:fill="auto"/>
                </w:tcPr>
                <w:p w:rsidR="00C87174" w:rsidRPr="00A1227F" w:rsidRDefault="00C87174" w:rsidP="00CF6218">
                  <w:r w:rsidRPr="00CF6218">
                    <w:t>Advanced ECC with multi-bit error protection, Online spare, mirrored memory and fast fault tolerance</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5</w:t>
                  </w:r>
                </w:p>
              </w:tc>
              <w:tc>
                <w:tcPr>
                  <w:tcW w:w="1155" w:type="dxa"/>
                  <w:gridSpan w:val="2"/>
                  <w:shd w:val="clear" w:color="auto" w:fill="auto"/>
                </w:tcPr>
                <w:p w:rsidR="00C87174" w:rsidRPr="00A1227F" w:rsidRDefault="00C87174" w:rsidP="00A1227F">
                  <w:pPr>
                    <w:jc w:val="center"/>
                  </w:pPr>
                  <w:r>
                    <w:t>HDD bays</w:t>
                  </w:r>
                </w:p>
              </w:tc>
              <w:tc>
                <w:tcPr>
                  <w:tcW w:w="4817" w:type="dxa"/>
                  <w:shd w:val="clear" w:color="auto" w:fill="auto"/>
                </w:tcPr>
                <w:p w:rsidR="00F1120B" w:rsidRDefault="00C87174" w:rsidP="0078576B">
                  <w:r w:rsidRPr="00CF6218">
                    <w:t>Populated with 3.84TB*2 SATA SSD + 64TB 7.2K RPM SATA HDD</w:t>
                  </w:r>
                  <w:r w:rsidRPr="00CF6218">
                    <w:br/>
                    <w:t>Support 12+4+3 LFF with 2 SFF HDD/SSD</w:t>
                  </w:r>
                  <w:r w:rsidRPr="00CF6218">
                    <w:br/>
                    <w:t>The drive carrier should have int</w:t>
                  </w:r>
                  <w:r>
                    <w:t>i</w:t>
                  </w:r>
                  <w:r w:rsidRPr="00CF6218">
                    <w:t xml:space="preserve">utive icon based display along with "DO NOT REMOVE" caution indicator that gets activated </w:t>
                  </w:r>
                  <w:r w:rsidRPr="00CF6218">
                    <w:lastRenderedPageBreak/>
                    <w:t>automatically in order to av</w:t>
                  </w:r>
                  <w:r>
                    <w:t>oi</w:t>
                  </w:r>
                  <w:r w:rsidRPr="00CF6218">
                    <w:t xml:space="preserve">d </w:t>
                  </w:r>
                </w:p>
                <w:p w:rsidR="00C87174" w:rsidRPr="00A1227F" w:rsidRDefault="00C87174" w:rsidP="0078576B">
                  <w:r w:rsidRPr="00CF6218">
                    <w:t>dataloss/downtime due to wrong drive removal.</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lastRenderedPageBreak/>
                    <w:t>6</w:t>
                  </w:r>
                </w:p>
              </w:tc>
              <w:tc>
                <w:tcPr>
                  <w:tcW w:w="1155" w:type="dxa"/>
                  <w:gridSpan w:val="2"/>
                  <w:shd w:val="clear" w:color="auto" w:fill="auto"/>
                </w:tcPr>
                <w:p w:rsidR="00C87174" w:rsidRPr="00A1227F" w:rsidRDefault="00C87174" w:rsidP="00A1227F">
                  <w:pPr>
                    <w:jc w:val="center"/>
                  </w:pPr>
                  <w:r>
                    <w:t>Hard disk Drive</w:t>
                  </w:r>
                </w:p>
              </w:tc>
              <w:tc>
                <w:tcPr>
                  <w:tcW w:w="4817" w:type="dxa"/>
                  <w:shd w:val="clear" w:color="auto" w:fill="auto"/>
                </w:tcPr>
                <w:p w:rsidR="00C87174" w:rsidRPr="0005729F" w:rsidRDefault="00C87174" w:rsidP="00CD354C">
                  <w:pPr>
                    <w:suppressAutoHyphens w:val="0"/>
                  </w:pPr>
                  <w:r w:rsidRPr="0005729F">
                    <w:t xml:space="preserve">Hot Plug LFF SATA/SAS/SATA SSD/SAS SSD </w:t>
                  </w:r>
                </w:p>
                <w:p w:rsidR="00C87174" w:rsidRPr="00A1227F" w:rsidRDefault="00C87174" w:rsidP="00CD354C"/>
              </w:tc>
              <w:tc>
                <w:tcPr>
                  <w:tcW w:w="1417" w:type="dxa"/>
                  <w:shd w:val="clear" w:color="auto" w:fill="auto"/>
                </w:tcPr>
                <w:p w:rsidR="00C87174" w:rsidRPr="00A1227F" w:rsidRDefault="00C87174" w:rsidP="00CD354C"/>
              </w:tc>
              <w:tc>
                <w:tcPr>
                  <w:tcW w:w="1275" w:type="dxa"/>
                </w:tcPr>
                <w:p w:rsidR="00C87174" w:rsidRPr="00A1227F" w:rsidRDefault="00C87174" w:rsidP="00CD354C"/>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7</w:t>
                  </w:r>
                </w:p>
              </w:tc>
              <w:tc>
                <w:tcPr>
                  <w:tcW w:w="1155" w:type="dxa"/>
                  <w:gridSpan w:val="2"/>
                  <w:shd w:val="clear" w:color="auto" w:fill="auto"/>
                </w:tcPr>
                <w:p w:rsidR="00C87174" w:rsidRPr="00A1227F" w:rsidRDefault="00C87174" w:rsidP="00A1227F">
                  <w:pPr>
                    <w:jc w:val="center"/>
                  </w:pPr>
                  <w:r>
                    <w:t>Controller</w:t>
                  </w:r>
                </w:p>
              </w:tc>
              <w:tc>
                <w:tcPr>
                  <w:tcW w:w="4817" w:type="dxa"/>
                  <w:shd w:val="clear" w:color="auto" w:fill="auto"/>
                </w:tcPr>
                <w:p w:rsidR="00C87174" w:rsidRPr="00A1227F" w:rsidRDefault="00C87174" w:rsidP="000670AB">
                  <w:pPr>
                    <w:suppressAutoHyphens w:val="0"/>
                    <w:jc w:val="both"/>
                  </w:pPr>
                  <w:r w:rsidRPr="0005729F">
                    <w:t>Server should support Onboard SATA software RAID controller supporting SSD/HDD and at least two M.2 drives</w:t>
                  </w:r>
                  <w:r w:rsidRPr="0005729F">
                    <w:br/>
                    <w:t>In addition, server should support one of the below controllers supporting Mixed Mode which combines RAID and HBA mode,</w:t>
                  </w:r>
                  <w:r w:rsidRPr="0005729F">
                    <w:br/>
                    <w:t>PCIe 3.0 based 12Gb/s SAS Raid Controller with RAID 0/1/1+0/5/50/6/60/1 Advanced Data Mirroring/10 Advanced Data Mirroring (onboard or on a PCI Express slot)</w:t>
                  </w:r>
                  <w:r w:rsidRPr="0005729F">
                    <w:br/>
                    <w:t>or</w:t>
                  </w:r>
                  <w:r w:rsidRPr="0005729F">
                    <w:br/>
                    <w:t>PCIe 3.0 based 12Gb/s SAS Raid Controller with RAID 0/1/1+0/5/50/6/60/1 Advanced Data Mirroring/10 Advanced Data Mirroring with 4GB battery backed write cache (onboard or on a PCI Express slot)</w:t>
                  </w:r>
                  <w:r w:rsidRPr="0005729F">
                    <w:br/>
                    <w:t>Storage controller should support Secure encryption/data at rest Encryption</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8</w:t>
                  </w:r>
                </w:p>
              </w:tc>
              <w:tc>
                <w:tcPr>
                  <w:tcW w:w="1155" w:type="dxa"/>
                  <w:gridSpan w:val="2"/>
                  <w:shd w:val="clear" w:color="auto" w:fill="auto"/>
                </w:tcPr>
                <w:p w:rsidR="00C87174" w:rsidRPr="00A1227F" w:rsidRDefault="00C87174" w:rsidP="000670AB">
                  <w:r>
                    <w:t>Networking Features</w:t>
                  </w:r>
                </w:p>
              </w:tc>
              <w:tc>
                <w:tcPr>
                  <w:tcW w:w="4817" w:type="dxa"/>
                  <w:shd w:val="clear" w:color="auto" w:fill="auto"/>
                </w:tcPr>
                <w:p w:rsidR="00C87174" w:rsidRPr="0005729F" w:rsidRDefault="00C87174" w:rsidP="000670AB">
                  <w:pPr>
                    <w:suppressAutoHyphens w:val="0"/>
                  </w:pPr>
                  <w:r w:rsidRPr="0005729F">
                    <w:t>Server should support below networking cards:</w:t>
                  </w:r>
                  <w:r w:rsidRPr="0005729F">
                    <w:br/>
                    <w:t>1. 1Gb 4-port network adaptors - 1 No.</w:t>
                  </w:r>
                  <w:r w:rsidRPr="0005729F">
                    <w:br/>
                    <w:t>2. 10Gb 2-port Ethernet adaptor - 2 Nos.</w:t>
                  </w:r>
                </w:p>
                <w:p w:rsidR="00C87174" w:rsidRPr="00A1227F" w:rsidRDefault="00C87174" w:rsidP="000670AB"/>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9</w:t>
                  </w:r>
                </w:p>
              </w:tc>
              <w:tc>
                <w:tcPr>
                  <w:tcW w:w="1155" w:type="dxa"/>
                  <w:gridSpan w:val="2"/>
                  <w:shd w:val="clear" w:color="auto" w:fill="auto"/>
                </w:tcPr>
                <w:p w:rsidR="00C87174" w:rsidRPr="00A1227F" w:rsidRDefault="00C87174" w:rsidP="00A1227F">
                  <w:pPr>
                    <w:jc w:val="center"/>
                  </w:pPr>
                  <w:r>
                    <w:t>Interfaces</w:t>
                  </w:r>
                </w:p>
              </w:tc>
              <w:tc>
                <w:tcPr>
                  <w:tcW w:w="4817" w:type="dxa"/>
                  <w:shd w:val="clear" w:color="auto" w:fill="auto"/>
                </w:tcPr>
                <w:p w:rsidR="00C87174" w:rsidRPr="0005729F" w:rsidRDefault="00C87174" w:rsidP="00135C4E">
                  <w:pPr>
                    <w:suppressAutoHyphens w:val="0"/>
                    <w:jc w:val="center"/>
                  </w:pPr>
                  <w:r w:rsidRPr="0005729F">
                    <w:t>Serial - 1</w:t>
                  </w:r>
                  <w:r w:rsidRPr="0005729F">
                    <w:br/>
                    <w:t>Micro SD slot - 1</w:t>
                  </w:r>
                  <w:r w:rsidRPr="0005729F">
                    <w:br/>
                    <w:t>USB 3.0 support With Up to 5 total: 1 front, 2 rear, 2 internal (secure)</w:t>
                  </w:r>
                </w:p>
                <w:p w:rsidR="00C87174" w:rsidRPr="00A1227F" w:rsidRDefault="00C87174" w:rsidP="00A1227F">
                  <w:pPr>
                    <w:jc w:val="center"/>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10</w:t>
                  </w:r>
                </w:p>
              </w:tc>
              <w:tc>
                <w:tcPr>
                  <w:tcW w:w="1155" w:type="dxa"/>
                  <w:gridSpan w:val="2"/>
                  <w:shd w:val="clear" w:color="auto" w:fill="auto"/>
                </w:tcPr>
                <w:p w:rsidR="00C87174" w:rsidRPr="00A1227F" w:rsidRDefault="00C87174" w:rsidP="00A1227F">
                  <w:pPr>
                    <w:jc w:val="center"/>
                  </w:pPr>
                  <w:r>
                    <w:t>Bus Slots</w:t>
                  </w:r>
                </w:p>
              </w:tc>
              <w:tc>
                <w:tcPr>
                  <w:tcW w:w="4817" w:type="dxa"/>
                  <w:shd w:val="clear" w:color="auto" w:fill="auto"/>
                </w:tcPr>
                <w:p w:rsidR="00C87174" w:rsidRPr="0005729F" w:rsidRDefault="00C87174" w:rsidP="00E46656">
                  <w:pPr>
                    <w:suppressAutoHyphens w:val="0"/>
                    <w:jc w:val="center"/>
                  </w:pPr>
                  <w:r w:rsidRPr="0005729F">
                    <w:t>Eight  PCI-Express 3.0 slots, atleast two x16 PCIe slots</w:t>
                  </w:r>
                </w:p>
                <w:p w:rsidR="00C87174" w:rsidRPr="00A1227F" w:rsidRDefault="00C87174" w:rsidP="00A1227F">
                  <w:pPr>
                    <w:jc w:val="center"/>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11</w:t>
                  </w:r>
                </w:p>
              </w:tc>
              <w:tc>
                <w:tcPr>
                  <w:tcW w:w="1155" w:type="dxa"/>
                  <w:gridSpan w:val="2"/>
                  <w:shd w:val="clear" w:color="auto" w:fill="auto"/>
                </w:tcPr>
                <w:p w:rsidR="00C87174" w:rsidRPr="00A1227F" w:rsidRDefault="00C87174" w:rsidP="00A1227F">
                  <w:pPr>
                    <w:jc w:val="center"/>
                  </w:pPr>
                  <w:r>
                    <w:t>Power Supply</w:t>
                  </w:r>
                </w:p>
              </w:tc>
              <w:tc>
                <w:tcPr>
                  <w:tcW w:w="4817" w:type="dxa"/>
                  <w:shd w:val="clear" w:color="auto" w:fill="auto"/>
                </w:tcPr>
                <w:p w:rsidR="00C87174" w:rsidRPr="0005729F" w:rsidRDefault="00C87174" w:rsidP="00E46656">
                  <w:pPr>
                    <w:suppressAutoHyphens w:val="0"/>
                    <w:jc w:val="center"/>
                  </w:pPr>
                  <w:r w:rsidRPr="0005729F">
                    <w:t>Should support 800W hot plug redundant low halogen power supplies with minimum 94% efficiency</w:t>
                  </w:r>
                </w:p>
                <w:p w:rsidR="00C87174" w:rsidRPr="00A1227F" w:rsidRDefault="00C87174" w:rsidP="00A1227F">
                  <w:pPr>
                    <w:jc w:val="center"/>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12</w:t>
                  </w:r>
                </w:p>
              </w:tc>
              <w:tc>
                <w:tcPr>
                  <w:tcW w:w="1155" w:type="dxa"/>
                  <w:gridSpan w:val="2"/>
                  <w:shd w:val="clear" w:color="auto" w:fill="auto"/>
                </w:tcPr>
                <w:p w:rsidR="00C87174" w:rsidRPr="00A1227F" w:rsidRDefault="00C87174" w:rsidP="00A1227F">
                  <w:pPr>
                    <w:jc w:val="center"/>
                  </w:pPr>
                  <w:r>
                    <w:t>Fans</w:t>
                  </w:r>
                </w:p>
              </w:tc>
              <w:tc>
                <w:tcPr>
                  <w:tcW w:w="4817" w:type="dxa"/>
                  <w:shd w:val="clear" w:color="auto" w:fill="auto"/>
                </w:tcPr>
                <w:p w:rsidR="00C87174" w:rsidRPr="0005729F" w:rsidRDefault="00C87174" w:rsidP="00E46656">
                  <w:pPr>
                    <w:suppressAutoHyphens w:val="0"/>
                    <w:jc w:val="center"/>
                  </w:pPr>
                  <w:r w:rsidRPr="0005729F">
                    <w:t>Redundant hot-plug system fans</w:t>
                  </w:r>
                </w:p>
                <w:p w:rsidR="00C87174" w:rsidRPr="00A1227F" w:rsidRDefault="00C87174" w:rsidP="00A1227F">
                  <w:pPr>
                    <w:jc w:val="center"/>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13</w:t>
                  </w:r>
                </w:p>
              </w:tc>
              <w:tc>
                <w:tcPr>
                  <w:tcW w:w="1155" w:type="dxa"/>
                  <w:gridSpan w:val="2"/>
                  <w:shd w:val="clear" w:color="auto" w:fill="auto"/>
                </w:tcPr>
                <w:p w:rsidR="00C87174" w:rsidRPr="00A1227F" w:rsidRDefault="00C87174" w:rsidP="00A1227F">
                  <w:pPr>
                    <w:jc w:val="center"/>
                  </w:pPr>
                  <w:r>
                    <w:t>Industry Standard Compliance</w:t>
                  </w:r>
                </w:p>
              </w:tc>
              <w:tc>
                <w:tcPr>
                  <w:tcW w:w="4817" w:type="dxa"/>
                  <w:shd w:val="clear" w:color="auto" w:fill="auto"/>
                </w:tcPr>
                <w:p w:rsidR="00C87174" w:rsidRPr="00A1227F" w:rsidRDefault="00C87174" w:rsidP="000A6BE2">
                  <w:pPr>
                    <w:suppressAutoHyphens w:val="0"/>
                    <w:jc w:val="center"/>
                  </w:pPr>
                  <w:r w:rsidRPr="0005729F">
                    <w:t>ACPI 6.1 Compliant</w:t>
                  </w:r>
                  <w:r w:rsidRPr="0005729F">
                    <w:br/>
                    <w:t>PCIe 3.0 Compliant</w:t>
                  </w:r>
                  <w:r w:rsidRPr="0005729F">
                    <w:br/>
                    <w:t>PXE Support</w:t>
                  </w:r>
                  <w:r w:rsidRPr="0005729F">
                    <w:br/>
                    <w:t>Energy Star</w:t>
                  </w:r>
                  <w:r w:rsidRPr="0005729F">
                    <w:br/>
                    <w:t>ASHRAE A3/A4</w:t>
                  </w:r>
                  <w:r w:rsidRPr="0005729F">
                    <w:br/>
                  </w:r>
                  <w:r w:rsidRPr="0005729F">
                    <w:lastRenderedPageBreak/>
                    <w:t>UEFI 2.6</w:t>
                  </w:r>
                  <w:r w:rsidRPr="0005729F">
                    <w:br/>
                    <w:t>SMBIOS</w:t>
                  </w:r>
                  <w:r w:rsidRPr="0005729F">
                    <w:br/>
                    <w:t>Redfish API</w:t>
                  </w:r>
                  <w:r w:rsidRPr="0005729F">
                    <w:br/>
                    <w:t>SNMP v3</w:t>
                  </w:r>
                  <w:r w:rsidRPr="0005729F">
                    <w:br/>
                    <w:t>TLS 1.2</w:t>
                  </w:r>
                  <w:r w:rsidRPr="0005729F">
                    <w:br/>
                    <w:t>DMTF Systems Management Architecture</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lastRenderedPageBreak/>
                    <w:t>14</w:t>
                  </w:r>
                </w:p>
              </w:tc>
              <w:tc>
                <w:tcPr>
                  <w:tcW w:w="1155" w:type="dxa"/>
                  <w:gridSpan w:val="2"/>
                  <w:shd w:val="clear" w:color="auto" w:fill="auto"/>
                </w:tcPr>
                <w:p w:rsidR="00C87174" w:rsidRPr="00A1227F" w:rsidRDefault="00C87174" w:rsidP="00A1227F">
                  <w:pPr>
                    <w:jc w:val="center"/>
                  </w:pPr>
                  <w:r>
                    <w:t>System Security</w:t>
                  </w:r>
                </w:p>
              </w:tc>
              <w:tc>
                <w:tcPr>
                  <w:tcW w:w="4817" w:type="dxa"/>
                  <w:shd w:val="clear" w:color="auto" w:fill="auto"/>
                </w:tcPr>
                <w:p w:rsidR="00C87174" w:rsidRPr="0005729F" w:rsidRDefault="00C87174" w:rsidP="00FD6B7D">
                  <w:pPr>
                    <w:suppressAutoHyphens w:val="0"/>
                    <w:jc w:val="both"/>
                  </w:pPr>
                  <w:r w:rsidRPr="0005729F">
                    <w:t>UEFI Secure Boot and Secure Start support</w:t>
                  </w:r>
                  <w:r w:rsidRPr="0005729F">
                    <w:br/>
                    <w:t>Security feature to ensure servers do not execute compromised firmware code</w:t>
                  </w:r>
                  <w:r w:rsidRPr="0005729F">
                    <w:br/>
                    <w:t>FIPS 140-2 validation</w:t>
                  </w:r>
                  <w:r w:rsidRPr="0005729F">
                    <w:br/>
                    <w:t>Support for Commercial National Security Algorithms (CNSA)</w:t>
                  </w:r>
                  <w:r w:rsidRPr="0005729F">
                    <w:br/>
                    <w:t>Common Criteria certification</w:t>
                  </w:r>
                  <w:r w:rsidRPr="0005729F">
                    <w:br/>
                    <w:t>Configurable for PCI DSS compliance</w:t>
                  </w:r>
                  <w:r w:rsidRPr="0005729F">
                    <w:br/>
                    <w:t>Advanced Encryption Standard (AES) and Triple Data Encryption Standard (3DES) on browser</w:t>
                  </w:r>
                  <w:r w:rsidRPr="0005729F">
                    <w:br/>
                    <w:t>Tamper-free updates - components digitally signed and verified</w:t>
                  </w:r>
                  <w:r w:rsidRPr="0005729F">
                    <w:br/>
                    <w:t>Secure Recovery - recover critical firmware to known good state on detection of compromised firmware</w:t>
                  </w:r>
                  <w:r w:rsidRPr="0005729F">
                    <w:br/>
                    <w:t>Ability to rollback firmware</w:t>
                  </w:r>
                  <w:r w:rsidRPr="0005729F">
                    <w:br/>
                    <w:t>Secure erase of NAND/User data</w:t>
                  </w:r>
                  <w:r w:rsidRPr="0005729F">
                    <w:br/>
                    <w:t>TPM (Trusted Platform Module) 1.2</w:t>
                  </w:r>
                  <w:r w:rsidRPr="0005729F">
                    <w:br/>
                    <w:t>TPM (Trusted Platform Module) 2.0</w:t>
                  </w:r>
                  <w:r w:rsidRPr="0005729F">
                    <w:br/>
                    <w:t>Smart card (PIV/CAC) and Kerberos based 2-factor Authentication</w:t>
                  </w:r>
                  <w:r w:rsidRPr="0005729F">
                    <w:br/>
                    <w:t>Configurable for PCI DSS compliance</w:t>
                  </w:r>
                  <w:r w:rsidRPr="0005729F">
                    <w:br/>
                    <w:t>Secure erase of NAND</w:t>
                  </w:r>
                  <w:r w:rsidRPr="0005729F">
                    <w:br/>
                    <w:t>Chassis Intrusion detection</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15</w:t>
                  </w:r>
                </w:p>
              </w:tc>
              <w:tc>
                <w:tcPr>
                  <w:tcW w:w="1155" w:type="dxa"/>
                  <w:gridSpan w:val="2"/>
                  <w:shd w:val="clear" w:color="auto" w:fill="auto"/>
                </w:tcPr>
                <w:p w:rsidR="00C87174" w:rsidRPr="0005729F" w:rsidRDefault="00C87174" w:rsidP="00F538F6">
                  <w:pPr>
                    <w:suppressAutoHyphens w:val="0"/>
                    <w:jc w:val="center"/>
                  </w:pPr>
                  <w:r w:rsidRPr="0005729F">
                    <w:t>Operating Systems and Virtualization Software Support</w:t>
                  </w:r>
                </w:p>
                <w:p w:rsidR="00C87174" w:rsidRPr="00A1227F" w:rsidRDefault="00C87174" w:rsidP="00A1227F">
                  <w:pPr>
                    <w:jc w:val="center"/>
                  </w:pPr>
                </w:p>
              </w:tc>
              <w:tc>
                <w:tcPr>
                  <w:tcW w:w="4817" w:type="dxa"/>
                  <w:shd w:val="clear" w:color="auto" w:fill="auto"/>
                </w:tcPr>
                <w:p w:rsidR="00C87174" w:rsidRPr="0005729F" w:rsidRDefault="00C87174" w:rsidP="00384487">
                  <w:pPr>
                    <w:suppressAutoHyphens w:val="0"/>
                  </w:pPr>
                  <w:r w:rsidRPr="0005729F">
                    <w:t>Microsoft Windows Server</w:t>
                  </w:r>
                  <w:r w:rsidRPr="0005729F">
                    <w:br/>
                    <w:t>Red Hat Enterprise Linux (RHEL)</w:t>
                  </w:r>
                  <w:r w:rsidRPr="0005729F">
                    <w:br/>
                    <w:t>SUSE Linux Enterprise Server (SLES)</w:t>
                  </w:r>
                  <w:r w:rsidRPr="0005729F">
                    <w:br/>
                    <w:t>VMware</w:t>
                  </w:r>
                </w:p>
                <w:p w:rsidR="00C87174" w:rsidRPr="0005729F" w:rsidRDefault="00C87174" w:rsidP="00F538F6">
                  <w:pPr>
                    <w:suppressAutoHyphens w:val="0"/>
                  </w:pPr>
                  <w:r w:rsidRPr="0005729F">
                    <w:t>Hyper vare</w:t>
                  </w:r>
                  <w:r w:rsidRPr="0005729F">
                    <w:br/>
                    <w:t>ClearOS</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16</w:t>
                  </w:r>
                </w:p>
              </w:tc>
              <w:tc>
                <w:tcPr>
                  <w:tcW w:w="1155" w:type="dxa"/>
                  <w:gridSpan w:val="2"/>
                  <w:shd w:val="clear" w:color="auto" w:fill="auto"/>
                </w:tcPr>
                <w:p w:rsidR="00C87174" w:rsidRPr="00A1227F" w:rsidRDefault="00C87174" w:rsidP="00A1227F">
                  <w:pPr>
                    <w:jc w:val="center"/>
                  </w:pPr>
                  <w:r>
                    <w:t>GPE Support</w:t>
                  </w:r>
                </w:p>
              </w:tc>
              <w:tc>
                <w:tcPr>
                  <w:tcW w:w="4817" w:type="dxa"/>
                  <w:shd w:val="clear" w:color="auto" w:fill="auto"/>
                </w:tcPr>
                <w:p w:rsidR="00C87174" w:rsidRPr="0005729F" w:rsidRDefault="00C87174" w:rsidP="00F538F6">
                  <w:pPr>
                    <w:suppressAutoHyphens w:val="0"/>
                    <w:jc w:val="center"/>
                  </w:pPr>
                  <w:r w:rsidRPr="0005729F">
                    <w:t>System should support NVIDIA's latest computational accelerators and graphics accelerators</w:t>
                  </w:r>
                </w:p>
                <w:p w:rsidR="00C87174" w:rsidRPr="0005729F" w:rsidRDefault="00C87174" w:rsidP="00E05BCB">
                  <w:pPr>
                    <w:suppressAutoHyphens w:val="0"/>
                    <w:jc w:val="center"/>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17</w:t>
                  </w:r>
                </w:p>
              </w:tc>
              <w:tc>
                <w:tcPr>
                  <w:tcW w:w="1155" w:type="dxa"/>
                  <w:gridSpan w:val="2"/>
                  <w:shd w:val="clear" w:color="auto" w:fill="auto"/>
                </w:tcPr>
                <w:p w:rsidR="00C87174" w:rsidRPr="00A1227F" w:rsidRDefault="00C87174" w:rsidP="00A1227F">
                  <w:pPr>
                    <w:jc w:val="center"/>
                  </w:pPr>
                  <w:r>
                    <w:t xml:space="preserve">System Tuning </w:t>
                  </w:r>
                  <w:r>
                    <w:lastRenderedPageBreak/>
                    <w:t>for Performance</w:t>
                  </w:r>
                </w:p>
              </w:tc>
              <w:tc>
                <w:tcPr>
                  <w:tcW w:w="4817" w:type="dxa"/>
                  <w:shd w:val="clear" w:color="auto" w:fill="auto"/>
                </w:tcPr>
                <w:p w:rsidR="00852E70" w:rsidRDefault="00C87174" w:rsidP="00092B6A">
                  <w:pPr>
                    <w:suppressAutoHyphens w:val="0"/>
                    <w:jc w:val="both"/>
                  </w:pPr>
                  <w:r w:rsidRPr="0005729F">
                    <w:lastRenderedPageBreak/>
                    <w:t xml:space="preserve">1. System should support feature for improved workload throughput for applications sensitive </w:t>
                  </w:r>
                  <w:r w:rsidRPr="0005729F">
                    <w:lastRenderedPageBreak/>
                    <w:t>to frequency fluctuations. This feature should allow processor operations in turbo mode without the frequency fluctuations associated with running in turbo mode</w:t>
                  </w:r>
                </w:p>
                <w:p w:rsidR="00C87174" w:rsidRPr="0005729F" w:rsidRDefault="00C87174" w:rsidP="00092B6A">
                  <w:pPr>
                    <w:suppressAutoHyphens w:val="0"/>
                    <w:jc w:val="both"/>
                  </w:pPr>
                  <w:r w:rsidRPr="0005729F">
                    <w:br/>
                    <w:t>2. System should support workload Profiles for simple performance optimization</w:t>
                  </w:r>
                </w:p>
                <w:p w:rsidR="00C87174" w:rsidRPr="0005729F" w:rsidRDefault="00C87174" w:rsidP="00E05BCB">
                  <w:pPr>
                    <w:suppressAutoHyphens w:val="0"/>
                    <w:jc w:val="center"/>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lastRenderedPageBreak/>
                    <w:t>18</w:t>
                  </w:r>
                </w:p>
              </w:tc>
              <w:tc>
                <w:tcPr>
                  <w:tcW w:w="1155" w:type="dxa"/>
                  <w:gridSpan w:val="2"/>
                  <w:shd w:val="clear" w:color="auto" w:fill="auto"/>
                </w:tcPr>
                <w:p w:rsidR="00C87174" w:rsidRPr="00A1227F" w:rsidRDefault="00C87174" w:rsidP="00A1227F">
                  <w:pPr>
                    <w:jc w:val="center"/>
                  </w:pPr>
                  <w:r>
                    <w:t>System encryption</w:t>
                  </w:r>
                </w:p>
              </w:tc>
              <w:tc>
                <w:tcPr>
                  <w:tcW w:w="4817" w:type="dxa"/>
                  <w:shd w:val="clear" w:color="auto" w:fill="auto"/>
                </w:tcPr>
                <w:p w:rsidR="00C87174" w:rsidRPr="0005729F" w:rsidRDefault="00C87174" w:rsidP="005A36E5">
                  <w:pPr>
                    <w:suppressAutoHyphens w:val="0"/>
                    <w:jc w:val="both"/>
                  </w:pPr>
                  <w:r w:rsidRPr="0005729F">
                    <w:t>System should support Encryption of the data (Data at rest) on both the internal storage and cache module of the array controllers using encryption keys. Should support local key management for single server and remote key management for central management for enterprise-wide data encryption deployment.</w:t>
                  </w:r>
                </w:p>
                <w:p w:rsidR="00C87174" w:rsidRPr="0005729F" w:rsidRDefault="00C87174" w:rsidP="00E05BCB">
                  <w:pPr>
                    <w:suppressAutoHyphens w:val="0"/>
                    <w:jc w:val="center"/>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19</w:t>
                  </w:r>
                </w:p>
              </w:tc>
              <w:tc>
                <w:tcPr>
                  <w:tcW w:w="1155" w:type="dxa"/>
                  <w:gridSpan w:val="2"/>
                  <w:shd w:val="clear" w:color="auto" w:fill="auto"/>
                </w:tcPr>
                <w:p w:rsidR="00C87174" w:rsidRPr="00A1227F" w:rsidRDefault="00C87174" w:rsidP="00A1227F">
                  <w:pPr>
                    <w:jc w:val="center"/>
                  </w:pPr>
                  <w:r>
                    <w:t>Provisioning</w:t>
                  </w:r>
                </w:p>
              </w:tc>
              <w:tc>
                <w:tcPr>
                  <w:tcW w:w="4817" w:type="dxa"/>
                  <w:shd w:val="clear" w:color="auto" w:fill="auto"/>
                </w:tcPr>
                <w:p w:rsidR="00852E70" w:rsidRDefault="00C87174" w:rsidP="004E6D8E">
                  <w:pPr>
                    <w:suppressAutoHyphens w:val="0"/>
                    <w:jc w:val="both"/>
                  </w:pPr>
                  <w:r w:rsidRPr="0005729F">
                    <w:t>1. Should support tool to provision server using RESTful API to discover and deploy servers at scale</w:t>
                  </w:r>
                </w:p>
                <w:p w:rsidR="00C87174" w:rsidRPr="0005729F" w:rsidRDefault="00C87174" w:rsidP="00852E70">
                  <w:pPr>
                    <w:suppressAutoHyphens w:val="0"/>
                    <w:jc w:val="both"/>
                  </w:pPr>
                  <w:r w:rsidRPr="0005729F">
                    <w:br/>
                    <w:t>2</w:t>
                  </w:r>
                  <w:r w:rsidR="00852E70">
                    <w:t>.</w:t>
                  </w:r>
                  <w:r w:rsidRPr="0005729F">
                    <w:t xml:space="preserve"> Provision one to many servers using own scripts to discover and deploy with Scripting Tool (STK) for Windows and Linux or Scripting Tools for Windows PowerShell</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t>20</w:t>
                  </w:r>
                </w:p>
              </w:tc>
              <w:tc>
                <w:tcPr>
                  <w:tcW w:w="1155" w:type="dxa"/>
                  <w:gridSpan w:val="2"/>
                  <w:shd w:val="clear" w:color="auto" w:fill="auto"/>
                </w:tcPr>
                <w:p w:rsidR="00C87174" w:rsidRPr="00A1227F" w:rsidRDefault="00C87174" w:rsidP="00A1227F">
                  <w:pPr>
                    <w:jc w:val="center"/>
                  </w:pPr>
                  <w:r>
                    <w:t>Firmware Security</w:t>
                  </w:r>
                </w:p>
              </w:tc>
              <w:tc>
                <w:tcPr>
                  <w:tcW w:w="4817" w:type="dxa"/>
                  <w:shd w:val="clear" w:color="auto" w:fill="auto"/>
                </w:tcPr>
                <w:p w:rsidR="00852E70" w:rsidRDefault="00C87174" w:rsidP="004E6D8E">
                  <w:pPr>
                    <w:suppressAutoHyphens w:val="0"/>
                    <w:jc w:val="both"/>
                  </w:pPr>
                  <w:r w:rsidRPr="0005729F">
                    <w:t>1. For firmware security, system should support remote management chip creating a fingerprint in the silicon, preventing servers from booting up unless the firmware matches the fingerprint. This feature should be immutable</w:t>
                  </w:r>
                </w:p>
                <w:p w:rsidR="00C87174" w:rsidRPr="0005729F" w:rsidRDefault="00C87174" w:rsidP="004E6D8E">
                  <w:pPr>
                    <w:suppressAutoHyphens w:val="0"/>
                    <w:jc w:val="both"/>
                  </w:pPr>
                  <w:r w:rsidRPr="0005729F">
                    <w:br/>
                    <w:t>2. Should maintain repository for firmware and drivers recipes to aid rollback or patching of compromised firmware. Should also store Factory Recovery recipe preloaded to rollback to factory tested secured firmware</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5938C1">
                  <w:pPr>
                    <w:jc w:val="both"/>
                    <w:rPr>
                      <w:sz w:val="18"/>
                      <w:szCs w:val="18"/>
                    </w:rPr>
                  </w:pPr>
                  <w:r w:rsidRPr="00852E70">
                    <w:rPr>
                      <w:sz w:val="18"/>
                      <w:szCs w:val="18"/>
                    </w:rPr>
                    <w:t>21</w:t>
                  </w:r>
                </w:p>
              </w:tc>
              <w:tc>
                <w:tcPr>
                  <w:tcW w:w="1155" w:type="dxa"/>
                  <w:gridSpan w:val="2"/>
                  <w:shd w:val="clear" w:color="auto" w:fill="auto"/>
                </w:tcPr>
                <w:p w:rsidR="00C87174" w:rsidRPr="0005729F" w:rsidRDefault="00C87174" w:rsidP="00587046">
                  <w:pPr>
                    <w:suppressAutoHyphens w:val="0"/>
                    <w:jc w:val="both"/>
                  </w:pPr>
                  <w:r w:rsidRPr="0005729F">
                    <w:t>Embedded Remote Management and firmware security</w:t>
                  </w:r>
                </w:p>
                <w:p w:rsidR="00C87174" w:rsidRPr="00A1227F" w:rsidRDefault="00C87174" w:rsidP="005938C1">
                  <w:pPr>
                    <w:jc w:val="both"/>
                  </w:pPr>
                </w:p>
              </w:tc>
              <w:tc>
                <w:tcPr>
                  <w:tcW w:w="4817" w:type="dxa"/>
                  <w:shd w:val="clear" w:color="auto" w:fill="auto"/>
                </w:tcPr>
                <w:p w:rsidR="00C87174" w:rsidRPr="0005729F" w:rsidRDefault="00C87174" w:rsidP="005938C1">
                  <w:pPr>
                    <w:suppressAutoHyphens w:val="0"/>
                    <w:jc w:val="both"/>
                  </w:pPr>
                  <w:r w:rsidRPr="00852E70">
                    <w:rPr>
                      <w:b/>
                    </w:rPr>
                    <w:t>1.</w:t>
                  </w:r>
                  <w:r w:rsidRPr="0005729F">
                    <w:t xml:space="preserve"> System remote management should support browser based graphical remote console along with Virtual Power button, remote boot using USB/CD/DVD Drive. It should be capable of offering upgrade of software and patches from a remote client using Media/image/folder; It should support server power capping and historical reporting and should have support for multifactor authentication</w:t>
                  </w:r>
                  <w:r w:rsidRPr="0005729F">
                    <w:br/>
                  </w:r>
                  <w:r w:rsidRPr="00852E70">
                    <w:rPr>
                      <w:b/>
                    </w:rPr>
                    <w:t>2.</w:t>
                  </w:r>
                  <w:r w:rsidRPr="0005729F">
                    <w:t xml:space="preserve"> Server should have dedicated 1Gbps remote management port</w:t>
                  </w:r>
                  <w:r w:rsidRPr="0005729F">
                    <w:br/>
                  </w:r>
                  <w:r w:rsidRPr="00852E70">
                    <w:rPr>
                      <w:b/>
                    </w:rPr>
                    <w:lastRenderedPageBreak/>
                    <w:t>3.</w:t>
                  </w:r>
                  <w:r w:rsidRPr="0005729F">
                    <w:t xml:space="preserve"> Remote management port should have storage space earmarked to be used as a repository for firmware, drivers and software components. The components can be organized in to install sets and can be used to rollback/patch faulty firmware</w:t>
                  </w:r>
                  <w:r w:rsidRPr="0005729F">
                    <w:br/>
                  </w:r>
                  <w:r w:rsidR="00852E70">
                    <w:rPr>
                      <w:b/>
                    </w:rPr>
                    <w:t>4.</w:t>
                  </w:r>
                  <w:r w:rsidRPr="0005729F">
                    <w:t xml:space="preserve"> Server should support agentless management using the out-of-band remote management port</w:t>
                  </w:r>
                  <w:r w:rsidRPr="0005729F">
                    <w:br/>
                  </w:r>
                  <w:r w:rsidR="00852E70" w:rsidRPr="00852E70">
                    <w:rPr>
                      <w:b/>
                    </w:rPr>
                    <w:t>5</w:t>
                  </w:r>
                  <w:r w:rsidRPr="00852E70">
                    <w:rPr>
                      <w:b/>
                    </w:rPr>
                    <w:t>.</w:t>
                  </w:r>
                  <w:r w:rsidRPr="0005729F">
                    <w:t xml:space="preserve"> The server should support monitoring and recording changes in the server hardware and system configuration. It assists in diagnosing problems and delivering rapid resolution when system failures occur</w:t>
                  </w:r>
                  <w:r w:rsidRPr="0005729F">
                    <w:br/>
                  </w:r>
                  <w:r w:rsidR="00852E70" w:rsidRPr="00852E70">
                    <w:rPr>
                      <w:b/>
                    </w:rPr>
                    <w:t>6</w:t>
                  </w:r>
                  <w:r w:rsidRPr="0005729F">
                    <w:t>. Applications to access the server remotely using popular handheld devices based on Android or Apple IOS should be available</w:t>
                  </w:r>
                  <w:r w:rsidRPr="0005729F">
                    <w:br/>
                  </w:r>
                  <w:r w:rsidR="00852E70" w:rsidRPr="00852E70">
                    <w:rPr>
                      <w:b/>
                    </w:rPr>
                    <w:t>7</w:t>
                  </w:r>
                  <w:r w:rsidRPr="0005729F">
                    <w:t>. Remote console sharing upto 6 users simultaneously during pre-OS and OS runtime operation, Console replay - Console Replay captures and stores for replay the console video during a server's last major fault or boot sequence. Microsoft Terminal Services Integration, 128 bit SSL encryption and Secure Shell Version 2 support.Should provide support for AES and 3DES on browser.Should provide remote firmware update functionality.Should provide support for Java free graphical remote console.</w:t>
                  </w:r>
                  <w:r w:rsidRPr="0005729F">
                    <w:br/>
                  </w:r>
                  <w:r w:rsidR="00852E70" w:rsidRPr="00852E70">
                    <w:rPr>
                      <w:b/>
                    </w:rPr>
                    <w:t>8</w:t>
                  </w:r>
                  <w:r w:rsidRPr="0005729F">
                    <w:t xml:space="preserve">. Should support managing multiple servers as one via </w:t>
                  </w:r>
                  <w:r w:rsidRPr="0005729F">
                    <w:br/>
                    <w:t>Group Power Control</w:t>
                  </w:r>
                  <w:r w:rsidRPr="0005729F">
                    <w:br/>
                    <w:t>Group Power Capping</w:t>
                  </w:r>
                  <w:r w:rsidRPr="0005729F">
                    <w:br/>
                    <w:t>Group Firmware Update</w:t>
                  </w:r>
                  <w:r w:rsidRPr="0005729F">
                    <w:br/>
                    <w:t>Group Configuration</w:t>
                  </w:r>
                  <w:r w:rsidRPr="0005729F">
                    <w:br/>
                    <w:t xml:space="preserve">Group Virtual Media </w:t>
                  </w:r>
                  <w:r>
                    <w:t>and Encrypted Media</w:t>
                  </w:r>
                  <w:r w:rsidRPr="0005729F">
                    <w:br/>
                    <w:t>Group License Activation</w:t>
                  </w:r>
                  <w:r w:rsidRPr="0005729F">
                    <w:br/>
                  </w:r>
                  <w:r w:rsidR="00852E70" w:rsidRPr="00852E70">
                    <w:rPr>
                      <w:b/>
                    </w:rPr>
                    <w:t>9</w:t>
                  </w:r>
                  <w:r w:rsidRPr="0005729F">
                    <w:t>. Should support RESTful API integration</w:t>
                  </w:r>
                  <w:r w:rsidRPr="0005729F">
                    <w:br/>
                  </w:r>
                  <w:r w:rsidR="00852E70" w:rsidRPr="00852E70">
                    <w:rPr>
                      <w:b/>
                    </w:rPr>
                    <w:t>10</w:t>
                  </w:r>
                  <w:r w:rsidRPr="0005729F">
                    <w:t>. System should support embedded remote support to transmit hardware events directly to OEM or an authorized partner for automated phone home support</w:t>
                  </w:r>
                </w:p>
                <w:p w:rsidR="00C87174" w:rsidRPr="0005729F" w:rsidRDefault="00C87174" w:rsidP="005938C1">
                  <w:pPr>
                    <w:suppressAutoHyphens w:val="0"/>
                    <w:jc w:val="both"/>
                  </w:pP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A1227F">
                  <w:pPr>
                    <w:jc w:val="center"/>
                    <w:rPr>
                      <w:sz w:val="18"/>
                      <w:szCs w:val="18"/>
                    </w:rPr>
                  </w:pPr>
                  <w:r w:rsidRPr="00852E70">
                    <w:rPr>
                      <w:sz w:val="18"/>
                      <w:szCs w:val="18"/>
                    </w:rPr>
                    <w:lastRenderedPageBreak/>
                    <w:t>22</w:t>
                  </w:r>
                </w:p>
              </w:tc>
              <w:tc>
                <w:tcPr>
                  <w:tcW w:w="1155" w:type="dxa"/>
                  <w:gridSpan w:val="2"/>
                  <w:shd w:val="clear" w:color="auto" w:fill="auto"/>
                </w:tcPr>
                <w:p w:rsidR="00C87174" w:rsidRPr="00A1227F" w:rsidRDefault="00C87174" w:rsidP="00A1227F">
                  <w:pPr>
                    <w:jc w:val="center"/>
                  </w:pPr>
                  <w:r>
                    <w:t>Server Management</w:t>
                  </w:r>
                </w:p>
              </w:tc>
              <w:tc>
                <w:tcPr>
                  <w:tcW w:w="4817" w:type="dxa"/>
                  <w:shd w:val="clear" w:color="auto" w:fill="auto"/>
                </w:tcPr>
                <w:p w:rsidR="00C87174" w:rsidRPr="0005729F" w:rsidRDefault="00C87174" w:rsidP="00250DB6">
                  <w:pPr>
                    <w:suppressAutoHyphens w:val="0"/>
                    <w:jc w:val="both"/>
                  </w:pPr>
                  <w:r w:rsidRPr="0005729F">
                    <w:t xml:space="preserve">1. Software should support dashboard view to quickly scan the managed resources to assess the overall health of the data center. It should provide an at-a-glance visual health summary </w:t>
                  </w:r>
                  <w:r w:rsidRPr="0005729F">
                    <w:lastRenderedPageBreak/>
                    <w:t>of the resources user is authorized to view.</w:t>
                  </w:r>
                </w:p>
                <w:p w:rsidR="00C87174" w:rsidRPr="0005729F" w:rsidRDefault="00C87174" w:rsidP="003D11B4">
                  <w:pPr>
                    <w:suppressAutoHyphens w:val="0"/>
                    <w:jc w:val="both"/>
                  </w:pPr>
                  <w:r w:rsidRPr="0005729F">
                    <w:t>2. The Dashboard minimum should display a health summary of the following:</w:t>
                  </w:r>
                  <w:r w:rsidRPr="0005729F">
                    <w:br/>
                    <w:t>• Server Profiles</w:t>
                  </w:r>
                  <w:r w:rsidRPr="0005729F">
                    <w:br/>
                    <w:t>• Server Hardware</w:t>
                  </w:r>
                  <w:r w:rsidRPr="0005729F">
                    <w:br/>
                    <w:t>• Appliance alerts</w:t>
                  </w:r>
                </w:p>
                <w:p w:rsidR="00C87174" w:rsidRPr="0005729F" w:rsidRDefault="00C87174" w:rsidP="009915F7">
                  <w:pPr>
                    <w:suppressAutoHyphens w:val="0"/>
                    <w:jc w:val="both"/>
                  </w:pPr>
                  <w:r w:rsidRPr="0005729F">
                    <w:t>3. The Systems Management software should provide Role-based access control.</w:t>
                  </w:r>
                </w:p>
                <w:p w:rsidR="00C87174" w:rsidRPr="0005729F" w:rsidRDefault="00C87174" w:rsidP="009915F7">
                  <w:pPr>
                    <w:suppressAutoHyphens w:val="0"/>
                    <w:jc w:val="both"/>
                  </w:pPr>
                  <w:r w:rsidRPr="0005729F">
                    <w:t>4.Management software should support integration with popular virtualization pla</w:t>
                  </w:r>
                  <w:r w:rsidR="009C1A30">
                    <w:t>tform management software like V</w:t>
                  </w:r>
                  <w:r w:rsidRPr="0005729F">
                    <w:t>Center, and SCVMM</w:t>
                  </w:r>
                </w:p>
                <w:p w:rsidR="00C87174" w:rsidRPr="0005729F" w:rsidRDefault="00C87174" w:rsidP="00CF71D3">
                  <w:pPr>
                    <w:suppressAutoHyphens w:val="0"/>
                    <w:jc w:val="both"/>
                  </w:pPr>
                  <w:r w:rsidRPr="0005729F">
                    <w:t>5.Should help provide proactive notification of actual or impending component failure alerts on critical components like CPU, Memory and HDD.</w:t>
                  </w:r>
                </w:p>
                <w:p w:rsidR="00C87174" w:rsidRPr="0005729F" w:rsidRDefault="00C87174" w:rsidP="00CF71D3">
                  <w:pPr>
                    <w:suppressAutoHyphens w:val="0"/>
                    <w:jc w:val="both"/>
                  </w:pPr>
                  <w:r w:rsidRPr="0005729F">
                    <w:t>6. Should provide an online portal that can be accesible from anywhere. The portal should provide one stop, online access to the product, support information and provide information to track warranties, support contra</w:t>
                  </w:r>
                  <w:r>
                    <w:t>cts</w:t>
                  </w:r>
                  <w:r w:rsidRPr="0005729F">
                    <w:t xml:space="preserve"> and status. The Portal should also provide a personalised dashboard to monitor device heath, hardware events, contract and warranty status. Should provide  a visual status of individual devices and device groups. The Portal should be available on premise (at our location - console based) .</w:t>
                  </w:r>
                </w:p>
                <w:p w:rsidR="00C87174" w:rsidRPr="0005729F" w:rsidRDefault="00C87174" w:rsidP="004433F3">
                  <w:pPr>
                    <w:suppressAutoHyphens w:val="0"/>
                    <w:jc w:val="both"/>
                  </w:pPr>
                  <w:r w:rsidRPr="0005729F">
                    <w:t>Should help to proactively identify out-of-date BIOS, drivers, and Server Management agents and enable the remote update of system software/firmware components.</w:t>
                  </w:r>
                </w:p>
              </w:tc>
              <w:tc>
                <w:tcPr>
                  <w:tcW w:w="1417" w:type="dxa"/>
                  <w:shd w:val="clear" w:color="auto" w:fill="auto"/>
                </w:tcPr>
                <w:p w:rsidR="00C87174" w:rsidRPr="00A1227F" w:rsidRDefault="00C87174" w:rsidP="00A1227F">
                  <w:pPr>
                    <w:jc w:val="center"/>
                  </w:pPr>
                </w:p>
              </w:tc>
              <w:tc>
                <w:tcPr>
                  <w:tcW w:w="1275" w:type="dxa"/>
                </w:tcPr>
                <w:p w:rsidR="00C87174" w:rsidRPr="00A1227F" w:rsidRDefault="00C87174" w:rsidP="00A1227F">
                  <w:pPr>
                    <w:jc w:val="center"/>
                  </w:pPr>
                </w:p>
              </w:tc>
            </w:tr>
            <w:tr w:rsidR="00C87174" w:rsidTr="00F1120B">
              <w:trPr>
                <w:trHeight w:val="143"/>
              </w:trPr>
              <w:tc>
                <w:tcPr>
                  <w:tcW w:w="437" w:type="dxa"/>
                  <w:shd w:val="clear" w:color="auto" w:fill="auto"/>
                </w:tcPr>
                <w:p w:rsidR="00C87174" w:rsidRPr="00852E70" w:rsidRDefault="00C87174" w:rsidP="0048067A">
                  <w:pPr>
                    <w:jc w:val="center"/>
                    <w:rPr>
                      <w:sz w:val="18"/>
                      <w:szCs w:val="18"/>
                    </w:rPr>
                  </w:pPr>
                  <w:r w:rsidRPr="00852E70">
                    <w:rPr>
                      <w:sz w:val="18"/>
                      <w:szCs w:val="18"/>
                    </w:rPr>
                    <w:lastRenderedPageBreak/>
                    <w:t>23</w:t>
                  </w:r>
                </w:p>
              </w:tc>
              <w:tc>
                <w:tcPr>
                  <w:tcW w:w="1155" w:type="dxa"/>
                  <w:gridSpan w:val="2"/>
                  <w:shd w:val="clear" w:color="auto" w:fill="auto"/>
                </w:tcPr>
                <w:p w:rsidR="00C87174" w:rsidRPr="00A1227F" w:rsidRDefault="00C87174" w:rsidP="0048067A">
                  <w:pPr>
                    <w:jc w:val="center"/>
                  </w:pPr>
                  <w:r>
                    <w:t>Warranty</w:t>
                  </w:r>
                </w:p>
              </w:tc>
              <w:tc>
                <w:tcPr>
                  <w:tcW w:w="4817" w:type="dxa"/>
                  <w:shd w:val="clear" w:color="auto" w:fill="auto"/>
                </w:tcPr>
                <w:p w:rsidR="00C87174" w:rsidRPr="00C57DBE" w:rsidRDefault="00C87174" w:rsidP="0048067A">
                  <w:pPr>
                    <w:suppressAutoHyphens w:val="0"/>
                    <w:jc w:val="center"/>
                  </w:pPr>
                  <w:r>
                    <w:rPr>
                      <w:rFonts w:ascii="Arial" w:hAnsi="Arial" w:cs="Arial"/>
                      <w:sz w:val="20"/>
                      <w:szCs w:val="20"/>
                    </w:rPr>
                    <w:t xml:space="preserve">Server Warranty includes 3-Year Parts, 3-Year Labor, 3-Year Onsite support with next business day response. </w:t>
                  </w:r>
                </w:p>
              </w:tc>
              <w:tc>
                <w:tcPr>
                  <w:tcW w:w="1417" w:type="dxa"/>
                  <w:shd w:val="clear" w:color="auto" w:fill="auto"/>
                </w:tcPr>
                <w:p w:rsidR="00C87174" w:rsidRPr="00A1227F" w:rsidRDefault="00C87174" w:rsidP="0048067A">
                  <w:pPr>
                    <w:jc w:val="center"/>
                  </w:pPr>
                </w:p>
              </w:tc>
              <w:tc>
                <w:tcPr>
                  <w:tcW w:w="1275" w:type="dxa"/>
                </w:tcPr>
                <w:p w:rsidR="00C87174" w:rsidRPr="00A1227F" w:rsidRDefault="00C87174" w:rsidP="0048067A">
                  <w:pPr>
                    <w:jc w:val="center"/>
                  </w:pPr>
                </w:p>
              </w:tc>
            </w:tr>
            <w:tr w:rsidR="00967763" w:rsidTr="00F1120B">
              <w:tc>
                <w:tcPr>
                  <w:tcW w:w="457" w:type="dxa"/>
                  <w:gridSpan w:val="2"/>
                  <w:shd w:val="clear" w:color="auto" w:fill="FFFF00"/>
                </w:tcPr>
                <w:p w:rsidR="00967763" w:rsidRDefault="00967763" w:rsidP="00967763">
                  <w:pPr>
                    <w:jc w:val="center"/>
                  </w:pPr>
                  <w:r>
                    <w:t>Slno</w:t>
                  </w:r>
                </w:p>
              </w:tc>
              <w:tc>
                <w:tcPr>
                  <w:tcW w:w="1135" w:type="dxa"/>
                  <w:shd w:val="clear" w:color="auto" w:fill="FFFF00"/>
                </w:tcPr>
                <w:p w:rsidR="00967763" w:rsidRDefault="00967763" w:rsidP="00967763">
                  <w:pPr>
                    <w:jc w:val="center"/>
                  </w:pPr>
                  <w:r w:rsidRPr="00C57DBE">
                    <w:t>Criteria</w:t>
                  </w:r>
                </w:p>
              </w:tc>
              <w:tc>
                <w:tcPr>
                  <w:tcW w:w="4817" w:type="dxa"/>
                  <w:shd w:val="clear" w:color="auto" w:fill="C2D69B" w:themeFill="accent3" w:themeFillTint="99"/>
                </w:tcPr>
                <w:p w:rsidR="00967763" w:rsidRPr="00A1227F" w:rsidRDefault="00967763" w:rsidP="00967763">
                  <w:pPr>
                    <w:jc w:val="center"/>
                  </w:pPr>
                  <w:r w:rsidRPr="00A1227F">
                    <w:t xml:space="preserve">Requirement for Backup </w:t>
                  </w:r>
                  <w:r>
                    <w:t>Server(D</w:t>
                  </w:r>
                  <w:r w:rsidR="00475635">
                    <w:t>C</w:t>
                  </w:r>
                  <w:r>
                    <w:t>)</w:t>
                  </w:r>
                </w:p>
              </w:tc>
              <w:tc>
                <w:tcPr>
                  <w:tcW w:w="2692" w:type="dxa"/>
                  <w:gridSpan w:val="2"/>
                  <w:shd w:val="clear" w:color="auto" w:fill="95B3D7" w:themeFill="accent1" w:themeFillTint="99"/>
                </w:tcPr>
                <w:p w:rsidR="00967763" w:rsidRPr="00A1227F" w:rsidRDefault="00967763" w:rsidP="00967763">
                  <w:pPr>
                    <w:jc w:val="center"/>
                  </w:pPr>
                  <w:r w:rsidRPr="00A1227F">
                    <w:t>Compliance</w:t>
                  </w:r>
                </w:p>
                <w:p w:rsidR="00967763" w:rsidRDefault="00967763" w:rsidP="00967763">
                  <w:pPr>
                    <w:jc w:val="center"/>
                  </w:pPr>
                  <w:r w:rsidRPr="00A1227F">
                    <w:t>(Yes/No)</w:t>
                  </w:r>
                </w:p>
              </w:tc>
            </w:tr>
            <w:tr w:rsidR="00967763" w:rsidRPr="00A1227F" w:rsidTr="00F1120B">
              <w:tc>
                <w:tcPr>
                  <w:tcW w:w="457" w:type="dxa"/>
                  <w:gridSpan w:val="2"/>
                  <w:shd w:val="clear" w:color="auto" w:fill="auto"/>
                </w:tcPr>
                <w:p w:rsidR="00967763" w:rsidRPr="00A1227F" w:rsidRDefault="00967763" w:rsidP="00967763">
                  <w:pPr>
                    <w:jc w:val="center"/>
                  </w:pPr>
                  <w:r>
                    <w:t>1</w:t>
                  </w:r>
                </w:p>
              </w:tc>
              <w:tc>
                <w:tcPr>
                  <w:tcW w:w="1135" w:type="dxa"/>
                  <w:shd w:val="clear" w:color="auto" w:fill="auto"/>
                </w:tcPr>
                <w:p w:rsidR="00967763" w:rsidRPr="00C57DBE" w:rsidRDefault="00967763" w:rsidP="00967763">
                  <w:pPr>
                    <w:suppressAutoHyphens w:val="0"/>
                    <w:jc w:val="center"/>
                  </w:pPr>
                  <w:r w:rsidRPr="00C57DBE">
                    <w:t>Chassis</w:t>
                  </w:r>
                </w:p>
                <w:p w:rsidR="00967763" w:rsidRPr="00A1227F" w:rsidRDefault="00967763" w:rsidP="00967763">
                  <w:pPr>
                    <w:jc w:val="center"/>
                  </w:pPr>
                </w:p>
              </w:tc>
              <w:tc>
                <w:tcPr>
                  <w:tcW w:w="4817" w:type="dxa"/>
                  <w:shd w:val="clear" w:color="auto" w:fill="auto"/>
                </w:tcPr>
                <w:p w:rsidR="00967763" w:rsidRPr="00C73845" w:rsidRDefault="00967763" w:rsidP="00967763">
                  <w:pPr>
                    <w:suppressAutoHyphens w:val="0"/>
                  </w:pPr>
                  <w:r w:rsidRPr="00C73845">
                    <w:t>2 U Rack Mountable</w:t>
                  </w:r>
                </w:p>
              </w:tc>
              <w:tc>
                <w:tcPr>
                  <w:tcW w:w="2692" w:type="dxa"/>
                  <w:gridSpan w:val="2"/>
                  <w:shd w:val="clear" w:color="auto" w:fill="auto"/>
                </w:tcPr>
                <w:p w:rsidR="00967763" w:rsidRPr="00A1227F" w:rsidRDefault="00967763" w:rsidP="00967763">
                  <w:pPr>
                    <w:jc w:val="center"/>
                  </w:pPr>
                </w:p>
              </w:tc>
            </w:tr>
            <w:tr w:rsidR="00967763" w:rsidRPr="00A1227F" w:rsidTr="00F1120B">
              <w:tc>
                <w:tcPr>
                  <w:tcW w:w="457" w:type="dxa"/>
                  <w:gridSpan w:val="2"/>
                  <w:shd w:val="clear" w:color="auto" w:fill="auto"/>
                </w:tcPr>
                <w:p w:rsidR="00967763" w:rsidRPr="0005729F" w:rsidRDefault="0011145F" w:rsidP="00967763">
                  <w:pPr>
                    <w:jc w:val="center"/>
                  </w:pPr>
                  <w:r>
                    <w:t>2</w:t>
                  </w:r>
                </w:p>
              </w:tc>
              <w:tc>
                <w:tcPr>
                  <w:tcW w:w="1135" w:type="dxa"/>
                  <w:shd w:val="clear" w:color="auto" w:fill="auto"/>
                </w:tcPr>
                <w:p w:rsidR="00967763" w:rsidRPr="00A1227F" w:rsidRDefault="00967763" w:rsidP="00967763">
                  <w:r>
                    <w:t>CPU</w:t>
                  </w:r>
                </w:p>
              </w:tc>
              <w:tc>
                <w:tcPr>
                  <w:tcW w:w="4817" w:type="dxa"/>
                  <w:shd w:val="clear" w:color="auto" w:fill="auto"/>
                </w:tcPr>
                <w:p w:rsidR="003B469D" w:rsidRPr="00C57DBE" w:rsidRDefault="003B469D" w:rsidP="003B469D">
                  <w:pPr>
                    <w:suppressAutoHyphens w:val="0"/>
                  </w:pPr>
                  <w:r w:rsidRPr="00C57DBE">
                    <w:t>One number of latest generation Intel  8 Cores Intel Xeon-Silver 4215R processors</w:t>
                  </w:r>
                </w:p>
                <w:p w:rsidR="00967763" w:rsidRPr="00C73845" w:rsidRDefault="00967763" w:rsidP="00967763">
                  <w:pPr>
                    <w:suppressAutoHyphens w:val="0"/>
                  </w:pPr>
                </w:p>
              </w:tc>
              <w:tc>
                <w:tcPr>
                  <w:tcW w:w="2692" w:type="dxa"/>
                  <w:gridSpan w:val="2"/>
                  <w:shd w:val="clear" w:color="auto" w:fill="auto"/>
                </w:tcPr>
                <w:p w:rsidR="00967763" w:rsidRPr="00A1227F" w:rsidRDefault="00967763" w:rsidP="00967763">
                  <w:pPr>
                    <w:jc w:val="center"/>
                  </w:pPr>
                </w:p>
              </w:tc>
            </w:tr>
            <w:tr w:rsidR="00967763" w:rsidRPr="00A1227F" w:rsidTr="00F1120B">
              <w:tc>
                <w:tcPr>
                  <w:tcW w:w="457" w:type="dxa"/>
                  <w:gridSpan w:val="2"/>
                  <w:shd w:val="clear" w:color="auto" w:fill="auto"/>
                </w:tcPr>
                <w:p w:rsidR="00967763" w:rsidRPr="0005729F" w:rsidRDefault="0011145F" w:rsidP="00967763">
                  <w:pPr>
                    <w:jc w:val="center"/>
                  </w:pPr>
                  <w:r>
                    <w:t>3</w:t>
                  </w:r>
                </w:p>
              </w:tc>
              <w:tc>
                <w:tcPr>
                  <w:tcW w:w="1135" w:type="dxa"/>
                  <w:shd w:val="clear" w:color="auto" w:fill="auto"/>
                </w:tcPr>
                <w:p w:rsidR="00967763" w:rsidRPr="00A1227F" w:rsidRDefault="00967763" w:rsidP="00967763">
                  <w:pPr>
                    <w:jc w:val="center"/>
                  </w:pPr>
                  <w:r>
                    <w:t xml:space="preserve">Memory </w:t>
                  </w:r>
                </w:p>
              </w:tc>
              <w:tc>
                <w:tcPr>
                  <w:tcW w:w="4817" w:type="dxa"/>
                  <w:shd w:val="clear" w:color="auto" w:fill="auto"/>
                </w:tcPr>
                <w:p w:rsidR="00967763" w:rsidRPr="00C73845" w:rsidRDefault="00F328FB" w:rsidP="00F328FB">
                  <w:pPr>
                    <w:suppressAutoHyphens w:val="0"/>
                  </w:pPr>
                  <w:r w:rsidRPr="00C57DBE">
                    <w:t>24DIMM slots.</w:t>
                  </w:r>
                  <w:r w:rsidRPr="00C57DBE">
                    <w:br/>
                    <w:t>2*32 GB DIMMS  scalable</w:t>
                  </w:r>
                  <w:r w:rsidR="005D3C8E">
                    <w:t xml:space="preserve"> </w:t>
                  </w:r>
                  <w:r w:rsidRPr="00C57DBE">
                    <w:t>upto 1.5 TB using DDR4 Load Reduced DIMM (LRDIMM) operating at 2933MHz MHz (depending on processor model)</w:t>
                  </w:r>
                  <w:r w:rsidRPr="00C57DBE">
                    <w:br/>
                  </w:r>
                  <w:r w:rsidRPr="00C57DBE">
                    <w:lastRenderedPageBreak/>
                    <w:br/>
                    <w:t>Should be capable of identifying and reporting whether genu</w:t>
                  </w:r>
                  <w:r w:rsidR="00BE4458" w:rsidRPr="00C57DBE">
                    <w:t>i</w:t>
                  </w:r>
                  <w:r w:rsidRPr="00C57DBE">
                    <w:t>ne OEM memory is installed for system reliability</w:t>
                  </w:r>
                </w:p>
              </w:tc>
              <w:tc>
                <w:tcPr>
                  <w:tcW w:w="2692" w:type="dxa"/>
                  <w:gridSpan w:val="2"/>
                  <w:shd w:val="clear" w:color="auto" w:fill="auto"/>
                </w:tcPr>
                <w:p w:rsidR="00967763" w:rsidRPr="00A1227F" w:rsidRDefault="00967763" w:rsidP="00967763">
                  <w:pPr>
                    <w:jc w:val="center"/>
                  </w:pPr>
                </w:p>
              </w:tc>
            </w:tr>
            <w:tr w:rsidR="00F328FB" w:rsidRPr="00A1227F" w:rsidTr="00F1120B">
              <w:tc>
                <w:tcPr>
                  <w:tcW w:w="457" w:type="dxa"/>
                  <w:gridSpan w:val="2"/>
                  <w:shd w:val="clear" w:color="auto" w:fill="auto"/>
                </w:tcPr>
                <w:p w:rsidR="00F328FB" w:rsidRPr="0005729F" w:rsidRDefault="0011145F" w:rsidP="00967763">
                  <w:pPr>
                    <w:jc w:val="center"/>
                  </w:pPr>
                  <w:r>
                    <w:lastRenderedPageBreak/>
                    <w:t>4</w:t>
                  </w:r>
                </w:p>
              </w:tc>
              <w:tc>
                <w:tcPr>
                  <w:tcW w:w="1135" w:type="dxa"/>
                  <w:shd w:val="clear" w:color="auto" w:fill="auto"/>
                </w:tcPr>
                <w:p w:rsidR="00F328FB" w:rsidRDefault="00CA4050" w:rsidP="00967763">
                  <w:pPr>
                    <w:jc w:val="center"/>
                  </w:pPr>
                  <w:r>
                    <w:t>Memory protection</w:t>
                  </w:r>
                </w:p>
              </w:tc>
              <w:tc>
                <w:tcPr>
                  <w:tcW w:w="4817" w:type="dxa"/>
                  <w:shd w:val="clear" w:color="auto" w:fill="auto"/>
                </w:tcPr>
                <w:p w:rsidR="00CA4050" w:rsidRPr="00C57DBE" w:rsidRDefault="00CA4050" w:rsidP="00CA4050">
                  <w:pPr>
                    <w:suppressAutoHyphens w:val="0"/>
                  </w:pPr>
                  <w:r w:rsidRPr="00C57DBE">
                    <w:t>Advanced ECC with multi-bit error protection, Online spare, mirrored memory and fast fault tolerance</w:t>
                  </w:r>
                </w:p>
                <w:p w:rsidR="00F328FB" w:rsidRPr="00C57DBE" w:rsidRDefault="00F328FB" w:rsidP="00F328FB">
                  <w:pPr>
                    <w:suppressAutoHyphens w:val="0"/>
                  </w:pPr>
                </w:p>
              </w:tc>
              <w:tc>
                <w:tcPr>
                  <w:tcW w:w="2692" w:type="dxa"/>
                  <w:gridSpan w:val="2"/>
                  <w:shd w:val="clear" w:color="auto" w:fill="auto"/>
                </w:tcPr>
                <w:p w:rsidR="00F328FB" w:rsidRPr="00A1227F" w:rsidRDefault="00F328FB" w:rsidP="00967763">
                  <w:pPr>
                    <w:jc w:val="center"/>
                  </w:pPr>
                </w:p>
              </w:tc>
            </w:tr>
            <w:tr w:rsidR="00F328FB" w:rsidRPr="00A1227F" w:rsidTr="00F1120B">
              <w:tc>
                <w:tcPr>
                  <w:tcW w:w="457" w:type="dxa"/>
                  <w:gridSpan w:val="2"/>
                  <w:shd w:val="clear" w:color="auto" w:fill="auto"/>
                </w:tcPr>
                <w:p w:rsidR="00F328FB" w:rsidRPr="0005729F" w:rsidRDefault="0011145F" w:rsidP="00967763">
                  <w:pPr>
                    <w:jc w:val="center"/>
                  </w:pPr>
                  <w:r>
                    <w:t>5</w:t>
                  </w:r>
                </w:p>
              </w:tc>
              <w:tc>
                <w:tcPr>
                  <w:tcW w:w="1135" w:type="dxa"/>
                  <w:shd w:val="clear" w:color="auto" w:fill="auto"/>
                </w:tcPr>
                <w:p w:rsidR="00F328FB" w:rsidRDefault="00066FB9" w:rsidP="00967763">
                  <w:pPr>
                    <w:jc w:val="center"/>
                  </w:pPr>
                  <w:r>
                    <w:t>HDD Bays</w:t>
                  </w:r>
                </w:p>
              </w:tc>
              <w:tc>
                <w:tcPr>
                  <w:tcW w:w="4817" w:type="dxa"/>
                  <w:shd w:val="clear" w:color="auto" w:fill="auto"/>
                </w:tcPr>
                <w:p w:rsidR="00385AAF" w:rsidRPr="00C57DBE" w:rsidRDefault="00385AAF" w:rsidP="00385AAF">
                  <w:pPr>
                    <w:suppressAutoHyphens w:val="0"/>
                  </w:pPr>
                  <w:r w:rsidRPr="00C57DBE">
                    <w:t>Populated with 64TB 7.2K RPM SATA HDD</w:t>
                  </w:r>
                  <w:r w:rsidRPr="00C57DBE">
                    <w:br/>
                    <w:t>Support 12+4+3 LFF with 2 SFF HDD/SSD</w:t>
                  </w:r>
                  <w:r w:rsidRPr="00C57DBE">
                    <w:br/>
                  </w:r>
                  <w:r w:rsidRPr="00C57DBE">
                    <w:br/>
                    <w:t>The drive carrier should have intu</w:t>
                  </w:r>
                  <w:r w:rsidR="007C069D" w:rsidRPr="00C57DBE">
                    <w:t>i</w:t>
                  </w:r>
                  <w:r w:rsidRPr="00C57DBE">
                    <w:t xml:space="preserve">tive icon based display along with "DO NOT REMOVE" caution indicator that gets activated automatically in order to </w:t>
                  </w:r>
                  <w:r w:rsidR="00066FB9" w:rsidRPr="00C57DBE">
                    <w:t>avoid</w:t>
                  </w:r>
                  <w:r w:rsidR="005D3C8E">
                    <w:t xml:space="preserve"> </w:t>
                  </w:r>
                  <w:r w:rsidRPr="00C57DBE">
                    <w:t>data</w:t>
                  </w:r>
                  <w:r w:rsidR="005D3C8E">
                    <w:t xml:space="preserve"> </w:t>
                  </w:r>
                  <w:r w:rsidRPr="00C57DBE">
                    <w:t>loss/downtime due to wrong drive removal.</w:t>
                  </w:r>
                </w:p>
                <w:p w:rsidR="00F328FB" w:rsidRPr="00C57DBE" w:rsidRDefault="00F328FB" w:rsidP="00385AAF">
                  <w:pPr>
                    <w:suppressAutoHyphens w:val="0"/>
                  </w:pPr>
                </w:p>
              </w:tc>
              <w:tc>
                <w:tcPr>
                  <w:tcW w:w="2692" w:type="dxa"/>
                  <w:gridSpan w:val="2"/>
                  <w:shd w:val="clear" w:color="auto" w:fill="auto"/>
                </w:tcPr>
                <w:p w:rsidR="00F328FB" w:rsidRPr="00A1227F" w:rsidRDefault="00F328FB" w:rsidP="00967763">
                  <w:pPr>
                    <w:jc w:val="center"/>
                  </w:pPr>
                </w:p>
              </w:tc>
            </w:tr>
            <w:tr w:rsidR="00F328FB" w:rsidRPr="00A1227F" w:rsidTr="00F1120B">
              <w:tc>
                <w:tcPr>
                  <w:tcW w:w="457" w:type="dxa"/>
                  <w:gridSpan w:val="2"/>
                  <w:shd w:val="clear" w:color="auto" w:fill="auto"/>
                </w:tcPr>
                <w:p w:rsidR="00F328FB" w:rsidRPr="0005729F" w:rsidRDefault="0011145F" w:rsidP="00967763">
                  <w:pPr>
                    <w:jc w:val="center"/>
                  </w:pPr>
                  <w:r>
                    <w:t>6</w:t>
                  </w:r>
                </w:p>
              </w:tc>
              <w:tc>
                <w:tcPr>
                  <w:tcW w:w="1135" w:type="dxa"/>
                  <w:shd w:val="clear" w:color="auto" w:fill="auto"/>
                </w:tcPr>
                <w:p w:rsidR="00F328FB" w:rsidRDefault="00066FB9" w:rsidP="00967763">
                  <w:pPr>
                    <w:jc w:val="center"/>
                  </w:pPr>
                  <w:r>
                    <w:t>Hard disk Drive</w:t>
                  </w:r>
                </w:p>
              </w:tc>
              <w:tc>
                <w:tcPr>
                  <w:tcW w:w="4817" w:type="dxa"/>
                  <w:shd w:val="clear" w:color="auto" w:fill="auto"/>
                </w:tcPr>
                <w:p w:rsidR="002F66D2" w:rsidRPr="00C57DBE" w:rsidRDefault="002F66D2" w:rsidP="002F66D2">
                  <w:pPr>
                    <w:suppressAutoHyphens w:val="0"/>
                  </w:pPr>
                  <w:r w:rsidRPr="00C57DBE">
                    <w:t xml:space="preserve">Hot Plug LFF SATA/SAS/SATA SSD/SAS SSD </w:t>
                  </w:r>
                </w:p>
                <w:p w:rsidR="00F328FB" w:rsidRPr="00C57DBE" w:rsidRDefault="00F328FB" w:rsidP="00F328FB">
                  <w:pPr>
                    <w:suppressAutoHyphens w:val="0"/>
                  </w:pPr>
                </w:p>
              </w:tc>
              <w:tc>
                <w:tcPr>
                  <w:tcW w:w="2692" w:type="dxa"/>
                  <w:gridSpan w:val="2"/>
                  <w:shd w:val="clear" w:color="auto" w:fill="auto"/>
                </w:tcPr>
                <w:p w:rsidR="00F328FB" w:rsidRPr="00A1227F" w:rsidRDefault="00F328FB" w:rsidP="00967763">
                  <w:pPr>
                    <w:jc w:val="center"/>
                  </w:pPr>
                </w:p>
              </w:tc>
            </w:tr>
            <w:tr w:rsidR="00F328FB" w:rsidRPr="00A1227F" w:rsidTr="00F1120B">
              <w:tc>
                <w:tcPr>
                  <w:tcW w:w="457" w:type="dxa"/>
                  <w:gridSpan w:val="2"/>
                  <w:shd w:val="clear" w:color="auto" w:fill="auto"/>
                </w:tcPr>
                <w:p w:rsidR="00F328FB" w:rsidRPr="0005729F" w:rsidRDefault="00EB16F2" w:rsidP="00967763">
                  <w:pPr>
                    <w:jc w:val="center"/>
                  </w:pPr>
                  <w:r>
                    <w:t>7</w:t>
                  </w:r>
                </w:p>
              </w:tc>
              <w:tc>
                <w:tcPr>
                  <w:tcW w:w="1135" w:type="dxa"/>
                  <w:shd w:val="clear" w:color="auto" w:fill="auto"/>
                </w:tcPr>
                <w:p w:rsidR="00F328FB" w:rsidRDefault="00066FB9" w:rsidP="00967763">
                  <w:pPr>
                    <w:jc w:val="center"/>
                  </w:pPr>
                  <w:r>
                    <w:t>Controller</w:t>
                  </w:r>
                </w:p>
              </w:tc>
              <w:tc>
                <w:tcPr>
                  <w:tcW w:w="4817" w:type="dxa"/>
                  <w:shd w:val="clear" w:color="auto" w:fill="auto"/>
                </w:tcPr>
                <w:p w:rsidR="00F328FB" w:rsidRPr="00C57DBE" w:rsidRDefault="002F66D2" w:rsidP="002F66D2">
                  <w:pPr>
                    <w:suppressAutoHyphens w:val="0"/>
                  </w:pPr>
                  <w:r w:rsidRPr="00C57DBE">
                    <w:t>Server should support Onboard SATA software RAID controller supporting SSD/HDD and at least two M.2 drives</w:t>
                  </w:r>
                  <w:r w:rsidRPr="00C57DBE">
                    <w:br/>
                  </w:r>
                  <w:r w:rsidRPr="00C57DBE">
                    <w:br/>
                    <w:t>In addition, server should support one of the below controllers supporting Mixed Mode which combines RAID and HBA mode,</w:t>
                  </w:r>
                  <w:r w:rsidRPr="00C57DBE">
                    <w:br/>
                  </w:r>
                  <w:r w:rsidRPr="00C57DBE">
                    <w:br/>
                    <w:t>PCIe 3.0 based 12Gb/s SAS Raid Controller with RAID 0/1/1+0/5/50/6/60/1 Advanced Data Mirroring/10 Advanced Data Mirroring (onboard or on a PCI Express slot)</w:t>
                  </w:r>
                  <w:r w:rsidRPr="00C57DBE">
                    <w:br/>
                    <w:t>or</w:t>
                  </w:r>
                  <w:r w:rsidRPr="00C57DBE">
                    <w:br/>
                    <w:t>PCIe 3.0 based 12Gb/s SAS Raid Controller with RAID 0/1/1+0/5/50/6/60/1 Advanced Data Mirroring/10 Advanced Data Mirroring with 4GB battery backed write cache (onboard or on a PCI Express slot)</w:t>
                  </w:r>
                  <w:r w:rsidRPr="00C57DBE">
                    <w:br/>
                    <w:t>Storage controller should support Secure encryption/data at rest Encryption</w:t>
                  </w:r>
                </w:p>
              </w:tc>
              <w:tc>
                <w:tcPr>
                  <w:tcW w:w="2692" w:type="dxa"/>
                  <w:gridSpan w:val="2"/>
                  <w:shd w:val="clear" w:color="auto" w:fill="auto"/>
                </w:tcPr>
                <w:p w:rsidR="00F328FB" w:rsidRPr="00A1227F" w:rsidRDefault="00F328FB" w:rsidP="00967763">
                  <w:pPr>
                    <w:jc w:val="center"/>
                  </w:pPr>
                </w:p>
              </w:tc>
            </w:tr>
            <w:tr w:rsidR="00066FB9" w:rsidRPr="00A1227F" w:rsidTr="00F1120B">
              <w:tc>
                <w:tcPr>
                  <w:tcW w:w="457" w:type="dxa"/>
                  <w:gridSpan w:val="2"/>
                  <w:shd w:val="clear" w:color="auto" w:fill="auto"/>
                </w:tcPr>
                <w:p w:rsidR="00066FB9" w:rsidRPr="0005729F" w:rsidRDefault="00A73277" w:rsidP="00967763">
                  <w:pPr>
                    <w:jc w:val="center"/>
                  </w:pPr>
                  <w:r>
                    <w:t>8</w:t>
                  </w:r>
                </w:p>
              </w:tc>
              <w:tc>
                <w:tcPr>
                  <w:tcW w:w="1135" w:type="dxa"/>
                  <w:shd w:val="clear" w:color="auto" w:fill="auto"/>
                </w:tcPr>
                <w:p w:rsidR="00066FB9" w:rsidRDefault="00576879" w:rsidP="00967763">
                  <w:pPr>
                    <w:jc w:val="center"/>
                  </w:pPr>
                  <w:r>
                    <w:t>Networking Features</w:t>
                  </w:r>
                </w:p>
              </w:tc>
              <w:tc>
                <w:tcPr>
                  <w:tcW w:w="4817" w:type="dxa"/>
                  <w:shd w:val="clear" w:color="auto" w:fill="auto"/>
                </w:tcPr>
                <w:p w:rsidR="003F4676" w:rsidRPr="00C57DBE" w:rsidRDefault="003F4676" w:rsidP="003F4676">
                  <w:pPr>
                    <w:suppressAutoHyphens w:val="0"/>
                  </w:pPr>
                  <w:r w:rsidRPr="00C57DBE">
                    <w:t>Server should support below networking cards:</w:t>
                  </w:r>
                  <w:r w:rsidRPr="00C57DBE">
                    <w:br/>
                    <w:t>1. 1Gb 4-port network adaptors</w:t>
                  </w:r>
                  <w:r w:rsidRPr="00C57DBE">
                    <w:br/>
                    <w:t>2. 10Gb 2-port Ethernet adaptor</w:t>
                  </w:r>
                </w:p>
                <w:p w:rsidR="00066FB9" w:rsidRPr="00C57DBE" w:rsidRDefault="00066FB9" w:rsidP="00F328FB">
                  <w:pPr>
                    <w:suppressAutoHyphens w:val="0"/>
                  </w:pPr>
                </w:p>
              </w:tc>
              <w:tc>
                <w:tcPr>
                  <w:tcW w:w="2692" w:type="dxa"/>
                  <w:gridSpan w:val="2"/>
                  <w:shd w:val="clear" w:color="auto" w:fill="auto"/>
                </w:tcPr>
                <w:p w:rsidR="00066FB9" w:rsidRPr="00A1227F" w:rsidRDefault="00066FB9" w:rsidP="00967763">
                  <w:pPr>
                    <w:jc w:val="center"/>
                  </w:pPr>
                </w:p>
              </w:tc>
            </w:tr>
          </w:tbl>
          <w:p w:rsidR="000E3162" w:rsidRDefault="000E3162"/>
          <w:p w:rsidR="000E3162" w:rsidRDefault="000E3162"/>
          <w:p w:rsidR="000E3162" w:rsidRDefault="000E3162"/>
          <w:tbl>
            <w:tblPr>
              <w:tblStyle w:val="TableGrid"/>
              <w:tblW w:w="9101" w:type="dxa"/>
              <w:tblLayout w:type="fixed"/>
              <w:tblLook w:val="04A0"/>
            </w:tblPr>
            <w:tblGrid>
              <w:gridCol w:w="457"/>
              <w:gridCol w:w="1135"/>
              <w:gridCol w:w="4957"/>
              <w:gridCol w:w="2552"/>
            </w:tblGrid>
            <w:tr w:rsidR="002F66D2" w:rsidRPr="00A1227F" w:rsidTr="000E3162">
              <w:tc>
                <w:tcPr>
                  <w:tcW w:w="457" w:type="dxa"/>
                  <w:shd w:val="clear" w:color="auto" w:fill="auto"/>
                </w:tcPr>
                <w:p w:rsidR="002F66D2" w:rsidRPr="0005729F" w:rsidRDefault="00A73277" w:rsidP="00967763">
                  <w:pPr>
                    <w:jc w:val="center"/>
                  </w:pPr>
                  <w:r>
                    <w:t>9</w:t>
                  </w:r>
                </w:p>
              </w:tc>
              <w:tc>
                <w:tcPr>
                  <w:tcW w:w="1135" w:type="dxa"/>
                  <w:shd w:val="clear" w:color="auto" w:fill="auto"/>
                </w:tcPr>
                <w:p w:rsidR="002F66D2" w:rsidRDefault="00576879" w:rsidP="00967763">
                  <w:pPr>
                    <w:jc w:val="center"/>
                  </w:pPr>
                  <w:r>
                    <w:t>Interfaces</w:t>
                  </w:r>
                </w:p>
              </w:tc>
              <w:tc>
                <w:tcPr>
                  <w:tcW w:w="4957" w:type="dxa"/>
                  <w:shd w:val="clear" w:color="auto" w:fill="auto"/>
                </w:tcPr>
                <w:p w:rsidR="002F66D2" w:rsidRPr="00C57DBE" w:rsidRDefault="003F4676" w:rsidP="00DA6DAE">
                  <w:pPr>
                    <w:suppressAutoHyphens w:val="0"/>
                  </w:pPr>
                  <w:r w:rsidRPr="00C57DBE">
                    <w:t>Serial - 1</w:t>
                  </w:r>
                  <w:r w:rsidRPr="00C57DBE">
                    <w:br/>
                    <w:t>Micro SD slot - 1</w:t>
                  </w:r>
                  <w:r w:rsidRPr="00C57DBE">
                    <w:br/>
                    <w:t>USB 3.0 support With Up to 5 total: 1 front, 2 rear, 2 internal (secure)</w:t>
                  </w:r>
                </w:p>
              </w:tc>
              <w:tc>
                <w:tcPr>
                  <w:tcW w:w="2552" w:type="dxa"/>
                  <w:shd w:val="clear" w:color="auto" w:fill="auto"/>
                </w:tcPr>
                <w:p w:rsidR="002F66D2" w:rsidRPr="00A1227F" w:rsidRDefault="002F66D2" w:rsidP="00967763">
                  <w:pPr>
                    <w:jc w:val="center"/>
                  </w:pPr>
                </w:p>
              </w:tc>
            </w:tr>
            <w:tr w:rsidR="002F66D2" w:rsidRPr="00A1227F" w:rsidTr="000E3162">
              <w:tc>
                <w:tcPr>
                  <w:tcW w:w="457" w:type="dxa"/>
                  <w:shd w:val="clear" w:color="auto" w:fill="auto"/>
                </w:tcPr>
                <w:p w:rsidR="002F66D2" w:rsidRPr="0005729F" w:rsidRDefault="00A73277" w:rsidP="00967763">
                  <w:pPr>
                    <w:jc w:val="center"/>
                  </w:pPr>
                  <w:r>
                    <w:t>10</w:t>
                  </w:r>
                </w:p>
              </w:tc>
              <w:tc>
                <w:tcPr>
                  <w:tcW w:w="1135" w:type="dxa"/>
                  <w:shd w:val="clear" w:color="auto" w:fill="auto"/>
                </w:tcPr>
                <w:p w:rsidR="002F66D2" w:rsidRDefault="003F4676" w:rsidP="00967763">
                  <w:pPr>
                    <w:jc w:val="center"/>
                  </w:pPr>
                  <w:r>
                    <w:t xml:space="preserve">Bus </w:t>
                  </w:r>
                  <w:r w:rsidR="00576879">
                    <w:t>Slots</w:t>
                  </w:r>
                </w:p>
              </w:tc>
              <w:tc>
                <w:tcPr>
                  <w:tcW w:w="4957" w:type="dxa"/>
                  <w:shd w:val="clear" w:color="auto" w:fill="auto"/>
                </w:tcPr>
                <w:p w:rsidR="002F66D2" w:rsidRPr="00C57DBE" w:rsidRDefault="003F4676" w:rsidP="00DA6DAE">
                  <w:pPr>
                    <w:suppressAutoHyphens w:val="0"/>
                  </w:pPr>
                  <w:r w:rsidRPr="00C57DBE">
                    <w:t>Eight  PCI-Express 3.0 slots, atleast two x16 PCIe slots</w:t>
                  </w:r>
                </w:p>
              </w:tc>
              <w:tc>
                <w:tcPr>
                  <w:tcW w:w="2552" w:type="dxa"/>
                  <w:shd w:val="clear" w:color="auto" w:fill="auto"/>
                </w:tcPr>
                <w:p w:rsidR="002F66D2" w:rsidRPr="00A1227F" w:rsidRDefault="002F66D2" w:rsidP="00967763">
                  <w:pPr>
                    <w:jc w:val="center"/>
                  </w:pPr>
                </w:p>
              </w:tc>
            </w:tr>
            <w:tr w:rsidR="002F66D2" w:rsidRPr="00A1227F" w:rsidTr="000E3162">
              <w:tc>
                <w:tcPr>
                  <w:tcW w:w="457" w:type="dxa"/>
                  <w:shd w:val="clear" w:color="auto" w:fill="auto"/>
                </w:tcPr>
                <w:p w:rsidR="002F66D2" w:rsidRPr="0005729F" w:rsidRDefault="0011145F" w:rsidP="00967763">
                  <w:pPr>
                    <w:jc w:val="center"/>
                  </w:pPr>
                  <w:r>
                    <w:t>1</w:t>
                  </w:r>
                  <w:r w:rsidR="005272D0">
                    <w:t>1</w:t>
                  </w:r>
                </w:p>
              </w:tc>
              <w:tc>
                <w:tcPr>
                  <w:tcW w:w="1135" w:type="dxa"/>
                  <w:shd w:val="clear" w:color="auto" w:fill="auto"/>
                </w:tcPr>
                <w:p w:rsidR="002F66D2" w:rsidRDefault="00DA6DAE" w:rsidP="00967763">
                  <w:pPr>
                    <w:jc w:val="center"/>
                  </w:pPr>
                  <w:r>
                    <w:t>Power Supply</w:t>
                  </w:r>
                </w:p>
              </w:tc>
              <w:tc>
                <w:tcPr>
                  <w:tcW w:w="4957" w:type="dxa"/>
                  <w:shd w:val="clear" w:color="auto" w:fill="auto"/>
                </w:tcPr>
                <w:p w:rsidR="00DA6DAE" w:rsidRPr="00C57DBE" w:rsidRDefault="00DA6DAE" w:rsidP="00DA6DAE">
                  <w:pPr>
                    <w:suppressAutoHyphens w:val="0"/>
                  </w:pPr>
                  <w:r w:rsidRPr="00C57DBE">
                    <w:t>Should support 800W hot plug redundant low halogen power supplies with minimum 94% efficiency</w:t>
                  </w:r>
                </w:p>
                <w:p w:rsidR="002F66D2" w:rsidRPr="00C57DBE" w:rsidRDefault="002F66D2" w:rsidP="00F328FB">
                  <w:pPr>
                    <w:suppressAutoHyphens w:val="0"/>
                  </w:pPr>
                </w:p>
              </w:tc>
              <w:tc>
                <w:tcPr>
                  <w:tcW w:w="2552" w:type="dxa"/>
                  <w:shd w:val="clear" w:color="auto" w:fill="auto"/>
                </w:tcPr>
                <w:p w:rsidR="002F66D2" w:rsidRPr="00A1227F" w:rsidRDefault="002F66D2" w:rsidP="00967763">
                  <w:pPr>
                    <w:jc w:val="center"/>
                  </w:pPr>
                </w:p>
              </w:tc>
            </w:tr>
            <w:tr w:rsidR="00F328FB" w:rsidRPr="00A1227F" w:rsidTr="000E3162">
              <w:tc>
                <w:tcPr>
                  <w:tcW w:w="457" w:type="dxa"/>
                  <w:shd w:val="clear" w:color="auto" w:fill="auto"/>
                </w:tcPr>
                <w:p w:rsidR="00F328FB" w:rsidRPr="0005729F" w:rsidRDefault="0011145F" w:rsidP="00967763">
                  <w:pPr>
                    <w:jc w:val="center"/>
                  </w:pPr>
                  <w:r>
                    <w:t>1</w:t>
                  </w:r>
                  <w:r w:rsidR="005272D0">
                    <w:t>2</w:t>
                  </w:r>
                </w:p>
              </w:tc>
              <w:tc>
                <w:tcPr>
                  <w:tcW w:w="1135" w:type="dxa"/>
                  <w:shd w:val="clear" w:color="auto" w:fill="auto"/>
                </w:tcPr>
                <w:p w:rsidR="00F328FB" w:rsidRDefault="00DA6DAE" w:rsidP="00967763">
                  <w:pPr>
                    <w:jc w:val="center"/>
                  </w:pPr>
                  <w:r>
                    <w:t>Fans</w:t>
                  </w:r>
                </w:p>
              </w:tc>
              <w:tc>
                <w:tcPr>
                  <w:tcW w:w="4957" w:type="dxa"/>
                  <w:shd w:val="clear" w:color="auto" w:fill="auto"/>
                </w:tcPr>
                <w:p w:rsidR="00F328FB" w:rsidRPr="00C57DBE" w:rsidRDefault="002C7710" w:rsidP="002C7710">
                  <w:pPr>
                    <w:suppressAutoHyphens w:val="0"/>
                  </w:pPr>
                  <w:r w:rsidRPr="00C57DBE">
                    <w:t>Redundant hot-plug system fans</w:t>
                  </w:r>
                </w:p>
              </w:tc>
              <w:tc>
                <w:tcPr>
                  <w:tcW w:w="2552" w:type="dxa"/>
                  <w:shd w:val="clear" w:color="auto" w:fill="auto"/>
                </w:tcPr>
                <w:p w:rsidR="00F328FB" w:rsidRPr="00A1227F" w:rsidRDefault="00F328FB" w:rsidP="00967763">
                  <w:pPr>
                    <w:jc w:val="center"/>
                  </w:pPr>
                </w:p>
              </w:tc>
            </w:tr>
            <w:tr w:rsidR="00066FB9" w:rsidRPr="00A1227F" w:rsidTr="000E3162">
              <w:tc>
                <w:tcPr>
                  <w:tcW w:w="457" w:type="dxa"/>
                  <w:shd w:val="clear" w:color="auto" w:fill="auto"/>
                </w:tcPr>
                <w:p w:rsidR="00066FB9" w:rsidRPr="0005729F" w:rsidRDefault="0011145F" w:rsidP="00967763">
                  <w:pPr>
                    <w:jc w:val="center"/>
                  </w:pPr>
                  <w:r>
                    <w:t>1</w:t>
                  </w:r>
                  <w:r w:rsidR="005272D0">
                    <w:t>3</w:t>
                  </w:r>
                </w:p>
              </w:tc>
              <w:tc>
                <w:tcPr>
                  <w:tcW w:w="1135" w:type="dxa"/>
                  <w:shd w:val="clear" w:color="auto" w:fill="auto"/>
                </w:tcPr>
                <w:p w:rsidR="00066FB9" w:rsidRDefault="002D6A80" w:rsidP="00967763">
                  <w:pPr>
                    <w:jc w:val="center"/>
                  </w:pPr>
                  <w:r>
                    <w:t>Industry Standard Compliance</w:t>
                  </w:r>
                </w:p>
              </w:tc>
              <w:tc>
                <w:tcPr>
                  <w:tcW w:w="4957" w:type="dxa"/>
                  <w:shd w:val="clear" w:color="auto" w:fill="auto"/>
                </w:tcPr>
                <w:p w:rsidR="002D6A80" w:rsidRPr="00C57DBE" w:rsidRDefault="002D6A80" w:rsidP="002D6A80">
                  <w:pPr>
                    <w:suppressAutoHyphens w:val="0"/>
                  </w:pPr>
                  <w:r w:rsidRPr="00C57DBE">
                    <w:t>ACPI 6.1 Compliant</w:t>
                  </w:r>
                  <w:r w:rsidRPr="00C57DBE">
                    <w:br/>
                    <w:t>PCIe 3.0 Compliant</w:t>
                  </w:r>
                  <w:r w:rsidRPr="00C57DBE">
                    <w:br/>
                    <w:t>PXE Support</w:t>
                  </w:r>
                  <w:r w:rsidRPr="00C57DBE">
                    <w:br/>
                    <w:t>Energy Star</w:t>
                  </w:r>
                  <w:r w:rsidRPr="00C57DBE">
                    <w:br/>
                    <w:t>ASHRAE A3/A4</w:t>
                  </w:r>
                  <w:r w:rsidRPr="00C57DBE">
                    <w:br/>
                    <w:t>UEFI 2.6</w:t>
                  </w:r>
                  <w:r w:rsidRPr="00C57DBE">
                    <w:br/>
                    <w:t>SMBIOS</w:t>
                  </w:r>
                  <w:r w:rsidRPr="00C57DBE">
                    <w:br/>
                    <w:t>Redfish API</w:t>
                  </w:r>
                  <w:r w:rsidRPr="00C57DBE">
                    <w:br/>
                    <w:t>SNMP v3</w:t>
                  </w:r>
                  <w:r w:rsidRPr="00C57DBE">
                    <w:br/>
                    <w:t>TLS 1.2</w:t>
                  </w:r>
                  <w:r w:rsidRPr="00C57DBE">
                    <w:br/>
                    <w:t>DMTF Systems Management Architecture</w:t>
                  </w:r>
                </w:p>
                <w:p w:rsidR="00066FB9" w:rsidRPr="00C57DBE" w:rsidRDefault="00066FB9" w:rsidP="00F328FB">
                  <w:pPr>
                    <w:suppressAutoHyphens w:val="0"/>
                  </w:pPr>
                </w:p>
              </w:tc>
              <w:tc>
                <w:tcPr>
                  <w:tcW w:w="2552" w:type="dxa"/>
                  <w:shd w:val="clear" w:color="auto" w:fill="auto"/>
                </w:tcPr>
                <w:p w:rsidR="00066FB9" w:rsidRPr="00A1227F" w:rsidRDefault="00066FB9" w:rsidP="00967763">
                  <w:pPr>
                    <w:jc w:val="center"/>
                  </w:pPr>
                </w:p>
              </w:tc>
            </w:tr>
            <w:tr w:rsidR="002C7710" w:rsidRPr="00A1227F" w:rsidTr="000E3162">
              <w:tc>
                <w:tcPr>
                  <w:tcW w:w="457" w:type="dxa"/>
                  <w:shd w:val="clear" w:color="auto" w:fill="auto"/>
                </w:tcPr>
                <w:p w:rsidR="002C7710" w:rsidRPr="0005729F" w:rsidRDefault="0011145F" w:rsidP="00967763">
                  <w:pPr>
                    <w:jc w:val="center"/>
                  </w:pPr>
                  <w:r>
                    <w:t>1</w:t>
                  </w:r>
                  <w:r w:rsidR="005272D0">
                    <w:t>4</w:t>
                  </w:r>
                </w:p>
              </w:tc>
              <w:tc>
                <w:tcPr>
                  <w:tcW w:w="1135" w:type="dxa"/>
                  <w:shd w:val="clear" w:color="auto" w:fill="auto"/>
                </w:tcPr>
                <w:p w:rsidR="002C7710" w:rsidRDefault="00AB5A39" w:rsidP="00967763">
                  <w:pPr>
                    <w:jc w:val="center"/>
                  </w:pPr>
                  <w:r>
                    <w:t>System Security</w:t>
                  </w:r>
                </w:p>
              </w:tc>
              <w:tc>
                <w:tcPr>
                  <w:tcW w:w="4957" w:type="dxa"/>
                  <w:shd w:val="clear" w:color="auto" w:fill="auto"/>
                </w:tcPr>
                <w:p w:rsidR="002C7710" w:rsidRPr="00C57DBE" w:rsidRDefault="00AB5A39" w:rsidP="00367E7B">
                  <w:pPr>
                    <w:suppressAutoHyphens w:val="0"/>
                  </w:pPr>
                  <w:r w:rsidRPr="00C57DBE">
                    <w:t>UEFI Secure Boot and Secure Start support</w:t>
                  </w:r>
                  <w:r w:rsidRPr="00C57DBE">
                    <w:br/>
                    <w:t>Security feature to ensure servers do not execute compromised firmware code</w:t>
                  </w:r>
                  <w:r w:rsidRPr="00C57DBE">
                    <w:br/>
                    <w:t>FIPS 140-2 validation</w:t>
                  </w:r>
                  <w:r w:rsidRPr="00C57DBE">
                    <w:br/>
                    <w:t>Support for Commercial National Security Algorithms (CNSA)</w:t>
                  </w:r>
                  <w:r w:rsidRPr="00C57DBE">
                    <w:br/>
                    <w:t>Common Criteria certification</w:t>
                  </w:r>
                  <w:r w:rsidRPr="00C57DBE">
                    <w:br/>
                    <w:t>Configurable for PCI DSS compliance</w:t>
                  </w:r>
                  <w:r w:rsidRPr="00C57DBE">
                    <w:br/>
                    <w:t>Advanced Encryption Standard (AES) and Triple Data Encryption Standard (3DES) on browser</w:t>
                  </w:r>
                  <w:r w:rsidRPr="00C57DBE">
                    <w:br/>
                    <w:t>Tamper-free updates - components digitally signed and verified</w:t>
                  </w:r>
                  <w:r w:rsidRPr="00C57DBE">
                    <w:br/>
                    <w:t>Secure Recovery - recover critical firmware to known good state on detection of compromised firmware</w:t>
                  </w:r>
                  <w:r w:rsidRPr="00C57DBE">
                    <w:br/>
                    <w:t>Ability to rollback firmware</w:t>
                  </w:r>
                  <w:r w:rsidRPr="00C57DBE">
                    <w:br/>
                    <w:t>Secure erase of NAND/User data</w:t>
                  </w:r>
                  <w:r w:rsidRPr="00C57DBE">
                    <w:br/>
                    <w:t>TPM (Trusted Platform Module) 1.2</w:t>
                  </w:r>
                  <w:r w:rsidRPr="00C57DBE">
                    <w:br/>
                    <w:t>TPM (Trusted Platform Module) 2.0</w:t>
                  </w:r>
                  <w:r w:rsidRPr="00C57DBE">
                    <w:br/>
                    <w:t>Smart card (PIV/CAC) and Kerberos based 2-factor Authentication</w:t>
                  </w:r>
                  <w:r w:rsidRPr="00C57DBE">
                    <w:br/>
                    <w:t>Configurable for PCI DSS compliance</w:t>
                  </w:r>
                  <w:r w:rsidRPr="00C57DBE">
                    <w:br/>
                  </w:r>
                  <w:r w:rsidRPr="00C57DBE">
                    <w:lastRenderedPageBreak/>
                    <w:t>Secure erase of NAND</w:t>
                  </w:r>
                  <w:r w:rsidRPr="00C57DBE">
                    <w:br/>
                    <w:t>Chassis Intrusion detection</w:t>
                  </w:r>
                </w:p>
              </w:tc>
              <w:tc>
                <w:tcPr>
                  <w:tcW w:w="2552" w:type="dxa"/>
                  <w:shd w:val="clear" w:color="auto" w:fill="auto"/>
                </w:tcPr>
                <w:p w:rsidR="002C7710" w:rsidRPr="00A1227F" w:rsidRDefault="002C7710" w:rsidP="00967763">
                  <w:pPr>
                    <w:jc w:val="center"/>
                  </w:pPr>
                </w:p>
              </w:tc>
            </w:tr>
            <w:tr w:rsidR="002C7710" w:rsidRPr="00A1227F" w:rsidTr="000E3162">
              <w:tc>
                <w:tcPr>
                  <w:tcW w:w="457" w:type="dxa"/>
                  <w:shd w:val="clear" w:color="auto" w:fill="auto"/>
                </w:tcPr>
                <w:p w:rsidR="002C7710" w:rsidRPr="0005729F" w:rsidRDefault="0011145F" w:rsidP="00967763">
                  <w:pPr>
                    <w:jc w:val="center"/>
                  </w:pPr>
                  <w:r>
                    <w:lastRenderedPageBreak/>
                    <w:t>1</w:t>
                  </w:r>
                  <w:r w:rsidR="002E1B4D">
                    <w:t>5</w:t>
                  </w:r>
                </w:p>
              </w:tc>
              <w:tc>
                <w:tcPr>
                  <w:tcW w:w="1135" w:type="dxa"/>
                  <w:shd w:val="clear" w:color="auto" w:fill="auto"/>
                </w:tcPr>
                <w:p w:rsidR="00367E7B" w:rsidRPr="00C57DBE" w:rsidRDefault="00367E7B" w:rsidP="00367E7B">
                  <w:pPr>
                    <w:suppressAutoHyphens w:val="0"/>
                    <w:jc w:val="center"/>
                  </w:pPr>
                  <w:r w:rsidRPr="00C57DBE">
                    <w:t>Operating Systems and Virtualization Software Support</w:t>
                  </w:r>
                </w:p>
                <w:p w:rsidR="002C7710" w:rsidRDefault="002C7710" w:rsidP="00967763">
                  <w:pPr>
                    <w:jc w:val="center"/>
                  </w:pPr>
                </w:p>
              </w:tc>
              <w:tc>
                <w:tcPr>
                  <w:tcW w:w="4957" w:type="dxa"/>
                  <w:shd w:val="clear" w:color="auto" w:fill="auto"/>
                </w:tcPr>
                <w:p w:rsidR="00E47600" w:rsidRPr="00C57DBE" w:rsidRDefault="00E47600" w:rsidP="00E47600">
                  <w:pPr>
                    <w:suppressAutoHyphens w:val="0"/>
                  </w:pPr>
                  <w:r w:rsidRPr="00C57DBE">
                    <w:t>Microsoft Windows Server</w:t>
                  </w:r>
                  <w:r w:rsidRPr="00C57DBE">
                    <w:br/>
                    <w:t>Red Hat Enterprise Linux (RHEL)</w:t>
                  </w:r>
                  <w:r w:rsidRPr="00C57DBE">
                    <w:br/>
                    <w:t>SUSE Linux Enterprise Server (SLES)</w:t>
                  </w:r>
                  <w:r w:rsidRPr="00C57DBE">
                    <w:br/>
                    <w:t>VMware</w:t>
                  </w:r>
                </w:p>
                <w:p w:rsidR="002C7710" w:rsidRPr="00C57DBE" w:rsidRDefault="00E47600" w:rsidP="00367E7B">
                  <w:pPr>
                    <w:suppressAutoHyphens w:val="0"/>
                  </w:pPr>
                  <w:r w:rsidRPr="00C57DBE">
                    <w:t>Hyperware</w:t>
                  </w:r>
                  <w:r w:rsidRPr="00C57DBE">
                    <w:br/>
                    <w:t>ClearOS</w:t>
                  </w:r>
                </w:p>
              </w:tc>
              <w:tc>
                <w:tcPr>
                  <w:tcW w:w="2552" w:type="dxa"/>
                  <w:shd w:val="clear" w:color="auto" w:fill="auto"/>
                </w:tcPr>
                <w:p w:rsidR="002C7710" w:rsidRPr="00A1227F" w:rsidRDefault="002C7710" w:rsidP="00967763">
                  <w:pPr>
                    <w:jc w:val="center"/>
                  </w:pPr>
                </w:p>
              </w:tc>
            </w:tr>
            <w:tr w:rsidR="002C7710" w:rsidRPr="00A1227F" w:rsidTr="000E3162">
              <w:tc>
                <w:tcPr>
                  <w:tcW w:w="457" w:type="dxa"/>
                  <w:shd w:val="clear" w:color="auto" w:fill="auto"/>
                </w:tcPr>
                <w:p w:rsidR="002C7710" w:rsidRPr="0005729F" w:rsidRDefault="0011145F" w:rsidP="00967763">
                  <w:pPr>
                    <w:jc w:val="center"/>
                  </w:pPr>
                  <w:r>
                    <w:t>1</w:t>
                  </w:r>
                  <w:r w:rsidR="002E1B4D">
                    <w:t>6</w:t>
                  </w:r>
                </w:p>
              </w:tc>
              <w:tc>
                <w:tcPr>
                  <w:tcW w:w="1135" w:type="dxa"/>
                  <w:shd w:val="clear" w:color="auto" w:fill="auto"/>
                </w:tcPr>
                <w:p w:rsidR="002C7710" w:rsidRDefault="00367E7B" w:rsidP="00967763">
                  <w:pPr>
                    <w:jc w:val="center"/>
                  </w:pPr>
                  <w:r>
                    <w:t>GPU Support</w:t>
                  </w:r>
                </w:p>
              </w:tc>
              <w:tc>
                <w:tcPr>
                  <w:tcW w:w="4957" w:type="dxa"/>
                  <w:shd w:val="clear" w:color="auto" w:fill="auto"/>
                </w:tcPr>
                <w:p w:rsidR="002C7710" w:rsidRPr="00C57DBE" w:rsidRDefault="00367E7B" w:rsidP="00367E7B">
                  <w:pPr>
                    <w:suppressAutoHyphens w:val="0"/>
                  </w:pPr>
                  <w:r w:rsidRPr="00C57DBE">
                    <w:t>System should support NVIDIA's latest computational accelerators and graphics accelerators</w:t>
                  </w:r>
                </w:p>
              </w:tc>
              <w:tc>
                <w:tcPr>
                  <w:tcW w:w="2552" w:type="dxa"/>
                  <w:shd w:val="clear" w:color="auto" w:fill="auto"/>
                </w:tcPr>
                <w:p w:rsidR="002C7710" w:rsidRPr="00A1227F" w:rsidRDefault="002C7710" w:rsidP="00967763">
                  <w:pPr>
                    <w:jc w:val="center"/>
                  </w:pPr>
                </w:p>
              </w:tc>
            </w:tr>
            <w:tr w:rsidR="002C7710" w:rsidRPr="00A1227F" w:rsidTr="000E3162">
              <w:tc>
                <w:tcPr>
                  <w:tcW w:w="457" w:type="dxa"/>
                  <w:shd w:val="clear" w:color="auto" w:fill="auto"/>
                </w:tcPr>
                <w:p w:rsidR="002C7710" w:rsidRPr="0005729F" w:rsidRDefault="0011145F" w:rsidP="00967763">
                  <w:pPr>
                    <w:jc w:val="center"/>
                  </w:pPr>
                  <w:r>
                    <w:t>1</w:t>
                  </w:r>
                  <w:r w:rsidR="002E1B4D">
                    <w:t>7</w:t>
                  </w:r>
                </w:p>
              </w:tc>
              <w:tc>
                <w:tcPr>
                  <w:tcW w:w="1135" w:type="dxa"/>
                  <w:shd w:val="clear" w:color="auto" w:fill="auto"/>
                </w:tcPr>
                <w:p w:rsidR="002C7710" w:rsidRDefault="00B5397C" w:rsidP="00967763">
                  <w:pPr>
                    <w:jc w:val="center"/>
                  </w:pPr>
                  <w:r>
                    <w:t>System Tuning for Performance</w:t>
                  </w:r>
                </w:p>
              </w:tc>
              <w:tc>
                <w:tcPr>
                  <w:tcW w:w="4957" w:type="dxa"/>
                  <w:shd w:val="clear" w:color="auto" w:fill="auto"/>
                </w:tcPr>
                <w:p w:rsidR="002C7710" w:rsidRPr="00C57DBE" w:rsidRDefault="00B5397C" w:rsidP="00B5397C">
                  <w:pPr>
                    <w:suppressAutoHyphens w:val="0"/>
                    <w:jc w:val="both"/>
                  </w:pPr>
                  <w:r w:rsidRPr="00C57DBE">
                    <w:t>1. System should support feature for improved workload throughput for applications sensitive to frequency fluctuations. This feature should allow processor operations in turbo mode without the frequency fluctuations associated with running in turbo mode</w:t>
                  </w:r>
                  <w:r w:rsidRPr="00C57DBE">
                    <w:br/>
                    <w:t>2. System should support workload Profiles for simple performance optimization</w:t>
                  </w:r>
                </w:p>
              </w:tc>
              <w:tc>
                <w:tcPr>
                  <w:tcW w:w="2552" w:type="dxa"/>
                  <w:shd w:val="clear" w:color="auto" w:fill="auto"/>
                </w:tcPr>
                <w:p w:rsidR="002C7710" w:rsidRPr="00A1227F" w:rsidRDefault="002C7710" w:rsidP="00967763">
                  <w:pPr>
                    <w:jc w:val="center"/>
                  </w:pPr>
                </w:p>
              </w:tc>
            </w:tr>
            <w:tr w:rsidR="00367E7B" w:rsidRPr="00A1227F" w:rsidTr="000E3162">
              <w:tc>
                <w:tcPr>
                  <w:tcW w:w="457" w:type="dxa"/>
                  <w:shd w:val="clear" w:color="auto" w:fill="auto"/>
                </w:tcPr>
                <w:p w:rsidR="00367E7B" w:rsidRPr="0005729F" w:rsidRDefault="0011145F" w:rsidP="00967763">
                  <w:pPr>
                    <w:jc w:val="center"/>
                  </w:pPr>
                  <w:r>
                    <w:t>1</w:t>
                  </w:r>
                  <w:r w:rsidR="002E1B4D">
                    <w:t>8</w:t>
                  </w:r>
                </w:p>
              </w:tc>
              <w:tc>
                <w:tcPr>
                  <w:tcW w:w="1135" w:type="dxa"/>
                  <w:shd w:val="clear" w:color="auto" w:fill="auto"/>
                </w:tcPr>
                <w:p w:rsidR="00367E7B" w:rsidRDefault="00871482" w:rsidP="00967763">
                  <w:pPr>
                    <w:jc w:val="center"/>
                  </w:pPr>
                  <w:r>
                    <w:t>Secure Encryption</w:t>
                  </w:r>
                </w:p>
              </w:tc>
              <w:tc>
                <w:tcPr>
                  <w:tcW w:w="4957" w:type="dxa"/>
                  <w:shd w:val="clear" w:color="auto" w:fill="auto"/>
                </w:tcPr>
                <w:p w:rsidR="00367E7B" w:rsidRPr="00C57DBE" w:rsidRDefault="00871482" w:rsidP="00A2613B">
                  <w:pPr>
                    <w:suppressAutoHyphens w:val="0"/>
                  </w:pPr>
                  <w:r w:rsidRPr="00C57DBE">
                    <w:t>System should support Encryption of the data (Data at rest) on both the internal storage and cache module of the array controllers using encryption keys. Should support local key management for single server and remote key management for central management for enterprise-wide data encyption deployment.</w:t>
                  </w:r>
                </w:p>
              </w:tc>
              <w:tc>
                <w:tcPr>
                  <w:tcW w:w="2552" w:type="dxa"/>
                  <w:shd w:val="clear" w:color="auto" w:fill="auto"/>
                </w:tcPr>
                <w:p w:rsidR="00367E7B" w:rsidRPr="00A1227F" w:rsidRDefault="00367E7B" w:rsidP="00967763">
                  <w:pPr>
                    <w:jc w:val="center"/>
                  </w:pPr>
                </w:p>
              </w:tc>
            </w:tr>
            <w:tr w:rsidR="00367E7B" w:rsidRPr="00A1227F" w:rsidTr="000E3162">
              <w:tc>
                <w:tcPr>
                  <w:tcW w:w="457" w:type="dxa"/>
                  <w:shd w:val="clear" w:color="auto" w:fill="auto"/>
                </w:tcPr>
                <w:p w:rsidR="00367E7B" w:rsidRPr="0005729F" w:rsidRDefault="00DD6572" w:rsidP="00967763">
                  <w:pPr>
                    <w:jc w:val="center"/>
                  </w:pPr>
                  <w:r>
                    <w:t>1</w:t>
                  </w:r>
                  <w:r w:rsidR="001F0288">
                    <w:t>9</w:t>
                  </w:r>
                </w:p>
              </w:tc>
              <w:tc>
                <w:tcPr>
                  <w:tcW w:w="1135" w:type="dxa"/>
                  <w:shd w:val="clear" w:color="auto" w:fill="auto"/>
                </w:tcPr>
                <w:p w:rsidR="00367E7B" w:rsidRDefault="00A2613B" w:rsidP="00967763">
                  <w:pPr>
                    <w:jc w:val="center"/>
                  </w:pPr>
                  <w:r>
                    <w:t>Provisioning</w:t>
                  </w:r>
                </w:p>
              </w:tc>
              <w:tc>
                <w:tcPr>
                  <w:tcW w:w="4957" w:type="dxa"/>
                  <w:shd w:val="clear" w:color="auto" w:fill="auto"/>
                </w:tcPr>
                <w:p w:rsidR="00A2613B" w:rsidRPr="00C57DBE" w:rsidRDefault="00A2613B" w:rsidP="00A2613B">
                  <w:pPr>
                    <w:suppressAutoHyphens w:val="0"/>
                  </w:pPr>
                  <w:r w:rsidRPr="00C57DBE">
                    <w:t>1. Should support tool to provision server using RESTful API to discover and deploy servers at scale</w:t>
                  </w:r>
                  <w:r w:rsidRPr="00C57DBE">
                    <w:br/>
                    <w:t>2, Provision one to many servers using own scripts to discover and deploy with Scripting Tool (STK) for Windows and Linux or Scripting Tools for Windows PowerShell</w:t>
                  </w:r>
                </w:p>
                <w:p w:rsidR="00367E7B" w:rsidRPr="00C57DBE" w:rsidRDefault="00367E7B" w:rsidP="00F328FB">
                  <w:pPr>
                    <w:suppressAutoHyphens w:val="0"/>
                  </w:pPr>
                </w:p>
              </w:tc>
              <w:tc>
                <w:tcPr>
                  <w:tcW w:w="2552" w:type="dxa"/>
                  <w:shd w:val="clear" w:color="auto" w:fill="auto"/>
                </w:tcPr>
                <w:p w:rsidR="00367E7B" w:rsidRPr="00A1227F" w:rsidRDefault="00367E7B" w:rsidP="00967763">
                  <w:pPr>
                    <w:jc w:val="center"/>
                  </w:pPr>
                </w:p>
              </w:tc>
            </w:tr>
            <w:tr w:rsidR="00367E7B" w:rsidRPr="00A1227F" w:rsidTr="000E3162">
              <w:tc>
                <w:tcPr>
                  <w:tcW w:w="457" w:type="dxa"/>
                  <w:shd w:val="clear" w:color="auto" w:fill="auto"/>
                </w:tcPr>
                <w:p w:rsidR="00367E7B" w:rsidRPr="0005729F" w:rsidRDefault="001F0288" w:rsidP="00967763">
                  <w:pPr>
                    <w:jc w:val="center"/>
                  </w:pPr>
                  <w:r>
                    <w:t>20</w:t>
                  </w:r>
                </w:p>
              </w:tc>
              <w:tc>
                <w:tcPr>
                  <w:tcW w:w="1135" w:type="dxa"/>
                  <w:shd w:val="clear" w:color="auto" w:fill="auto"/>
                </w:tcPr>
                <w:p w:rsidR="00367E7B" w:rsidRDefault="00D444B9" w:rsidP="00967763">
                  <w:pPr>
                    <w:jc w:val="center"/>
                  </w:pPr>
                  <w:r>
                    <w:t>Firmware Security</w:t>
                  </w:r>
                </w:p>
              </w:tc>
              <w:tc>
                <w:tcPr>
                  <w:tcW w:w="4957" w:type="dxa"/>
                  <w:shd w:val="clear" w:color="auto" w:fill="auto"/>
                </w:tcPr>
                <w:p w:rsidR="00367E7B" w:rsidRPr="00C57DBE" w:rsidRDefault="00D444B9" w:rsidP="00D444B9">
                  <w:pPr>
                    <w:suppressAutoHyphens w:val="0"/>
                  </w:pPr>
                  <w:r w:rsidRPr="00C57DBE">
                    <w:t>1. For firmware security, system should support remote management chip creating a fingerprint in the silicon, preventing servers from booting up unless the firmware matches the fingerprint. This feature should be immutable</w:t>
                  </w:r>
                  <w:r w:rsidRPr="00C57DBE">
                    <w:br/>
                    <w:t xml:space="preserve">2. Should maintain repository for firmware and drivers recipes to aid rollback or patching of compromised firmware. Should also store Factory Recovery recipe preloaded to rollback to </w:t>
                  </w:r>
                  <w:r w:rsidRPr="00C57DBE">
                    <w:lastRenderedPageBreak/>
                    <w:t>factory tested secured firmware</w:t>
                  </w:r>
                </w:p>
              </w:tc>
              <w:tc>
                <w:tcPr>
                  <w:tcW w:w="2552" w:type="dxa"/>
                  <w:shd w:val="clear" w:color="auto" w:fill="auto"/>
                </w:tcPr>
                <w:p w:rsidR="00367E7B" w:rsidRPr="00A1227F" w:rsidRDefault="00367E7B" w:rsidP="00967763">
                  <w:pPr>
                    <w:jc w:val="center"/>
                  </w:pPr>
                </w:p>
              </w:tc>
            </w:tr>
            <w:tr w:rsidR="00A2613B" w:rsidRPr="00A1227F" w:rsidTr="000E3162">
              <w:tc>
                <w:tcPr>
                  <w:tcW w:w="457" w:type="dxa"/>
                  <w:shd w:val="clear" w:color="auto" w:fill="auto"/>
                </w:tcPr>
                <w:p w:rsidR="00A2613B" w:rsidRPr="0005729F" w:rsidRDefault="00DD6572" w:rsidP="00967763">
                  <w:pPr>
                    <w:jc w:val="center"/>
                  </w:pPr>
                  <w:r>
                    <w:lastRenderedPageBreak/>
                    <w:t>2</w:t>
                  </w:r>
                  <w:r w:rsidR="001F0288">
                    <w:t>1</w:t>
                  </w:r>
                </w:p>
              </w:tc>
              <w:tc>
                <w:tcPr>
                  <w:tcW w:w="1135" w:type="dxa"/>
                  <w:shd w:val="clear" w:color="auto" w:fill="auto"/>
                </w:tcPr>
                <w:p w:rsidR="00A2613B" w:rsidRDefault="00892819" w:rsidP="00967763">
                  <w:pPr>
                    <w:jc w:val="center"/>
                  </w:pPr>
                  <w:r>
                    <w:t>Embedded Remote Management and firmware security</w:t>
                  </w:r>
                </w:p>
              </w:tc>
              <w:tc>
                <w:tcPr>
                  <w:tcW w:w="4957" w:type="dxa"/>
                  <w:shd w:val="clear" w:color="auto" w:fill="auto"/>
                </w:tcPr>
                <w:p w:rsidR="00A2613B" w:rsidRPr="00C57DBE" w:rsidRDefault="00806B6A" w:rsidP="00852E70">
                  <w:pPr>
                    <w:suppressAutoHyphens w:val="0"/>
                  </w:pPr>
                  <w:r w:rsidRPr="00852E70">
                    <w:rPr>
                      <w:b/>
                    </w:rPr>
                    <w:t>1.</w:t>
                  </w:r>
                  <w:r w:rsidRPr="00C57DBE">
                    <w:t xml:space="preserve"> System remote management should support browser based graphical remote console along with Virtual Power button, remote boot using USB/CD/DVD Drive. It should be capable of offering upgrade of software and patches from a remote client using Media/image/folder; It should support server power capping and historical reporting and should have support for multifactor authentication</w:t>
                  </w:r>
                  <w:r w:rsidRPr="00C57DBE">
                    <w:br/>
                  </w:r>
                  <w:r w:rsidRPr="00852E70">
                    <w:rPr>
                      <w:b/>
                    </w:rPr>
                    <w:t>2.</w:t>
                  </w:r>
                  <w:r w:rsidRPr="00C57DBE">
                    <w:t xml:space="preserve"> Server should have dedicated 1Gbps remote management port</w:t>
                  </w:r>
                  <w:r w:rsidRPr="00C57DBE">
                    <w:br/>
                  </w:r>
                  <w:r w:rsidRPr="00852E70">
                    <w:rPr>
                      <w:b/>
                    </w:rPr>
                    <w:t>3</w:t>
                  </w:r>
                  <w:r w:rsidRPr="00C57DBE">
                    <w:t>. Remote management port should have storage space earmarked to be used as a repository for firmware, drivers and software components. The components can be organized in to install sets and can be used to rollback/patch faulty firmware</w:t>
                  </w:r>
                  <w:r w:rsidRPr="00C57DBE">
                    <w:br/>
                  </w:r>
                  <w:r w:rsidR="00852E70" w:rsidRPr="00852E70">
                    <w:rPr>
                      <w:b/>
                    </w:rPr>
                    <w:t>4</w:t>
                  </w:r>
                  <w:r w:rsidRPr="00C57DBE">
                    <w:t>. Server should support agentless management using the out-of-band remote management port</w:t>
                  </w:r>
                  <w:r w:rsidRPr="00C57DBE">
                    <w:br/>
                  </w:r>
                  <w:r w:rsidR="00852E70" w:rsidRPr="00852E70">
                    <w:rPr>
                      <w:b/>
                    </w:rPr>
                    <w:t>5</w:t>
                  </w:r>
                  <w:r w:rsidRPr="00C57DBE">
                    <w:t>. The server should support monitoring and recording changes in the server hardware and system configuration. It assists in diagnosing problems and delivering rapid resolution when system failures occur</w:t>
                  </w:r>
                  <w:r w:rsidRPr="00C57DBE">
                    <w:br/>
                  </w:r>
                  <w:r w:rsidR="00852E70" w:rsidRPr="00852E70">
                    <w:rPr>
                      <w:b/>
                    </w:rPr>
                    <w:t>6</w:t>
                  </w:r>
                  <w:r w:rsidRPr="00C57DBE">
                    <w:t xml:space="preserve">. Applications to access the server remotely using popular handheld devices based on Android or Apple IOS should be </w:t>
                  </w:r>
                  <w:r w:rsidR="005D3C8E" w:rsidRPr="00C57DBE">
                    <w:t>available</w:t>
                  </w:r>
                  <w:r w:rsidRPr="00C57DBE">
                    <w:br/>
                  </w:r>
                  <w:r w:rsidR="00852E70" w:rsidRPr="00852E70">
                    <w:rPr>
                      <w:b/>
                    </w:rPr>
                    <w:t>7</w:t>
                  </w:r>
                  <w:r w:rsidRPr="00C57DBE">
                    <w:t>. Remote console sharing upto 6 users simultaneously during pre-OS and OS runtime operation, Console replay - Console Replay captures and stores for replay the console video during a server's last major fault or boot sequence. Microsoft Terminal Services Integration, 128 bit SSL encryption and Secure Shell Version 2 support.Should provide support for AES and 3DES on browser.Should provide remote firmware update functionality.Should provide support for Java free graphical remote console.</w:t>
                  </w:r>
                  <w:r w:rsidRPr="00C57DBE">
                    <w:br/>
                  </w:r>
                  <w:r w:rsidR="00852E70" w:rsidRPr="00852E70">
                    <w:rPr>
                      <w:b/>
                    </w:rPr>
                    <w:t>8</w:t>
                  </w:r>
                  <w:r w:rsidRPr="00C57DBE">
                    <w:t xml:space="preserve">. Should support managing multiple servers as one via </w:t>
                  </w:r>
                  <w:r w:rsidRPr="00C57DBE">
                    <w:br/>
                    <w:t>Group Power Control</w:t>
                  </w:r>
                  <w:r w:rsidRPr="00C57DBE">
                    <w:br/>
                    <w:t>Group Power Capping</w:t>
                  </w:r>
                  <w:r w:rsidRPr="00C57DBE">
                    <w:br/>
                    <w:t>Group Firmware Update</w:t>
                  </w:r>
                  <w:r w:rsidRPr="00C57DBE">
                    <w:br/>
                    <w:t>Group Configuration</w:t>
                  </w:r>
                  <w:r w:rsidRPr="00C57DBE">
                    <w:br/>
                  </w:r>
                  <w:r w:rsidRPr="00C57DBE">
                    <w:lastRenderedPageBreak/>
                    <w:t>Group Virtual Media and Encrypted Virtual Media</w:t>
                  </w:r>
                  <w:r w:rsidRPr="00C57DBE">
                    <w:br/>
                    <w:t>Group License Activation</w:t>
                  </w:r>
                  <w:r w:rsidRPr="00C57DBE">
                    <w:br/>
                  </w:r>
                  <w:r w:rsidR="00852E70" w:rsidRPr="00852E70">
                    <w:rPr>
                      <w:b/>
                    </w:rPr>
                    <w:t>9</w:t>
                  </w:r>
                  <w:r w:rsidRPr="00C57DBE">
                    <w:t>. Should support RESTful API integration</w:t>
                  </w:r>
                  <w:r w:rsidRPr="00C57DBE">
                    <w:br/>
                  </w:r>
                  <w:r w:rsidR="00852E70" w:rsidRPr="00852E70">
                    <w:rPr>
                      <w:b/>
                    </w:rPr>
                    <w:t>10</w:t>
                  </w:r>
                  <w:r w:rsidRPr="00C57DBE">
                    <w:t>. System should support embedded remote support to transmit hardware events directly to OEM or an authorized partner for automated phone home support</w:t>
                  </w:r>
                </w:p>
              </w:tc>
              <w:tc>
                <w:tcPr>
                  <w:tcW w:w="2552" w:type="dxa"/>
                  <w:shd w:val="clear" w:color="auto" w:fill="auto"/>
                </w:tcPr>
                <w:p w:rsidR="00A2613B" w:rsidRPr="00A1227F" w:rsidRDefault="00A2613B" w:rsidP="00967763">
                  <w:pPr>
                    <w:jc w:val="center"/>
                  </w:pPr>
                </w:p>
              </w:tc>
            </w:tr>
            <w:tr w:rsidR="00A2613B" w:rsidRPr="00A1227F" w:rsidTr="000E3162">
              <w:tc>
                <w:tcPr>
                  <w:tcW w:w="457" w:type="dxa"/>
                  <w:shd w:val="clear" w:color="auto" w:fill="auto"/>
                </w:tcPr>
                <w:p w:rsidR="00A2613B" w:rsidRPr="0005729F" w:rsidRDefault="001F0288" w:rsidP="00967763">
                  <w:pPr>
                    <w:jc w:val="center"/>
                  </w:pPr>
                  <w:r>
                    <w:lastRenderedPageBreak/>
                    <w:t>22</w:t>
                  </w:r>
                </w:p>
              </w:tc>
              <w:tc>
                <w:tcPr>
                  <w:tcW w:w="1135" w:type="dxa"/>
                  <w:shd w:val="clear" w:color="auto" w:fill="auto"/>
                </w:tcPr>
                <w:p w:rsidR="00A2613B" w:rsidRDefault="00895D7C" w:rsidP="00967763">
                  <w:pPr>
                    <w:jc w:val="center"/>
                  </w:pPr>
                  <w:r>
                    <w:t>Server Management</w:t>
                  </w:r>
                </w:p>
              </w:tc>
              <w:tc>
                <w:tcPr>
                  <w:tcW w:w="4957" w:type="dxa"/>
                  <w:shd w:val="clear" w:color="auto" w:fill="auto"/>
                </w:tcPr>
                <w:p w:rsidR="000D3362" w:rsidRPr="00C57DBE" w:rsidRDefault="000D3362" w:rsidP="000D3362">
                  <w:pPr>
                    <w:suppressAutoHyphens w:val="0"/>
                  </w:pPr>
                  <w:r w:rsidRPr="00C57DBE">
                    <w:t>Software should support dashboard view to quickly scan the managed resources to assess the overall health of the data center. It should provide an at-a-glance visual health summary of the resources user is authorized to view.</w:t>
                  </w:r>
                </w:p>
                <w:p w:rsidR="000D3362" w:rsidRPr="00C57DBE" w:rsidRDefault="000D3362" w:rsidP="000D3362">
                  <w:pPr>
                    <w:suppressAutoHyphens w:val="0"/>
                  </w:pPr>
                  <w:r w:rsidRPr="00C57DBE">
                    <w:t>The Dashboard minimum should display a health summary of the following:</w:t>
                  </w:r>
                  <w:r w:rsidRPr="00C57DBE">
                    <w:br/>
                    <w:t>• Server Profiles</w:t>
                  </w:r>
                  <w:r w:rsidRPr="00C57DBE">
                    <w:br/>
                    <w:t>• Server Hardware</w:t>
                  </w:r>
                  <w:r w:rsidRPr="00C57DBE">
                    <w:br/>
                    <w:t>• Appliance alerts</w:t>
                  </w:r>
                </w:p>
                <w:p w:rsidR="000D3362" w:rsidRPr="00C57DBE" w:rsidRDefault="000D3362" w:rsidP="000D3362">
                  <w:pPr>
                    <w:suppressAutoHyphens w:val="0"/>
                  </w:pPr>
                  <w:r w:rsidRPr="00C57DBE">
                    <w:t>The Systems Management software should provide Role-based access control</w:t>
                  </w:r>
                </w:p>
                <w:p w:rsidR="002573AB" w:rsidRPr="00C57DBE" w:rsidRDefault="002573AB" w:rsidP="002573AB">
                  <w:pPr>
                    <w:suppressAutoHyphens w:val="0"/>
                  </w:pPr>
                  <w:r w:rsidRPr="00C57DBE">
                    <w:t>Management software should support integration with popular virtualization platform management software like vCenter, and SCVMM</w:t>
                  </w:r>
                </w:p>
                <w:p w:rsidR="002573AB" w:rsidRPr="00C57DBE" w:rsidRDefault="002573AB" w:rsidP="002573AB">
                  <w:pPr>
                    <w:suppressAutoHyphens w:val="0"/>
                  </w:pPr>
                  <w:r w:rsidRPr="00C57DBE">
                    <w:t>Should help provide proactive notification of actual or impending component failure alerts on critical components like CPU, Memory and HDD.</w:t>
                  </w:r>
                </w:p>
                <w:p w:rsidR="002573AB" w:rsidRPr="00C57DBE" w:rsidRDefault="002573AB" w:rsidP="002573AB">
                  <w:pPr>
                    <w:suppressAutoHyphens w:val="0"/>
                  </w:pPr>
                  <w:r w:rsidRPr="00C57DBE">
                    <w:t>Should provide an online portal that can be accesible from anywhere. The portal should provide one stop, online access to the product, support information and provide information to track warranties, support contrats and status. The Portal should also provide a personalised dashboard to monitor device heath, hardware events, contract and warranty status. Should provide  a visual status of individual devices and device groups. The Portal should be available on premise (at our location - console based) or off premise (in the cloud).</w:t>
                  </w:r>
                </w:p>
                <w:p w:rsidR="002573AB" w:rsidRPr="00C57DBE" w:rsidRDefault="002573AB" w:rsidP="002573AB">
                  <w:pPr>
                    <w:suppressAutoHyphens w:val="0"/>
                  </w:pPr>
                  <w:r w:rsidRPr="00C57DBE">
                    <w:t>Should help to proactively identify out-of-date BIOS, drivers, and Server Management agents and enable the remote update of system software/firmware components.</w:t>
                  </w:r>
                </w:p>
                <w:p w:rsidR="00A2613B" w:rsidRPr="00C57DBE" w:rsidRDefault="00895D7C" w:rsidP="005D3C8E">
                  <w:pPr>
                    <w:suppressAutoHyphens w:val="0"/>
                  </w:pPr>
                  <w:r w:rsidRPr="00C57DBE">
                    <w:t>The Server Management Software should be of the same brand as of the server supplier.</w:t>
                  </w:r>
                </w:p>
              </w:tc>
              <w:tc>
                <w:tcPr>
                  <w:tcW w:w="2552" w:type="dxa"/>
                  <w:shd w:val="clear" w:color="auto" w:fill="auto"/>
                </w:tcPr>
                <w:p w:rsidR="00A2613B" w:rsidRPr="00A1227F" w:rsidRDefault="00A2613B" w:rsidP="00967763">
                  <w:pPr>
                    <w:jc w:val="center"/>
                  </w:pPr>
                </w:p>
              </w:tc>
            </w:tr>
          </w:tbl>
          <w:p w:rsidR="00F1120B" w:rsidRDefault="00F1120B"/>
          <w:p w:rsidR="00F1120B" w:rsidRDefault="00F1120B"/>
          <w:tbl>
            <w:tblPr>
              <w:tblStyle w:val="TableGrid"/>
              <w:tblW w:w="9101" w:type="dxa"/>
              <w:tblLayout w:type="fixed"/>
              <w:tblLook w:val="04A0"/>
            </w:tblPr>
            <w:tblGrid>
              <w:gridCol w:w="457"/>
              <w:gridCol w:w="1135"/>
              <w:gridCol w:w="4817"/>
              <w:gridCol w:w="2692"/>
            </w:tblGrid>
            <w:tr w:rsidR="00353954" w:rsidRPr="00A1227F" w:rsidTr="00F1120B">
              <w:tc>
                <w:tcPr>
                  <w:tcW w:w="457" w:type="dxa"/>
                  <w:shd w:val="clear" w:color="auto" w:fill="auto"/>
                </w:tcPr>
                <w:p w:rsidR="00353954" w:rsidRPr="009C1A30" w:rsidRDefault="00922E9C" w:rsidP="00967763">
                  <w:pPr>
                    <w:jc w:val="center"/>
                  </w:pPr>
                  <w:r w:rsidRPr="009C1A30">
                    <w:t>23</w:t>
                  </w:r>
                </w:p>
              </w:tc>
              <w:tc>
                <w:tcPr>
                  <w:tcW w:w="1135" w:type="dxa"/>
                  <w:shd w:val="clear" w:color="auto" w:fill="auto"/>
                </w:tcPr>
                <w:p w:rsidR="00353954" w:rsidRPr="009C1A30" w:rsidRDefault="00C57DBE" w:rsidP="00967763">
                  <w:pPr>
                    <w:jc w:val="center"/>
                  </w:pPr>
                  <w:r w:rsidRPr="009C1A30">
                    <w:t>Warranty</w:t>
                  </w:r>
                </w:p>
              </w:tc>
              <w:tc>
                <w:tcPr>
                  <w:tcW w:w="4817" w:type="dxa"/>
                  <w:shd w:val="clear" w:color="auto" w:fill="auto"/>
                </w:tcPr>
                <w:p w:rsidR="00353954" w:rsidRPr="009C1A30" w:rsidRDefault="0048067A" w:rsidP="0048067A">
                  <w:pPr>
                    <w:suppressAutoHyphens w:val="0"/>
                  </w:pPr>
                  <w:r w:rsidRPr="009C1A30">
                    <w:rPr>
                      <w:rFonts w:ascii="Arial" w:hAnsi="Arial" w:cs="Arial"/>
                      <w:sz w:val="20"/>
                      <w:szCs w:val="20"/>
                    </w:rPr>
                    <w:t xml:space="preserve">Server Warranty includes 3-Year Parts, 3-Year Labor, 3-Year Onsite support with next business day response. </w:t>
                  </w:r>
                </w:p>
              </w:tc>
              <w:tc>
                <w:tcPr>
                  <w:tcW w:w="2692" w:type="dxa"/>
                  <w:shd w:val="clear" w:color="auto" w:fill="auto"/>
                </w:tcPr>
                <w:p w:rsidR="00353954" w:rsidRPr="009C1A30" w:rsidRDefault="00353954" w:rsidP="00967763">
                  <w:pPr>
                    <w:jc w:val="center"/>
                  </w:pPr>
                </w:p>
              </w:tc>
            </w:tr>
          </w:tbl>
          <w:p w:rsidR="004F3E0F" w:rsidRPr="00C57DBE" w:rsidRDefault="004F3E0F" w:rsidP="00624AB8">
            <w:pPr>
              <w:suppressAutoHyphens w:val="0"/>
              <w:jc w:val="center"/>
            </w:pPr>
          </w:p>
        </w:tc>
      </w:tr>
      <w:tr w:rsidR="004B03E5" w:rsidRPr="00CA474C" w:rsidTr="009A0D56">
        <w:trPr>
          <w:trHeight w:val="315"/>
        </w:trPr>
        <w:tc>
          <w:tcPr>
            <w:tcW w:w="299" w:type="dxa"/>
            <w:tcBorders>
              <w:top w:val="nil"/>
              <w:left w:val="nil"/>
              <w:bottom w:val="nil"/>
              <w:right w:val="nil"/>
            </w:tcBorders>
            <w:shd w:val="clear" w:color="auto" w:fill="auto"/>
            <w:noWrap/>
            <w:vAlign w:val="bottom"/>
          </w:tcPr>
          <w:p w:rsidR="004B03E5" w:rsidRPr="00CA474C" w:rsidRDefault="004B03E5" w:rsidP="008A104F">
            <w:pPr>
              <w:suppressAutoHyphens w:val="0"/>
              <w:jc w:val="center"/>
              <w:rPr>
                <w:color w:val="000000"/>
                <w:lang w:eastAsia="en-US"/>
              </w:rPr>
            </w:pPr>
          </w:p>
        </w:tc>
        <w:tc>
          <w:tcPr>
            <w:tcW w:w="9214" w:type="dxa"/>
            <w:tcBorders>
              <w:top w:val="nil"/>
              <w:left w:val="nil"/>
              <w:bottom w:val="nil"/>
              <w:right w:val="nil"/>
            </w:tcBorders>
            <w:shd w:val="clear" w:color="auto" w:fill="auto"/>
            <w:noWrap/>
            <w:vAlign w:val="bottom"/>
          </w:tcPr>
          <w:p w:rsidR="004B03E5" w:rsidRPr="00CA474C" w:rsidRDefault="004B03E5" w:rsidP="00624AB8">
            <w:pPr>
              <w:widowControl w:val="0"/>
              <w:autoSpaceDE w:val="0"/>
              <w:autoSpaceDN w:val="0"/>
              <w:adjustRightInd w:val="0"/>
              <w:spacing w:before="47" w:line="276" w:lineRule="exact"/>
              <w:ind w:left="1800"/>
              <w:jc w:val="right"/>
              <w:rPr>
                <w:b/>
              </w:rPr>
            </w:pPr>
          </w:p>
        </w:tc>
      </w:tr>
    </w:tbl>
    <w:p w:rsidR="004F3E0F" w:rsidRDefault="004F3E0F"/>
    <w:p w:rsidR="00077621" w:rsidRDefault="00077621" w:rsidP="00624AB8">
      <w:pPr>
        <w:ind w:left="90" w:right="522"/>
        <w:rPr>
          <w:b/>
        </w:rPr>
      </w:pPr>
    </w:p>
    <w:p w:rsidR="00624AB8" w:rsidRPr="00CA474C" w:rsidRDefault="00624AB8" w:rsidP="00852E70">
      <w:pPr>
        <w:ind w:left="284" w:right="522"/>
        <w:rPr>
          <w:b/>
        </w:rPr>
      </w:pPr>
      <w:r w:rsidRPr="00CA474C">
        <w:rPr>
          <w:b/>
        </w:rPr>
        <w:t xml:space="preserve">I / we hereby </w:t>
      </w:r>
      <w:r w:rsidR="00C54949" w:rsidRPr="00CA474C">
        <w:rPr>
          <w:b/>
        </w:rPr>
        <w:t xml:space="preserve">confirm </w:t>
      </w:r>
      <w:r w:rsidRPr="00CA474C">
        <w:rPr>
          <w:b/>
        </w:rPr>
        <w:t xml:space="preserve">to </w:t>
      </w:r>
      <w:r w:rsidR="00852E70" w:rsidRPr="00CA474C">
        <w:rPr>
          <w:b/>
        </w:rPr>
        <w:t>comply all</w:t>
      </w:r>
      <w:r w:rsidRPr="00CA474C">
        <w:rPr>
          <w:b/>
        </w:rPr>
        <w:t xml:space="preserve"> the above points.</w:t>
      </w:r>
    </w:p>
    <w:p w:rsidR="00061C67" w:rsidRPr="00CA474C" w:rsidRDefault="00057428" w:rsidP="00852E70">
      <w:pPr>
        <w:tabs>
          <w:tab w:val="left" w:pos="7260"/>
        </w:tabs>
        <w:ind w:left="284"/>
      </w:pPr>
      <w:r w:rsidRPr="00CA474C">
        <w:tab/>
      </w:r>
    </w:p>
    <w:p w:rsidR="008A104F" w:rsidRPr="00CA474C" w:rsidRDefault="008A104F" w:rsidP="00852E70">
      <w:pPr>
        <w:pStyle w:val="Default"/>
        <w:ind w:left="284"/>
        <w:rPr>
          <w:i/>
          <w:color w:val="auto"/>
        </w:rPr>
      </w:pPr>
    </w:p>
    <w:p w:rsidR="008A104F" w:rsidRPr="00CA474C" w:rsidRDefault="008A104F" w:rsidP="00852E70">
      <w:pPr>
        <w:pStyle w:val="Default"/>
        <w:ind w:left="284"/>
        <w:rPr>
          <w:i/>
          <w:color w:val="auto"/>
        </w:rPr>
      </w:pPr>
      <w:r w:rsidRPr="00CA474C">
        <w:rPr>
          <w:i/>
          <w:color w:val="auto"/>
        </w:rPr>
        <w:t xml:space="preserve">Signature with date of Authorized signatory </w:t>
      </w:r>
    </w:p>
    <w:p w:rsidR="008A104F" w:rsidRPr="00CA474C" w:rsidRDefault="008A104F" w:rsidP="00852E70">
      <w:pPr>
        <w:pStyle w:val="Default"/>
        <w:ind w:left="284"/>
        <w:rPr>
          <w:i/>
          <w:color w:val="auto"/>
        </w:rPr>
      </w:pPr>
    </w:p>
    <w:p w:rsidR="008A104F" w:rsidRPr="00CA474C" w:rsidRDefault="008A104F" w:rsidP="00852E70">
      <w:pPr>
        <w:pStyle w:val="Default"/>
        <w:ind w:left="284"/>
        <w:rPr>
          <w:i/>
          <w:color w:val="auto"/>
        </w:rPr>
      </w:pPr>
      <w:r w:rsidRPr="00CA474C">
        <w:rPr>
          <w:i/>
          <w:color w:val="auto"/>
        </w:rPr>
        <w:t xml:space="preserve">Name: ________________________ </w:t>
      </w:r>
    </w:p>
    <w:p w:rsidR="008A104F" w:rsidRPr="00CA474C" w:rsidRDefault="008A104F" w:rsidP="00852E70">
      <w:pPr>
        <w:pStyle w:val="Default"/>
        <w:ind w:left="284"/>
        <w:rPr>
          <w:i/>
          <w:color w:val="auto"/>
        </w:rPr>
      </w:pPr>
    </w:p>
    <w:p w:rsidR="008A104F" w:rsidRPr="00CA474C" w:rsidRDefault="008A104F" w:rsidP="00852E70">
      <w:pPr>
        <w:pStyle w:val="Default"/>
        <w:ind w:left="284"/>
        <w:rPr>
          <w:i/>
          <w:color w:val="auto"/>
        </w:rPr>
      </w:pPr>
      <w:r w:rsidRPr="00CA474C">
        <w:rPr>
          <w:i/>
          <w:color w:val="auto"/>
        </w:rPr>
        <w:t xml:space="preserve">Designation: ___________________ </w:t>
      </w:r>
    </w:p>
    <w:p w:rsidR="008A104F" w:rsidRPr="00CA474C" w:rsidRDefault="008A104F" w:rsidP="00852E70">
      <w:pPr>
        <w:pStyle w:val="Default"/>
        <w:ind w:left="284"/>
        <w:rPr>
          <w:rFonts w:ascii="Arial" w:hAnsi="Arial" w:cs="Arial"/>
          <w:color w:val="auto"/>
        </w:rPr>
      </w:pPr>
    </w:p>
    <w:p w:rsidR="008A104F" w:rsidRDefault="008A104F" w:rsidP="00852E70">
      <w:pPr>
        <w:ind w:left="284"/>
        <w:rPr>
          <w:rFonts w:eastAsia="Calibri"/>
          <w:i/>
        </w:rPr>
      </w:pPr>
      <w:r w:rsidRPr="00CA474C">
        <w:rPr>
          <w:rFonts w:eastAsia="Calibri"/>
          <w:i/>
        </w:rPr>
        <w:t>Firm’s  Seal:________________________</w:t>
      </w:r>
    </w:p>
    <w:p w:rsidR="00847557" w:rsidRDefault="00847557" w:rsidP="00852E70">
      <w:pPr>
        <w:ind w:left="284"/>
        <w:rPr>
          <w:rFonts w:eastAsia="Calibri"/>
          <w:i/>
        </w:rPr>
      </w:pPr>
    </w:p>
    <w:p w:rsidR="00847557" w:rsidRDefault="00847557" w:rsidP="008A104F">
      <w:pPr>
        <w:rPr>
          <w:rFonts w:eastAsia="Calibri"/>
          <w:i/>
        </w:rPr>
      </w:pPr>
    </w:p>
    <w:p w:rsidR="00847557" w:rsidRDefault="00847557" w:rsidP="008A104F">
      <w:pPr>
        <w:rPr>
          <w:rFonts w:eastAsia="Calibri"/>
          <w:i/>
        </w:rPr>
      </w:pPr>
    </w:p>
    <w:p w:rsidR="00077621" w:rsidRDefault="00077621" w:rsidP="008A104F">
      <w:pPr>
        <w:rPr>
          <w:rFonts w:eastAsia="Calibri"/>
          <w:i/>
        </w:rPr>
      </w:pPr>
    </w:p>
    <w:p w:rsidR="00077621" w:rsidRDefault="00077621" w:rsidP="008A104F">
      <w:pPr>
        <w:rPr>
          <w:rFonts w:eastAsia="Calibri"/>
          <w:i/>
        </w:rPr>
      </w:pPr>
    </w:p>
    <w:p w:rsidR="00077621" w:rsidRDefault="00077621" w:rsidP="008A104F">
      <w:pPr>
        <w:rPr>
          <w:rFonts w:eastAsia="Calibri"/>
          <w:i/>
        </w:rPr>
      </w:pPr>
    </w:p>
    <w:p w:rsidR="00077621" w:rsidRDefault="00077621" w:rsidP="008A104F">
      <w:pPr>
        <w:rPr>
          <w:rFonts w:eastAsia="Calibri"/>
          <w:i/>
        </w:rPr>
      </w:pPr>
    </w:p>
    <w:p w:rsidR="00077621" w:rsidRDefault="00077621" w:rsidP="008A104F">
      <w:pPr>
        <w:rPr>
          <w:rFonts w:eastAsia="Calibri"/>
          <w:i/>
        </w:rPr>
      </w:pPr>
    </w:p>
    <w:p w:rsidR="00077621" w:rsidRDefault="00077621" w:rsidP="008A104F">
      <w:pPr>
        <w:rPr>
          <w:rFonts w:eastAsia="Calibri"/>
          <w:i/>
        </w:rPr>
      </w:pPr>
    </w:p>
    <w:p w:rsidR="00077621" w:rsidRDefault="00077621" w:rsidP="008A104F">
      <w:pPr>
        <w:rPr>
          <w:rFonts w:eastAsia="Calibri"/>
          <w:i/>
        </w:rPr>
      </w:pPr>
    </w:p>
    <w:p w:rsidR="005729A0" w:rsidRDefault="005729A0" w:rsidP="008A104F">
      <w:pPr>
        <w:rPr>
          <w:rFonts w:eastAsia="Calibri"/>
          <w:i/>
        </w:rPr>
      </w:pPr>
    </w:p>
    <w:p w:rsidR="005729A0" w:rsidRDefault="005729A0" w:rsidP="008A104F">
      <w:pPr>
        <w:rPr>
          <w:rFonts w:eastAsia="Calibri"/>
          <w:i/>
        </w:rPr>
      </w:pPr>
    </w:p>
    <w:p w:rsidR="005729A0" w:rsidRDefault="005729A0" w:rsidP="008A104F">
      <w:pPr>
        <w:rPr>
          <w:rFonts w:eastAsia="Calibri"/>
          <w:i/>
        </w:rPr>
      </w:pPr>
    </w:p>
    <w:p w:rsidR="005729A0" w:rsidRDefault="005729A0" w:rsidP="008A104F">
      <w:pPr>
        <w:rPr>
          <w:rFonts w:eastAsia="Calibri"/>
          <w:i/>
        </w:rPr>
      </w:pPr>
    </w:p>
    <w:p w:rsidR="00F1120B" w:rsidRDefault="00F1120B" w:rsidP="002A6454">
      <w:pPr>
        <w:widowControl w:val="0"/>
        <w:autoSpaceDE w:val="0"/>
        <w:autoSpaceDN w:val="0"/>
        <w:adjustRightInd w:val="0"/>
        <w:spacing w:before="47" w:line="276" w:lineRule="exact"/>
        <w:ind w:left="1800"/>
        <w:jc w:val="right"/>
        <w:rPr>
          <w:b/>
          <w:color w:val="000000"/>
          <w:u w:val="single"/>
        </w:rPr>
      </w:pPr>
    </w:p>
    <w:p w:rsidR="005D3C8E" w:rsidRDefault="005D3C8E"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491893" w:rsidRDefault="00491893" w:rsidP="002A6454">
      <w:pPr>
        <w:widowControl w:val="0"/>
        <w:autoSpaceDE w:val="0"/>
        <w:autoSpaceDN w:val="0"/>
        <w:adjustRightInd w:val="0"/>
        <w:spacing w:before="47" w:line="276" w:lineRule="exact"/>
        <w:ind w:left="1800"/>
        <w:jc w:val="right"/>
        <w:rPr>
          <w:b/>
          <w:color w:val="000000"/>
          <w:u w:val="single"/>
        </w:rPr>
      </w:pPr>
    </w:p>
    <w:p w:rsidR="002A6454" w:rsidRPr="00CA474C" w:rsidRDefault="002A6454" w:rsidP="002A6454">
      <w:pPr>
        <w:widowControl w:val="0"/>
        <w:autoSpaceDE w:val="0"/>
        <w:autoSpaceDN w:val="0"/>
        <w:adjustRightInd w:val="0"/>
        <w:spacing w:before="47" w:line="276" w:lineRule="exact"/>
        <w:ind w:left="1800"/>
        <w:jc w:val="right"/>
        <w:rPr>
          <w:b/>
          <w:color w:val="000000"/>
          <w:u w:val="single"/>
        </w:rPr>
      </w:pPr>
      <w:r w:rsidRPr="00CA474C">
        <w:rPr>
          <w:b/>
          <w:color w:val="000000"/>
          <w:u w:val="single"/>
        </w:rPr>
        <w:t xml:space="preserve">Annexure - </w:t>
      </w:r>
      <w:r w:rsidR="00F1120B">
        <w:rPr>
          <w:b/>
          <w:color w:val="000000"/>
          <w:u w:val="single"/>
        </w:rPr>
        <w:t>C</w:t>
      </w:r>
    </w:p>
    <w:p w:rsidR="004F3E0F" w:rsidRDefault="002A6454" w:rsidP="004F3E0F">
      <w:pPr>
        <w:ind w:right="-576"/>
        <w:jc w:val="center"/>
        <w:rPr>
          <w:b/>
          <w:color w:val="000000"/>
        </w:rPr>
      </w:pPr>
      <w:r w:rsidRPr="00CA474C">
        <w:rPr>
          <w:b/>
          <w:color w:val="000000"/>
        </w:rPr>
        <w:tab/>
      </w:r>
      <w:r w:rsidRPr="00CA474C">
        <w:rPr>
          <w:b/>
          <w:color w:val="000000"/>
        </w:rPr>
        <w:tab/>
      </w:r>
      <w:r w:rsidRPr="00CA474C">
        <w:rPr>
          <w:b/>
          <w:color w:val="000000"/>
        </w:rPr>
        <w:tab/>
      </w:r>
    </w:p>
    <w:p w:rsidR="002A6454" w:rsidRPr="00CA474C" w:rsidRDefault="002A6454" w:rsidP="002A6454">
      <w:pPr>
        <w:ind w:left="720" w:right="297"/>
        <w:jc w:val="center"/>
        <w:rPr>
          <w:b/>
          <w:u w:val="single"/>
        </w:rPr>
      </w:pPr>
      <w:r w:rsidRPr="00CA474C">
        <w:rPr>
          <w:b/>
          <w:u w:val="single"/>
        </w:rPr>
        <w:t xml:space="preserve">Undertaking </w:t>
      </w:r>
    </w:p>
    <w:p w:rsidR="002A6454" w:rsidRPr="00CA474C" w:rsidRDefault="002A6454" w:rsidP="002A6454">
      <w:pPr>
        <w:pStyle w:val="Default"/>
        <w:ind w:left="720"/>
        <w:rPr>
          <w:color w:val="auto"/>
        </w:rPr>
      </w:pPr>
    </w:p>
    <w:p w:rsidR="002A6454" w:rsidRPr="00CA474C" w:rsidRDefault="002A6454" w:rsidP="002A6454">
      <w:pPr>
        <w:pStyle w:val="Default"/>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To: </w:t>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p>
    <w:p w:rsidR="002A6454" w:rsidRPr="00CA474C" w:rsidRDefault="002A6454" w:rsidP="002A6454">
      <w:pPr>
        <w:pStyle w:val="Default"/>
        <w:spacing w:line="360" w:lineRule="auto"/>
        <w:ind w:left="720"/>
        <w:rPr>
          <w:color w:val="auto"/>
        </w:rPr>
      </w:pPr>
      <w:r w:rsidRPr="00CA474C">
        <w:rPr>
          <w:color w:val="auto"/>
        </w:rPr>
        <w:t>The General Manager (Corporate Materials),</w:t>
      </w:r>
    </w:p>
    <w:p w:rsidR="002A6454" w:rsidRPr="00CA474C" w:rsidRDefault="002A6454" w:rsidP="002A6454">
      <w:pPr>
        <w:pStyle w:val="Default"/>
        <w:spacing w:line="360" w:lineRule="auto"/>
        <w:ind w:left="720"/>
        <w:rPr>
          <w:color w:val="auto"/>
        </w:rPr>
      </w:pPr>
      <w:r w:rsidRPr="00CA474C">
        <w:rPr>
          <w:color w:val="auto"/>
        </w:rPr>
        <w:t>M/s. BEML LTD</w:t>
      </w:r>
    </w:p>
    <w:p w:rsidR="002A6454" w:rsidRPr="00CA474C" w:rsidRDefault="002A6454" w:rsidP="002A6454">
      <w:pPr>
        <w:pStyle w:val="Default"/>
        <w:spacing w:line="360" w:lineRule="auto"/>
        <w:ind w:left="720"/>
        <w:rPr>
          <w:color w:val="auto"/>
        </w:rPr>
      </w:pPr>
      <w:r w:rsidRPr="00CA474C">
        <w:rPr>
          <w:color w:val="auto"/>
        </w:rPr>
        <w:t>Bangalore-27</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Dear Sir, </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jc w:val="both"/>
        <w:rPr>
          <w:color w:val="auto"/>
        </w:rPr>
      </w:pPr>
      <w:r w:rsidRPr="00CA474C">
        <w:rPr>
          <w:color w:val="auto"/>
        </w:rPr>
        <w:t xml:space="preserve">Having examined the Bid </w:t>
      </w:r>
      <w:r w:rsidR="004F3E0F">
        <w:rPr>
          <w:color w:val="auto"/>
        </w:rPr>
        <w:t xml:space="preserve">Invitation </w:t>
      </w:r>
      <w:r w:rsidRPr="00CA474C">
        <w:rPr>
          <w:color w:val="auto"/>
        </w:rPr>
        <w:t>No</w:t>
      </w:r>
      <w:r w:rsidRPr="006148CD">
        <w:rPr>
          <w:color w:val="auto"/>
        </w:rPr>
        <w:t xml:space="preserve">. </w:t>
      </w:r>
      <w:r w:rsidR="006148CD" w:rsidRPr="006148CD">
        <w:rPr>
          <w:b/>
        </w:rPr>
        <w:t xml:space="preserve">6300033706 </w:t>
      </w:r>
      <w:r w:rsidRPr="006148CD">
        <w:rPr>
          <w:b/>
          <w:color w:val="auto"/>
        </w:rPr>
        <w:t xml:space="preserve">dated </w:t>
      </w:r>
      <w:r w:rsidR="006148CD">
        <w:rPr>
          <w:b/>
          <w:color w:val="auto"/>
        </w:rPr>
        <w:t>05.08</w:t>
      </w:r>
      <w:r w:rsidR="009B1206" w:rsidRPr="006148CD">
        <w:rPr>
          <w:b/>
          <w:color w:val="auto"/>
        </w:rPr>
        <w:t>.20</w:t>
      </w:r>
      <w:r w:rsidR="004445E2" w:rsidRPr="006148CD">
        <w:rPr>
          <w:b/>
          <w:color w:val="auto"/>
        </w:rPr>
        <w:t>20</w:t>
      </w:r>
      <w:r w:rsidRPr="00CA474C">
        <w:rPr>
          <w:color w:val="auto"/>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CA474C" w:rsidRDefault="002A6454" w:rsidP="002A6454">
      <w:pPr>
        <w:pStyle w:val="Default"/>
        <w:spacing w:line="360" w:lineRule="auto"/>
        <w:ind w:left="720"/>
        <w:jc w:val="both"/>
        <w:rPr>
          <w:color w:val="auto"/>
        </w:rPr>
      </w:pPr>
    </w:p>
    <w:p w:rsidR="002A6454" w:rsidRPr="00CA474C" w:rsidRDefault="002A6454" w:rsidP="002A6454">
      <w:pPr>
        <w:pStyle w:val="Default"/>
        <w:ind w:left="720"/>
        <w:jc w:val="both"/>
        <w:rPr>
          <w:color w:val="auto"/>
        </w:rPr>
      </w:pPr>
    </w:p>
    <w:p w:rsidR="00852E70" w:rsidRPr="00CA474C" w:rsidRDefault="00852E70" w:rsidP="00852E70">
      <w:pPr>
        <w:pStyle w:val="Default"/>
        <w:ind w:left="709"/>
        <w:rPr>
          <w:i/>
          <w:color w:val="auto"/>
        </w:rPr>
      </w:pPr>
      <w:r w:rsidRPr="00CA474C">
        <w:rPr>
          <w:i/>
          <w:color w:val="auto"/>
        </w:rPr>
        <w:t xml:space="preserve">Signature with date of Authorized signatory </w:t>
      </w:r>
    </w:p>
    <w:p w:rsidR="00852E70" w:rsidRPr="00CA474C" w:rsidRDefault="00852E70" w:rsidP="00852E70">
      <w:pPr>
        <w:pStyle w:val="Default"/>
        <w:ind w:left="709"/>
        <w:rPr>
          <w:i/>
          <w:color w:val="auto"/>
        </w:rPr>
      </w:pPr>
    </w:p>
    <w:p w:rsidR="00852E70" w:rsidRPr="00CA474C" w:rsidRDefault="00852E70" w:rsidP="00852E70">
      <w:pPr>
        <w:pStyle w:val="Default"/>
        <w:ind w:left="709"/>
        <w:rPr>
          <w:i/>
          <w:color w:val="auto"/>
        </w:rPr>
      </w:pPr>
      <w:r w:rsidRPr="00CA474C">
        <w:rPr>
          <w:i/>
          <w:color w:val="auto"/>
        </w:rPr>
        <w:t xml:space="preserve">Name: ________________________ </w:t>
      </w:r>
    </w:p>
    <w:p w:rsidR="00852E70" w:rsidRPr="00CA474C" w:rsidRDefault="00852E70" w:rsidP="00852E70">
      <w:pPr>
        <w:pStyle w:val="Default"/>
        <w:ind w:left="709"/>
        <w:rPr>
          <w:i/>
          <w:color w:val="auto"/>
        </w:rPr>
      </w:pPr>
    </w:p>
    <w:p w:rsidR="00852E70" w:rsidRPr="00CA474C" w:rsidRDefault="00852E70" w:rsidP="00852E70">
      <w:pPr>
        <w:pStyle w:val="Default"/>
        <w:ind w:left="709"/>
        <w:rPr>
          <w:i/>
          <w:color w:val="auto"/>
        </w:rPr>
      </w:pPr>
      <w:r w:rsidRPr="00CA474C">
        <w:rPr>
          <w:i/>
          <w:color w:val="auto"/>
        </w:rPr>
        <w:t xml:space="preserve">Designation: ___________________ </w:t>
      </w:r>
    </w:p>
    <w:p w:rsidR="00852E70" w:rsidRPr="00CA474C" w:rsidRDefault="00852E70" w:rsidP="00852E70">
      <w:pPr>
        <w:pStyle w:val="Default"/>
        <w:ind w:left="709"/>
        <w:rPr>
          <w:rFonts w:ascii="Arial" w:hAnsi="Arial" w:cs="Arial"/>
          <w:color w:val="auto"/>
        </w:rPr>
      </w:pPr>
    </w:p>
    <w:p w:rsidR="00852E70" w:rsidRDefault="00852E70" w:rsidP="00852E70">
      <w:pPr>
        <w:ind w:left="709"/>
        <w:rPr>
          <w:rFonts w:eastAsia="Calibri"/>
          <w:i/>
        </w:rPr>
      </w:pPr>
      <w:r w:rsidRPr="00CA474C">
        <w:rPr>
          <w:rFonts w:eastAsia="Calibri"/>
          <w:i/>
        </w:rPr>
        <w:t>Firm’s  Seal:________________________</w:t>
      </w:r>
    </w:p>
    <w:p w:rsidR="002A6454" w:rsidRPr="00852E70" w:rsidRDefault="002A6454" w:rsidP="00852E70">
      <w:pPr>
        <w:pStyle w:val="Default"/>
        <w:ind w:left="720"/>
        <w:jc w:val="both"/>
        <w:rPr>
          <w:b/>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Default="002A6454" w:rsidP="002A6454">
      <w:pPr>
        <w:contextualSpacing/>
        <w:jc w:val="both"/>
        <w:rPr>
          <w:color w:val="000000"/>
        </w:rPr>
      </w:pPr>
    </w:p>
    <w:p w:rsidR="006D27B4" w:rsidRDefault="006D27B4" w:rsidP="002A6454">
      <w:pPr>
        <w:contextualSpacing/>
        <w:jc w:val="both"/>
        <w:rPr>
          <w:color w:val="000000"/>
        </w:rPr>
      </w:pPr>
    </w:p>
    <w:p w:rsidR="006D27B4" w:rsidRDefault="006D27B4" w:rsidP="002A6454">
      <w:pPr>
        <w:contextualSpacing/>
        <w:jc w:val="both"/>
        <w:rPr>
          <w:color w:val="000000"/>
        </w:rPr>
      </w:pPr>
    </w:p>
    <w:p w:rsidR="006D27B4" w:rsidRDefault="006D27B4" w:rsidP="002A6454">
      <w:pPr>
        <w:contextualSpacing/>
        <w:jc w:val="both"/>
        <w:rPr>
          <w:color w:val="000000"/>
        </w:rPr>
      </w:pPr>
    </w:p>
    <w:p w:rsidR="006D27B4" w:rsidRDefault="006D27B4" w:rsidP="002A6454">
      <w:pPr>
        <w:contextualSpacing/>
        <w:jc w:val="both"/>
        <w:rPr>
          <w:color w:val="000000"/>
        </w:rPr>
      </w:pPr>
    </w:p>
    <w:p w:rsidR="006D27B4" w:rsidRDefault="006D27B4" w:rsidP="002A6454">
      <w:pPr>
        <w:contextualSpacing/>
        <w:jc w:val="both"/>
        <w:rPr>
          <w:color w:val="000000"/>
        </w:rPr>
      </w:pPr>
    </w:p>
    <w:p w:rsidR="006D27B4" w:rsidRDefault="006D27B4" w:rsidP="002A6454">
      <w:pPr>
        <w:contextualSpacing/>
        <w:jc w:val="both"/>
        <w:rPr>
          <w:color w:val="000000"/>
        </w:rPr>
      </w:pPr>
    </w:p>
    <w:p w:rsidR="006D27B4" w:rsidRDefault="006D27B4" w:rsidP="002A6454">
      <w:pPr>
        <w:contextualSpacing/>
        <w:jc w:val="both"/>
        <w:rPr>
          <w:color w:val="000000"/>
        </w:rPr>
      </w:pPr>
    </w:p>
    <w:p w:rsidR="006D27B4" w:rsidRDefault="006D27B4" w:rsidP="002A6454">
      <w:pPr>
        <w:contextualSpacing/>
        <w:jc w:val="both"/>
        <w:rPr>
          <w:color w:val="000000"/>
        </w:rPr>
      </w:pPr>
    </w:p>
    <w:p w:rsidR="00A41048" w:rsidRPr="00915651" w:rsidRDefault="005D3C8E" w:rsidP="00A41048">
      <w:pPr>
        <w:autoSpaceDE w:val="0"/>
        <w:autoSpaceDN w:val="0"/>
        <w:adjustRightInd w:val="0"/>
        <w:ind w:left="540"/>
        <w:jc w:val="right"/>
        <w:rPr>
          <w:b/>
        </w:rPr>
      </w:pPr>
      <w:r w:rsidRPr="00915651">
        <w:rPr>
          <w:b/>
        </w:rPr>
        <w:t>Annexure</w:t>
      </w:r>
      <w:r w:rsidR="00A41048" w:rsidRPr="00915651">
        <w:rPr>
          <w:b/>
        </w:rPr>
        <w:t xml:space="preserve"> - </w:t>
      </w:r>
      <w:r w:rsidR="00F1120B">
        <w:rPr>
          <w:b/>
        </w:rPr>
        <w:t>D</w:t>
      </w:r>
    </w:p>
    <w:p w:rsidR="00A41048" w:rsidRPr="00915651" w:rsidRDefault="00A41048" w:rsidP="00A41048">
      <w:pPr>
        <w:jc w:val="center"/>
        <w:rPr>
          <w:b/>
        </w:rPr>
      </w:pPr>
    </w:p>
    <w:p w:rsidR="00A41048" w:rsidRPr="00626F1D" w:rsidRDefault="00A41048" w:rsidP="00A41048">
      <w:pPr>
        <w:jc w:val="center"/>
        <w:rPr>
          <w:b/>
        </w:rPr>
      </w:pPr>
      <w:r w:rsidRPr="00626F1D">
        <w:rPr>
          <w:b/>
        </w:rPr>
        <w:t>Special Conditions arising out of implementation of GST</w:t>
      </w:r>
    </w:p>
    <w:p w:rsidR="00A41048" w:rsidRPr="00626F1D" w:rsidRDefault="00A41048" w:rsidP="00A41048">
      <w:pPr>
        <w:jc w:val="center"/>
        <w:rPr>
          <w:b/>
          <w:u w:val="single"/>
        </w:rPr>
      </w:pPr>
      <w:r w:rsidRPr="00626F1D">
        <w:rPr>
          <w:b/>
          <w:u w:val="single"/>
        </w:rPr>
        <w:t>(Which is to be signed and submitted along with the offer)</w:t>
      </w:r>
    </w:p>
    <w:p w:rsidR="00A41048" w:rsidRPr="00626F1D"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p>
    <w:p w:rsidR="00A41048" w:rsidRPr="00626F1D"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r w:rsidRPr="00626F1D">
        <w:rPr>
          <w:rFonts w:ascii="Bookman Old Style" w:hAnsi="Bookman Old Style" w:cs="Arial"/>
          <w:b/>
          <w:bCs/>
          <w:sz w:val="20"/>
          <w:szCs w:val="20"/>
          <w:u w:val="single"/>
        </w:rPr>
        <w:t>GST Terms &amp; Conditions</w:t>
      </w:r>
    </w:p>
    <w:p w:rsidR="00A41048" w:rsidRPr="00626F1D"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In case of discrepancy in the data uploaded by the Supplier in the GSTN portal or incase of any shortages or rejection in the supply, BEML will notify the Supplier of the same. Supplier has to rectifythe data discrepancy in the GSTN portal or issue Credit note (details to beuploaded in GSTN portal) for the shortages or rejections in the supplies, withinthe prescribed time limit to enable BEML to avail GST Input Tax Credit.</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the availment of GST Input Tax Credit by BEML is delayed for any reason </w:t>
      </w:r>
      <w:r w:rsidRPr="00626F1D">
        <w:rPr>
          <w:rFonts w:ascii="Bookman Old Style" w:hAnsi="Bookman Old Style" w:cs="Calibri"/>
          <w:sz w:val="20"/>
          <w:szCs w:val="20"/>
          <w:lang w:val="en-IN" w:eastAsia="en-IN"/>
        </w:rPr>
        <w:t>other than those attributable to BEML</w:t>
      </w:r>
      <w:r w:rsidRPr="00626F1D">
        <w:rPr>
          <w:rFonts w:ascii="Bookman Old Style" w:hAnsi="Bookman Old Style" w:cs="Arial"/>
          <w:sz w:val="20"/>
          <w:szCs w:val="20"/>
        </w:rPr>
        <w:t>, interest at applicable rate as prescribed under GST Laws/Rules/Notifications/Circulars for such delays shall be recovered from the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626F1D">
        <w:rPr>
          <w:rFonts w:ascii="Bookman Old Style" w:hAnsi="Bookman Old Style" w:cs="Arial"/>
          <w:sz w:val="20"/>
          <w:szCs w:val="20"/>
        </w:rPr>
        <w:t>Laws/Rules/Notifications/Circulars</w:t>
      </w:r>
      <w:r w:rsidRPr="00626F1D">
        <w:rPr>
          <w:rFonts w:ascii="Bookman Old Style" w:hAnsi="Bookman Old Style" w:cs="Calibri"/>
          <w:sz w:val="20"/>
          <w:szCs w:val="20"/>
          <w:lang w:val="en-IN" w:eastAsia="en-IN"/>
        </w:rPr>
        <w:t xml:space="preserve">, GST amountpaid by BEML towards such reversal as per GST </w:t>
      </w:r>
      <w:r w:rsidRPr="00626F1D">
        <w:rPr>
          <w:rFonts w:ascii="Bookman Old Style" w:hAnsi="Bookman Old Style" w:cs="Arial"/>
          <w:sz w:val="20"/>
          <w:szCs w:val="20"/>
        </w:rPr>
        <w:t xml:space="preserve">Laws/Rules/Notifications/Circulars </w:t>
      </w:r>
      <w:r w:rsidRPr="00626F1D">
        <w:rPr>
          <w:rFonts w:ascii="Bookman Old Style" w:hAnsi="Bookman Old Style" w:cs="Calibri"/>
          <w:sz w:val="20"/>
          <w:szCs w:val="20"/>
          <w:lang w:val="en-IN" w:eastAsia="en-IN"/>
        </w:rPr>
        <w:t>shall be recoverable from Supplier along with applicable interest.</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A41048"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F8287F" w:rsidRDefault="00F8287F" w:rsidP="00A41048">
      <w:pPr>
        <w:shd w:val="clear" w:color="auto" w:fill="FFFFFF"/>
        <w:spacing w:before="100" w:beforeAutospacing="1"/>
        <w:ind w:left="720"/>
        <w:contextualSpacing/>
        <w:jc w:val="both"/>
        <w:rPr>
          <w:rFonts w:ascii="Bookman Old Style" w:hAnsi="Bookman Old Style" w:cs="Arial"/>
          <w:sz w:val="20"/>
          <w:szCs w:val="20"/>
        </w:rPr>
      </w:pPr>
    </w:p>
    <w:p w:rsidR="00F8287F" w:rsidRDefault="00F8287F" w:rsidP="00A41048">
      <w:pPr>
        <w:shd w:val="clear" w:color="auto" w:fill="FFFFFF"/>
        <w:spacing w:before="100" w:beforeAutospacing="1"/>
        <w:ind w:left="720"/>
        <w:contextualSpacing/>
        <w:jc w:val="both"/>
        <w:rPr>
          <w:rFonts w:ascii="Bookman Old Style" w:hAnsi="Bookman Old Style" w:cs="Arial"/>
          <w:sz w:val="20"/>
          <w:szCs w:val="20"/>
        </w:rPr>
      </w:pPr>
    </w:p>
    <w:p w:rsidR="00852E70" w:rsidRDefault="00852E70" w:rsidP="00A41048">
      <w:pPr>
        <w:shd w:val="clear" w:color="auto" w:fill="FFFFFF"/>
        <w:spacing w:before="100" w:beforeAutospacing="1"/>
        <w:ind w:left="720"/>
        <w:contextualSpacing/>
        <w:jc w:val="both"/>
        <w:rPr>
          <w:rFonts w:ascii="Bookman Old Style" w:hAnsi="Bookman Old Style" w:cs="Arial"/>
          <w:sz w:val="20"/>
          <w:szCs w:val="20"/>
        </w:rPr>
      </w:pPr>
    </w:p>
    <w:p w:rsidR="00852E70" w:rsidRPr="00626F1D" w:rsidRDefault="00852E70"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GST portion of the invoice shall be released only upon the Supplier</w:t>
      </w:r>
      <w:r w:rsidRPr="00626F1D">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626F1D">
        <w:rPr>
          <w:rFonts w:ascii="Bookman Old Style" w:hAnsi="Bookman Old Style" w:cs="Calibri"/>
          <w:sz w:val="20"/>
          <w:szCs w:val="20"/>
          <w:lang w:val="en-IN" w:eastAsia="en-IN"/>
        </w:rPr>
        <w:t>ill 30</w:t>
      </w:r>
      <w:r w:rsidRPr="00626F1D">
        <w:rPr>
          <w:rFonts w:ascii="Bookman Old Style" w:hAnsi="Bookman Old Style" w:cs="Calibri"/>
          <w:sz w:val="20"/>
          <w:szCs w:val="20"/>
          <w:vertAlign w:val="superscript"/>
          <w:lang w:val="en-IN" w:eastAsia="en-IN"/>
        </w:rPr>
        <w:t>th</w:t>
      </w:r>
      <w:r w:rsidRPr="00626F1D">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BEML will be entitled to recover all losses/expenses/cost/penalty, etc. incurred by BEML along with applicable interest from the Supplier due to </w:t>
      </w:r>
      <w:r w:rsidRPr="00626F1D">
        <w:rPr>
          <w:rFonts w:ascii="Bookman Old Style" w:hAnsi="Bookman Old Style" w:cs="Calibri"/>
          <w:sz w:val="20"/>
          <w:szCs w:val="20"/>
          <w:lang w:val="en-IN" w:eastAsia="en-IN"/>
        </w:rPr>
        <w:t>reasons other than those attributable to BEML.</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862B13">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A41048" w:rsidRPr="00626F1D" w:rsidRDefault="00A41048" w:rsidP="00A41048">
      <w:pPr>
        <w:jc w:val="both"/>
      </w:pPr>
    </w:p>
    <w:p w:rsidR="00A41048" w:rsidRPr="00626F1D" w:rsidRDefault="00A41048" w:rsidP="00A41048">
      <w:pPr>
        <w:jc w:val="both"/>
      </w:pPr>
    </w:p>
    <w:p w:rsidR="00A41048" w:rsidRPr="00626F1D" w:rsidRDefault="00A41048" w:rsidP="00A41048">
      <w:pPr>
        <w:jc w:val="both"/>
      </w:pPr>
      <w:r w:rsidRPr="00626F1D">
        <w:t xml:space="preserve">Place: </w:t>
      </w:r>
    </w:p>
    <w:p w:rsidR="00A41048" w:rsidRPr="00626F1D" w:rsidRDefault="00A41048" w:rsidP="00A41048">
      <w:pPr>
        <w:jc w:val="both"/>
      </w:pPr>
    </w:p>
    <w:p w:rsidR="00A41048" w:rsidRPr="00626F1D" w:rsidRDefault="00A41048" w:rsidP="00A41048">
      <w:pPr>
        <w:jc w:val="both"/>
      </w:pPr>
      <w:r w:rsidRPr="00626F1D">
        <w:t xml:space="preserve">Date: </w:t>
      </w:r>
    </w:p>
    <w:p w:rsidR="00A41048" w:rsidRPr="00626F1D" w:rsidRDefault="00A41048" w:rsidP="00A41048">
      <w:pPr>
        <w:jc w:val="right"/>
      </w:pPr>
      <w:r w:rsidRPr="00626F1D">
        <w:t>for M/s…………………..</w:t>
      </w:r>
    </w:p>
    <w:p w:rsidR="00A41048" w:rsidRPr="00626F1D" w:rsidRDefault="00A41048" w:rsidP="00A41048">
      <w:pPr>
        <w:jc w:val="right"/>
      </w:pPr>
      <w:r w:rsidRPr="00626F1D">
        <w:t>Signature</w:t>
      </w:r>
    </w:p>
    <w:p w:rsidR="00A41048" w:rsidRPr="00523892" w:rsidRDefault="00A41048" w:rsidP="00A41048"/>
    <w:p w:rsidR="00A41048" w:rsidRPr="00523892" w:rsidRDefault="00A41048" w:rsidP="00A41048"/>
    <w:p w:rsidR="00A41048" w:rsidRPr="00523892" w:rsidRDefault="00A41048" w:rsidP="00A41048"/>
    <w:p w:rsidR="00A41048" w:rsidRPr="00523892" w:rsidRDefault="00A41048" w:rsidP="00A41048"/>
    <w:p w:rsidR="00A41048" w:rsidRDefault="00A41048" w:rsidP="00A41048">
      <w:pPr>
        <w:widowControl w:val="0"/>
        <w:autoSpaceDE w:val="0"/>
        <w:autoSpaceDN w:val="0"/>
        <w:adjustRightInd w:val="0"/>
        <w:spacing w:before="47" w:line="276" w:lineRule="exact"/>
        <w:ind w:left="1800"/>
        <w:jc w:val="right"/>
        <w:rPr>
          <w:b/>
          <w:color w:val="000000"/>
        </w:rPr>
      </w:pPr>
    </w:p>
    <w:p w:rsidR="00A41048" w:rsidRDefault="00A41048" w:rsidP="00A41048">
      <w:pPr>
        <w:widowControl w:val="0"/>
        <w:autoSpaceDE w:val="0"/>
        <w:autoSpaceDN w:val="0"/>
        <w:adjustRightInd w:val="0"/>
        <w:spacing w:before="47" w:line="276" w:lineRule="exact"/>
        <w:ind w:left="1800"/>
        <w:jc w:val="right"/>
        <w:rPr>
          <w:b/>
          <w:color w:val="000000"/>
        </w:rPr>
      </w:pPr>
    </w:p>
    <w:p w:rsidR="00A41048" w:rsidRDefault="00A41048" w:rsidP="00A41048">
      <w:pPr>
        <w:widowControl w:val="0"/>
        <w:autoSpaceDE w:val="0"/>
        <w:autoSpaceDN w:val="0"/>
        <w:adjustRightInd w:val="0"/>
        <w:spacing w:before="47" w:line="276" w:lineRule="exact"/>
        <w:ind w:left="1800"/>
        <w:jc w:val="right"/>
        <w:rPr>
          <w:b/>
          <w:color w:val="000000"/>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862B13" w:rsidRDefault="00862B13" w:rsidP="00B918CD">
      <w:pPr>
        <w:ind w:left="1440"/>
        <w:jc w:val="center"/>
        <w:rPr>
          <w:b/>
          <w:bCs/>
          <w:sz w:val="22"/>
          <w:szCs w:val="22"/>
          <w:u w:val="single"/>
        </w:rPr>
      </w:pPr>
    </w:p>
    <w:p w:rsidR="00862B13" w:rsidRDefault="00862B13" w:rsidP="00B918CD">
      <w:pPr>
        <w:ind w:left="1440"/>
        <w:jc w:val="center"/>
        <w:rPr>
          <w:b/>
          <w:bCs/>
          <w:sz w:val="22"/>
          <w:szCs w:val="22"/>
          <w:u w:val="single"/>
        </w:rPr>
      </w:pPr>
    </w:p>
    <w:p w:rsidR="00862B13" w:rsidRDefault="00862B13" w:rsidP="00B918CD">
      <w:pPr>
        <w:ind w:left="1440"/>
        <w:jc w:val="center"/>
        <w:rPr>
          <w:b/>
          <w:bCs/>
          <w:sz w:val="22"/>
          <w:szCs w:val="22"/>
          <w:u w:val="single"/>
        </w:rPr>
      </w:pPr>
    </w:p>
    <w:p w:rsidR="00862B13" w:rsidRDefault="00862B13"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F1120B" w:rsidRPr="00CA474C" w:rsidRDefault="00F1120B" w:rsidP="00F1120B">
      <w:pPr>
        <w:widowControl w:val="0"/>
        <w:autoSpaceDE w:val="0"/>
        <w:autoSpaceDN w:val="0"/>
        <w:adjustRightInd w:val="0"/>
        <w:spacing w:before="47" w:line="276" w:lineRule="exact"/>
        <w:ind w:left="1800"/>
        <w:jc w:val="right"/>
        <w:rPr>
          <w:b/>
          <w:color w:val="000000"/>
        </w:rPr>
      </w:pPr>
      <w:r w:rsidRPr="00CA474C">
        <w:rPr>
          <w:b/>
          <w:color w:val="000000"/>
        </w:rPr>
        <w:tab/>
        <w:t xml:space="preserve">Annexure - </w:t>
      </w:r>
      <w:r>
        <w:rPr>
          <w:b/>
          <w:color w:val="000000"/>
        </w:rPr>
        <w:t>E</w:t>
      </w:r>
    </w:p>
    <w:p w:rsidR="00F1120B" w:rsidRPr="00CA474C" w:rsidRDefault="00F1120B" w:rsidP="00F1120B">
      <w:pPr>
        <w:widowControl w:val="0"/>
        <w:autoSpaceDE w:val="0"/>
        <w:autoSpaceDN w:val="0"/>
        <w:adjustRightInd w:val="0"/>
        <w:spacing w:before="47" w:line="276" w:lineRule="exact"/>
        <w:ind w:left="1800"/>
        <w:jc w:val="both"/>
        <w:rPr>
          <w:b/>
          <w:color w:val="000000"/>
        </w:rPr>
      </w:pPr>
    </w:p>
    <w:p w:rsidR="00F1120B" w:rsidRPr="00CA474C" w:rsidRDefault="00F1120B" w:rsidP="00F1120B">
      <w:pPr>
        <w:widowControl w:val="0"/>
        <w:autoSpaceDE w:val="0"/>
        <w:autoSpaceDN w:val="0"/>
        <w:adjustRightInd w:val="0"/>
        <w:spacing w:line="230" w:lineRule="exact"/>
        <w:ind w:left="6064"/>
        <w:jc w:val="right"/>
        <w:rPr>
          <w:b/>
          <w:color w:val="000000"/>
          <w:u w:val="single"/>
        </w:rPr>
      </w:pPr>
    </w:p>
    <w:p w:rsidR="00F1120B" w:rsidRPr="00CA474C" w:rsidRDefault="00F1120B" w:rsidP="00F1120B">
      <w:pPr>
        <w:widowControl w:val="0"/>
        <w:autoSpaceDE w:val="0"/>
        <w:autoSpaceDN w:val="0"/>
        <w:adjustRightInd w:val="0"/>
        <w:spacing w:before="196" w:line="230" w:lineRule="exact"/>
        <w:ind w:left="3600" w:firstLine="720"/>
        <w:rPr>
          <w:b/>
          <w:color w:val="000000"/>
          <w:spacing w:val="-2"/>
          <w:u w:val="single"/>
        </w:rPr>
      </w:pPr>
      <w:r w:rsidRPr="00CA474C">
        <w:rPr>
          <w:b/>
          <w:color w:val="000000"/>
          <w:spacing w:val="-2"/>
          <w:u w:val="single"/>
        </w:rPr>
        <w:t>UNDERTAKING</w:t>
      </w:r>
    </w:p>
    <w:p w:rsidR="00F1120B" w:rsidRPr="00CA474C" w:rsidRDefault="00F1120B" w:rsidP="00F1120B">
      <w:pPr>
        <w:widowControl w:val="0"/>
        <w:autoSpaceDE w:val="0"/>
        <w:autoSpaceDN w:val="0"/>
        <w:adjustRightInd w:val="0"/>
        <w:spacing w:line="280" w:lineRule="exact"/>
        <w:ind w:left="1768"/>
        <w:jc w:val="both"/>
        <w:rPr>
          <w:color w:val="000000"/>
          <w:spacing w:val="-2"/>
          <w:u w:val="single"/>
        </w:rPr>
      </w:pPr>
    </w:p>
    <w:p w:rsidR="00F1120B" w:rsidRPr="00CA474C" w:rsidRDefault="00F1120B" w:rsidP="00F1120B">
      <w:pPr>
        <w:widowControl w:val="0"/>
        <w:autoSpaceDE w:val="0"/>
        <w:autoSpaceDN w:val="0"/>
        <w:adjustRightInd w:val="0"/>
        <w:spacing w:line="280" w:lineRule="exact"/>
        <w:ind w:left="1768"/>
        <w:jc w:val="both"/>
        <w:rPr>
          <w:color w:val="000000"/>
          <w:spacing w:val="-2"/>
          <w:u w:val="single"/>
        </w:rPr>
      </w:pPr>
    </w:p>
    <w:p w:rsidR="00F1120B" w:rsidRPr="00CA474C" w:rsidRDefault="00F1120B" w:rsidP="00F1120B">
      <w:pPr>
        <w:widowControl w:val="0"/>
        <w:autoSpaceDE w:val="0"/>
        <w:autoSpaceDN w:val="0"/>
        <w:adjustRightInd w:val="0"/>
        <w:spacing w:before="9" w:line="360" w:lineRule="auto"/>
        <w:ind w:left="1768" w:right="1743"/>
        <w:jc w:val="both"/>
        <w:rPr>
          <w:color w:val="000000"/>
          <w:spacing w:val="-1"/>
        </w:rPr>
      </w:pPr>
    </w:p>
    <w:p w:rsidR="00F1120B" w:rsidRPr="00CA474C" w:rsidRDefault="00F1120B" w:rsidP="00F1120B">
      <w:pPr>
        <w:widowControl w:val="0"/>
        <w:autoSpaceDE w:val="0"/>
        <w:autoSpaceDN w:val="0"/>
        <w:adjustRightInd w:val="0"/>
        <w:spacing w:before="9" w:line="360" w:lineRule="auto"/>
        <w:ind w:left="709" w:right="522"/>
        <w:jc w:val="both"/>
        <w:rPr>
          <w:color w:val="000000"/>
          <w:spacing w:val="-1"/>
        </w:rPr>
      </w:pPr>
      <w:r w:rsidRPr="00CA474C">
        <w:rPr>
          <w:color w:val="000000"/>
          <w:spacing w:val="-1"/>
        </w:rPr>
        <w:t xml:space="preserve">This is to certify that ________________________ (Name of the Firm) has not been banned / black listed / debarred from Trade by any Central /State Govt. Dept. / Autonomous Institution  /  PSUs in India. </w:t>
      </w:r>
    </w:p>
    <w:p w:rsidR="00F1120B" w:rsidRPr="00CA474C" w:rsidRDefault="00F1120B" w:rsidP="00F1120B">
      <w:pPr>
        <w:widowControl w:val="0"/>
        <w:autoSpaceDE w:val="0"/>
        <w:autoSpaceDN w:val="0"/>
        <w:adjustRightInd w:val="0"/>
        <w:spacing w:line="360" w:lineRule="auto"/>
        <w:ind w:left="709" w:right="522"/>
        <w:rPr>
          <w:color w:val="000000"/>
          <w:spacing w:val="-1"/>
        </w:rPr>
      </w:pPr>
    </w:p>
    <w:p w:rsidR="00F1120B" w:rsidRPr="00CA474C" w:rsidRDefault="00F1120B" w:rsidP="00F1120B">
      <w:pPr>
        <w:widowControl w:val="0"/>
        <w:autoSpaceDE w:val="0"/>
        <w:autoSpaceDN w:val="0"/>
        <w:adjustRightInd w:val="0"/>
        <w:spacing w:line="230" w:lineRule="exact"/>
        <w:ind w:left="709" w:right="522"/>
        <w:rPr>
          <w:color w:val="000000"/>
          <w:spacing w:val="-1"/>
        </w:rPr>
      </w:pPr>
    </w:p>
    <w:p w:rsidR="00F1120B" w:rsidRPr="00CA474C" w:rsidRDefault="00F1120B" w:rsidP="00F1120B">
      <w:pPr>
        <w:ind w:left="709" w:right="522"/>
      </w:pPr>
      <w:r w:rsidRPr="00CA474C">
        <w:t>I / we hereby certify that all the information given above is factual.</w:t>
      </w:r>
    </w:p>
    <w:p w:rsidR="00F1120B" w:rsidRPr="00CA474C" w:rsidRDefault="00F1120B" w:rsidP="00F1120B"/>
    <w:p w:rsidR="00F1120B" w:rsidRPr="00CA474C" w:rsidRDefault="00F1120B" w:rsidP="00F1120B">
      <w:pPr>
        <w:widowControl w:val="0"/>
        <w:autoSpaceDE w:val="0"/>
        <w:autoSpaceDN w:val="0"/>
        <w:adjustRightInd w:val="0"/>
        <w:spacing w:before="192" w:line="230" w:lineRule="exact"/>
        <w:ind w:left="1800"/>
        <w:rPr>
          <w:color w:val="000000"/>
          <w:spacing w:val="-2"/>
        </w:rPr>
      </w:pPr>
      <w:r w:rsidRPr="00CA474C">
        <w:rPr>
          <w:color w:val="000000"/>
          <w:spacing w:val="-2"/>
        </w:rPr>
        <w:tab/>
      </w:r>
      <w:r w:rsidRPr="00CA474C">
        <w:rPr>
          <w:color w:val="000000"/>
          <w:spacing w:val="-2"/>
        </w:rPr>
        <w:tab/>
      </w:r>
    </w:p>
    <w:p w:rsidR="00F1120B" w:rsidRPr="00CA474C" w:rsidRDefault="00F1120B" w:rsidP="00F1120B">
      <w:pPr>
        <w:pStyle w:val="Default"/>
        <w:ind w:firstLine="720"/>
        <w:jc w:val="both"/>
        <w:rPr>
          <w:color w:val="auto"/>
        </w:rPr>
      </w:pPr>
      <w:r w:rsidRPr="00CA474C">
        <w:rPr>
          <w:color w:val="auto"/>
        </w:rPr>
        <w:t xml:space="preserve">Signature with date of Authorized signatory </w:t>
      </w:r>
    </w:p>
    <w:p w:rsidR="00F1120B" w:rsidRPr="00CA474C" w:rsidRDefault="00F1120B" w:rsidP="00F1120B">
      <w:pPr>
        <w:pStyle w:val="Default"/>
        <w:ind w:left="720"/>
        <w:jc w:val="both"/>
        <w:rPr>
          <w:color w:val="auto"/>
        </w:rPr>
      </w:pPr>
    </w:p>
    <w:p w:rsidR="00F1120B" w:rsidRPr="00CA474C" w:rsidRDefault="00F1120B" w:rsidP="00F1120B">
      <w:pPr>
        <w:pStyle w:val="Default"/>
        <w:ind w:firstLine="720"/>
        <w:jc w:val="both"/>
        <w:rPr>
          <w:color w:val="auto"/>
        </w:rPr>
      </w:pPr>
      <w:r w:rsidRPr="00CA474C">
        <w:rPr>
          <w:color w:val="auto"/>
        </w:rPr>
        <w:t xml:space="preserve">Name: ________________________ </w:t>
      </w:r>
    </w:p>
    <w:p w:rsidR="00F1120B" w:rsidRPr="00CA474C" w:rsidRDefault="00F1120B" w:rsidP="00F1120B">
      <w:pPr>
        <w:pStyle w:val="Default"/>
        <w:jc w:val="both"/>
        <w:rPr>
          <w:color w:val="auto"/>
        </w:rPr>
      </w:pPr>
    </w:p>
    <w:p w:rsidR="00F1120B" w:rsidRPr="00CA474C" w:rsidRDefault="00F1120B" w:rsidP="00F1120B">
      <w:pPr>
        <w:pStyle w:val="Default"/>
        <w:ind w:firstLine="720"/>
        <w:jc w:val="both"/>
        <w:rPr>
          <w:color w:val="auto"/>
        </w:rPr>
      </w:pPr>
      <w:r w:rsidRPr="00CA474C">
        <w:rPr>
          <w:color w:val="auto"/>
        </w:rPr>
        <w:t xml:space="preserve">Designation: ___________________ </w:t>
      </w:r>
    </w:p>
    <w:p w:rsidR="00F1120B" w:rsidRPr="00CA474C" w:rsidRDefault="00F1120B" w:rsidP="00F1120B">
      <w:pPr>
        <w:pStyle w:val="Default"/>
        <w:ind w:left="720"/>
        <w:rPr>
          <w:color w:val="auto"/>
        </w:rPr>
      </w:pPr>
    </w:p>
    <w:p w:rsidR="00F1120B" w:rsidRPr="00CA474C" w:rsidRDefault="00F1120B" w:rsidP="00F1120B">
      <w:pPr>
        <w:ind w:firstLine="720"/>
      </w:pPr>
      <w:r w:rsidRPr="00CA474C">
        <w:t>Firm’s Seal:_____________________</w:t>
      </w:r>
    </w:p>
    <w:p w:rsidR="00F1120B" w:rsidRPr="00CA474C" w:rsidRDefault="00F1120B" w:rsidP="00F1120B">
      <w:pPr>
        <w:rPr>
          <w:sz w:val="28"/>
          <w:szCs w:val="28"/>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p>
    <w:p w:rsidR="00F1120B" w:rsidRDefault="00F1120B" w:rsidP="00F1120B">
      <w:pPr>
        <w:jc w:val="right"/>
        <w:rPr>
          <w:b/>
        </w:rPr>
      </w:pPr>
      <w:r w:rsidRPr="009A0D56">
        <w:rPr>
          <w:b/>
        </w:rPr>
        <w:t xml:space="preserve">       </w:t>
      </w:r>
    </w:p>
    <w:p w:rsidR="00F1120B" w:rsidRDefault="00F1120B" w:rsidP="00F1120B">
      <w:pPr>
        <w:jc w:val="right"/>
        <w:rPr>
          <w:b/>
        </w:rPr>
      </w:pPr>
    </w:p>
    <w:p w:rsidR="00F1120B" w:rsidRPr="009A0D56" w:rsidRDefault="00F1120B" w:rsidP="00F1120B">
      <w:pPr>
        <w:jc w:val="right"/>
        <w:rPr>
          <w:b/>
        </w:rPr>
      </w:pPr>
      <w:r w:rsidRPr="009A0D56">
        <w:rPr>
          <w:b/>
        </w:rPr>
        <w:t xml:space="preserve"> Annexure - </w:t>
      </w:r>
      <w:r>
        <w:rPr>
          <w:b/>
        </w:rPr>
        <w:t>F</w:t>
      </w:r>
    </w:p>
    <w:p w:rsidR="00F1120B" w:rsidRPr="00C57DBE" w:rsidRDefault="00F1120B" w:rsidP="00F1120B">
      <w:pPr>
        <w:ind w:right="-576"/>
        <w:jc w:val="right"/>
      </w:pPr>
    </w:p>
    <w:p w:rsidR="00F1120B" w:rsidRPr="00C57DBE" w:rsidRDefault="00F1120B" w:rsidP="00F1120B">
      <w:pPr>
        <w:ind w:right="-576"/>
        <w:jc w:val="center"/>
      </w:pPr>
      <w:r w:rsidRPr="00C57DBE">
        <w:t xml:space="preserve">DETAILS TO BE FILLED/ UPLOADED BY THE PARTICIPATING FIRM </w:t>
      </w:r>
    </w:p>
    <w:p w:rsidR="00F1120B" w:rsidRPr="00C57DBE" w:rsidRDefault="00F1120B" w:rsidP="00F1120B">
      <w:pPr>
        <w:ind w:right="-576"/>
        <w:jc w:val="center"/>
      </w:pPr>
    </w:p>
    <w:p w:rsidR="00F1120B" w:rsidRPr="00C57DBE" w:rsidRDefault="00F1120B" w:rsidP="00F1120B">
      <w:pPr>
        <w:jc w:val="cente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
        <w:gridCol w:w="3878"/>
        <w:gridCol w:w="3694"/>
      </w:tblGrid>
      <w:tr w:rsidR="00F1120B" w:rsidRPr="00CA474C" w:rsidTr="00B52DA7">
        <w:trPr>
          <w:trHeight w:val="258"/>
          <w:jc w:val="center"/>
        </w:trPr>
        <w:tc>
          <w:tcPr>
            <w:tcW w:w="793" w:type="dxa"/>
            <w:vAlign w:val="center"/>
          </w:tcPr>
          <w:p w:rsidR="00F1120B" w:rsidRPr="00C57DBE" w:rsidRDefault="00F1120B" w:rsidP="00B52DA7">
            <w:pPr>
              <w:jc w:val="center"/>
            </w:pPr>
            <w:r w:rsidRPr="00C57DBE">
              <w:t>Sl. No.</w:t>
            </w:r>
          </w:p>
        </w:tc>
        <w:tc>
          <w:tcPr>
            <w:tcW w:w="3878" w:type="dxa"/>
            <w:vAlign w:val="center"/>
          </w:tcPr>
          <w:p w:rsidR="00F1120B" w:rsidRPr="00C57DBE" w:rsidRDefault="00F1120B" w:rsidP="00B52DA7">
            <w:pPr>
              <w:jc w:val="center"/>
            </w:pPr>
            <w:r w:rsidRPr="00C57DBE">
              <w:t>Description</w:t>
            </w:r>
          </w:p>
        </w:tc>
        <w:tc>
          <w:tcPr>
            <w:tcW w:w="3694" w:type="dxa"/>
            <w:vAlign w:val="center"/>
          </w:tcPr>
          <w:p w:rsidR="00F1120B" w:rsidRPr="00C57DBE" w:rsidRDefault="00F1120B" w:rsidP="00B52DA7">
            <w:pPr>
              <w:jc w:val="center"/>
            </w:pPr>
            <w:r w:rsidRPr="00C57DBE">
              <w:t>Details to be filled/uploaded</w:t>
            </w:r>
          </w:p>
        </w:tc>
      </w:tr>
      <w:tr w:rsidR="00F1120B" w:rsidRPr="00CA474C" w:rsidTr="00B52DA7">
        <w:trPr>
          <w:trHeight w:val="2672"/>
          <w:jc w:val="center"/>
        </w:trPr>
        <w:tc>
          <w:tcPr>
            <w:tcW w:w="793" w:type="dxa"/>
          </w:tcPr>
          <w:p w:rsidR="00F1120B" w:rsidRPr="00CA474C" w:rsidRDefault="00F1120B" w:rsidP="00B52DA7">
            <w:r w:rsidRPr="00CA474C">
              <w:t>1</w:t>
            </w:r>
          </w:p>
        </w:tc>
        <w:tc>
          <w:tcPr>
            <w:tcW w:w="3878" w:type="dxa"/>
          </w:tcPr>
          <w:p w:rsidR="00F1120B" w:rsidRPr="00CA474C" w:rsidRDefault="00F1120B" w:rsidP="00B52DA7">
            <w:r w:rsidRPr="00CA474C">
              <w:t>Name of the Firm&amp; Postal address for correspondence (With name of the Contact Person) with telephone number, fax and email id</w:t>
            </w:r>
          </w:p>
        </w:tc>
        <w:tc>
          <w:tcPr>
            <w:tcW w:w="3694" w:type="dxa"/>
            <w:vAlign w:val="center"/>
          </w:tcPr>
          <w:p w:rsidR="00F1120B" w:rsidRPr="00CA474C" w:rsidRDefault="00F1120B" w:rsidP="00B52DA7">
            <w:pPr>
              <w:jc w:val="center"/>
            </w:pPr>
          </w:p>
        </w:tc>
      </w:tr>
      <w:tr w:rsidR="00F1120B" w:rsidRPr="00CA474C" w:rsidTr="00B52DA7">
        <w:trPr>
          <w:trHeight w:val="2889"/>
          <w:jc w:val="center"/>
        </w:trPr>
        <w:tc>
          <w:tcPr>
            <w:tcW w:w="793" w:type="dxa"/>
          </w:tcPr>
          <w:p w:rsidR="00F1120B" w:rsidRPr="00CA474C" w:rsidRDefault="00F1120B" w:rsidP="00B52DA7">
            <w:pPr>
              <w:jc w:val="center"/>
            </w:pPr>
            <w:r w:rsidRPr="00CA474C">
              <w:t>2</w:t>
            </w:r>
          </w:p>
        </w:tc>
        <w:tc>
          <w:tcPr>
            <w:tcW w:w="3878" w:type="dxa"/>
          </w:tcPr>
          <w:p w:rsidR="00F1120B" w:rsidRPr="00C57DBE" w:rsidRDefault="00F1120B" w:rsidP="00B52DA7">
            <w:pPr>
              <w:pStyle w:val="PlainText"/>
              <w:rPr>
                <w:rFonts w:ascii="Times New Roman" w:eastAsia="Times New Roman" w:hAnsi="Times New Roman"/>
                <w:sz w:val="24"/>
                <w:szCs w:val="24"/>
                <w:lang w:eastAsia="ar-SA"/>
              </w:rPr>
            </w:pPr>
            <w:r w:rsidRPr="00C57DBE">
              <w:rPr>
                <w:rFonts w:ascii="Times New Roman" w:eastAsia="Times New Roman" w:hAnsi="Times New Roman"/>
                <w:sz w:val="24"/>
                <w:szCs w:val="24"/>
                <w:lang w:eastAsia="ar-SA"/>
              </w:rPr>
              <w:t>Bank Details like Bank account numbers &amp; IFSC code with Banker’s Name, Address &amp; Contact No.:</w:t>
            </w:r>
          </w:p>
          <w:p w:rsidR="00F1120B" w:rsidRPr="00CA474C" w:rsidRDefault="00F1120B" w:rsidP="00B52DA7"/>
          <w:p w:rsidR="00F1120B" w:rsidRPr="00CA474C" w:rsidRDefault="00F1120B" w:rsidP="00B52DA7"/>
          <w:p w:rsidR="00F1120B" w:rsidRPr="00CA474C" w:rsidRDefault="00F1120B" w:rsidP="00B52DA7"/>
        </w:tc>
        <w:tc>
          <w:tcPr>
            <w:tcW w:w="3694" w:type="dxa"/>
          </w:tcPr>
          <w:p w:rsidR="00F1120B" w:rsidRPr="00C57DBE" w:rsidRDefault="00F1120B" w:rsidP="00B52DA7">
            <w:pPr>
              <w:pStyle w:val="PlainText"/>
              <w:rPr>
                <w:rFonts w:ascii="Times New Roman" w:eastAsia="Times New Roman" w:hAnsi="Times New Roman"/>
                <w:sz w:val="24"/>
                <w:szCs w:val="24"/>
                <w:lang w:eastAsia="ar-SA"/>
              </w:rPr>
            </w:pPr>
            <w:r w:rsidRPr="00C57DBE">
              <w:rPr>
                <w:rFonts w:ascii="Times New Roman" w:eastAsia="Times New Roman" w:hAnsi="Times New Roman"/>
                <w:sz w:val="24"/>
                <w:szCs w:val="24"/>
                <w:lang w:eastAsia="ar-SA"/>
              </w:rPr>
              <w:t xml:space="preserve">Bank account numbers :- </w:t>
            </w:r>
          </w:p>
          <w:p w:rsidR="00F1120B" w:rsidRPr="00C57DBE" w:rsidRDefault="00F1120B" w:rsidP="00B52DA7">
            <w:pPr>
              <w:pStyle w:val="PlainText"/>
              <w:rPr>
                <w:rFonts w:ascii="Times New Roman" w:eastAsia="Times New Roman" w:hAnsi="Times New Roman"/>
                <w:sz w:val="24"/>
                <w:szCs w:val="24"/>
                <w:lang w:eastAsia="ar-SA"/>
              </w:rPr>
            </w:pPr>
          </w:p>
          <w:p w:rsidR="00F1120B" w:rsidRPr="00C57DBE" w:rsidRDefault="00F1120B" w:rsidP="00B52DA7">
            <w:pPr>
              <w:pStyle w:val="PlainText"/>
              <w:rPr>
                <w:rFonts w:ascii="Times New Roman" w:eastAsia="Times New Roman" w:hAnsi="Times New Roman"/>
                <w:sz w:val="24"/>
                <w:szCs w:val="24"/>
                <w:lang w:eastAsia="ar-SA"/>
              </w:rPr>
            </w:pPr>
            <w:r w:rsidRPr="00C57DBE">
              <w:rPr>
                <w:rFonts w:ascii="Times New Roman" w:eastAsia="Times New Roman" w:hAnsi="Times New Roman"/>
                <w:sz w:val="24"/>
                <w:szCs w:val="24"/>
                <w:lang w:eastAsia="ar-SA"/>
              </w:rPr>
              <w:t>IFSC Code:</w:t>
            </w:r>
          </w:p>
          <w:p w:rsidR="00F1120B" w:rsidRPr="00C57DBE" w:rsidRDefault="00F1120B" w:rsidP="00B52DA7">
            <w:pPr>
              <w:pStyle w:val="PlainText"/>
              <w:rPr>
                <w:rFonts w:ascii="Times New Roman" w:eastAsia="Times New Roman" w:hAnsi="Times New Roman"/>
                <w:sz w:val="24"/>
                <w:szCs w:val="24"/>
                <w:lang w:eastAsia="ar-SA"/>
              </w:rPr>
            </w:pPr>
          </w:p>
          <w:p w:rsidR="00F1120B" w:rsidRPr="00C57DBE" w:rsidRDefault="00F1120B" w:rsidP="00B52DA7">
            <w:pPr>
              <w:pStyle w:val="PlainText"/>
              <w:rPr>
                <w:rFonts w:ascii="Times New Roman" w:eastAsia="Times New Roman" w:hAnsi="Times New Roman"/>
                <w:sz w:val="24"/>
                <w:szCs w:val="24"/>
                <w:lang w:eastAsia="ar-SA"/>
              </w:rPr>
            </w:pPr>
            <w:r w:rsidRPr="00C57DBE">
              <w:rPr>
                <w:rFonts w:ascii="Times New Roman" w:eastAsia="Times New Roman" w:hAnsi="Times New Roman"/>
                <w:sz w:val="24"/>
                <w:szCs w:val="24"/>
                <w:lang w:eastAsia="ar-SA"/>
              </w:rPr>
              <w:t xml:space="preserve">Banker’s Name :- </w:t>
            </w:r>
          </w:p>
          <w:p w:rsidR="00F1120B" w:rsidRPr="00C57DBE" w:rsidRDefault="00F1120B" w:rsidP="00B52DA7">
            <w:pPr>
              <w:pStyle w:val="PlainText"/>
              <w:rPr>
                <w:rFonts w:ascii="Times New Roman" w:eastAsia="Times New Roman" w:hAnsi="Times New Roman"/>
                <w:sz w:val="24"/>
                <w:szCs w:val="24"/>
                <w:lang w:eastAsia="ar-SA"/>
              </w:rPr>
            </w:pPr>
          </w:p>
          <w:p w:rsidR="00F1120B" w:rsidRPr="00C57DBE" w:rsidRDefault="00F1120B" w:rsidP="00B52DA7">
            <w:pPr>
              <w:pStyle w:val="PlainText"/>
              <w:rPr>
                <w:rFonts w:ascii="Times New Roman" w:eastAsia="Times New Roman" w:hAnsi="Times New Roman"/>
                <w:sz w:val="24"/>
                <w:szCs w:val="24"/>
                <w:lang w:eastAsia="ar-SA"/>
              </w:rPr>
            </w:pPr>
            <w:r w:rsidRPr="00C57DBE">
              <w:rPr>
                <w:rFonts w:ascii="Times New Roman" w:eastAsia="Times New Roman" w:hAnsi="Times New Roman"/>
                <w:sz w:val="24"/>
                <w:szCs w:val="24"/>
                <w:lang w:eastAsia="ar-SA"/>
              </w:rPr>
              <w:t xml:space="preserve">Address :- </w:t>
            </w:r>
          </w:p>
          <w:p w:rsidR="00F1120B" w:rsidRPr="00C57DBE" w:rsidRDefault="00F1120B" w:rsidP="00B52DA7">
            <w:pPr>
              <w:pStyle w:val="PlainText"/>
              <w:rPr>
                <w:rFonts w:ascii="Times New Roman" w:eastAsia="Times New Roman" w:hAnsi="Times New Roman"/>
                <w:sz w:val="24"/>
                <w:szCs w:val="24"/>
                <w:lang w:eastAsia="ar-SA"/>
              </w:rPr>
            </w:pPr>
          </w:p>
          <w:p w:rsidR="00F1120B" w:rsidRPr="00C57DBE" w:rsidRDefault="00F1120B" w:rsidP="00B52DA7">
            <w:pPr>
              <w:pStyle w:val="PlainText"/>
              <w:rPr>
                <w:rFonts w:ascii="Times New Roman" w:eastAsia="Times New Roman" w:hAnsi="Times New Roman"/>
                <w:sz w:val="24"/>
                <w:szCs w:val="24"/>
                <w:lang w:eastAsia="ar-SA"/>
              </w:rPr>
            </w:pPr>
          </w:p>
          <w:p w:rsidR="00F1120B" w:rsidRPr="00C57DBE" w:rsidRDefault="00F1120B" w:rsidP="00B52DA7">
            <w:pPr>
              <w:pStyle w:val="PlainText"/>
              <w:rPr>
                <w:rFonts w:ascii="Times New Roman" w:eastAsia="Times New Roman" w:hAnsi="Times New Roman"/>
                <w:sz w:val="24"/>
                <w:szCs w:val="24"/>
                <w:lang w:eastAsia="ar-SA"/>
              </w:rPr>
            </w:pPr>
            <w:r w:rsidRPr="00C57DBE">
              <w:rPr>
                <w:rFonts w:ascii="Times New Roman" w:eastAsia="Times New Roman" w:hAnsi="Times New Roman"/>
                <w:sz w:val="24"/>
                <w:szCs w:val="24"/>
                <w:lang w:eastAsia="ar-SA"/>
              </w:rPr>
              <w:t xml:space="preserve">Contact Number :- </w:t>
            </w:r>
          </w:p>
          <w:p w:rsidR="00F1120B" w:rsidRPr="00CA474C" w:rsidRDefault="00F1120B" w:rsidP="00B52DA7"/>
        </w:tc>
      </w:tr>
    </w:tbl>
    <w:p w:rsidR="00F1120B" w:rsidRPr="00C57DBE" w:rsidRDefault="00F1120B" w:rsidP="00F1120B">
      <w:pPr>
        <w:ind w:right="-576"/>
        <w:jc w:val="right"/>
      </w:pP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p>
    <w:p w:rsidR="00F1120B" w:rsidRPr="00CA474C" w:rsidRDefault="00F1120B" w:rsidP="00F1120B">
      <w:pPr>
        <w:ind w:left="1080" w:hanging="938"/>
      </w:pPr>
      <w:r w:rsidRPr="00CA474C">
        <w:t>I / we hereby certify that all the information given above is factual.</w:t>
      </w:r>
    </w:p>
    <w:p w:rsidR="00F1120B" w:rsidRPr="00C57DBE" w:rsidRDefault="00F1120B" w:rsidP="00F1120B">
      <w:pPr>
        <w:pStyle w:val="Default"/>
        <w:rPr>
          <w:rFonts w:eastAsia="Times New Roman"/>
          <w:color w:val="auto"/>
          <w:lang w:val="en-US" w:eastAsia="ar-SA"/>
        </w:rPr>
      </w:pPr>
    </w:p>
    <w:p w:rsidR="00F1120B" w:rsidRPr="00C57DBE" w:rsidRDefault="00F1120B" w:rsidP="00F1120B">
      <w:pPr>
        <w:pStyle w:val="Default"/>
        <w:rPr>
          <w:rFonts w:eastAsia="Times New Roman"/>
          <w:color w:val="auto"/>
          <w:lang w:val="en-US" w:eastAsia="ar-SA"/>
        </w:rPr>
      </w:pPr>
      <w:r w:rsidRPr="00C57DBE">
        <w:rPr>
          <w:rFonts w:eastAsia="Times New Roman"/>
          <w:color w:val="auto"/>
          <w:lang w:val="en-US" w:eastAsia="ar-SA"/>
        </w:rPr>
        <w:t xml:space="preserve">Signature with date of Authorized signatory </w:t>
      </w:r>
    </w:p>
    <w:p w:rsidR="00F1120B" w:rsidRPr="00C57DBE" w:rsidRDefault="00F1120B" w:rsidP="00F1120B">
      <w:pPr>
        <w:pStyle w:val="Default"/>
        <w:ind w:left="720"/>
        <w:rPr>
          <w:rFonts w:eastAsia="Times New Roman"/>
          <w:color w:val="auto"/>
          <w:lang w:val="en-US" w:eastAsia="ar-SA"/>
        </w:rPr>
      </w:pPr>
    </w:p>
    <w:p w:rsidR="00F1120B" w:rsidRPr="00C57DBE" w:rsidRDefault="00F1120B" w:rsidP="00F1120B">
      <w:pPr>
        <w:pStyle w:val="Default"/>
        <w:rPr>
          <w:rFonts w:eastAsia="Times New Roman"/>
          <w:color w:val="auto"/>
          <w:lang w:val="en-US" w:eastAsia="ar-SA"/>
        </w:rPr>
      </w:pPr>
      <w:r w:rsidRPr="00C57DBE">
        <w:rPr>
          <w:rFonts w:eastAsia="Times New Roman"/>
          <w:color w:val="auto"/>
          <w:lang w:val="en-US" w:eastAsia="ar-SA"/>
        </w:rPr>
        <w:t xml:space="preserve">Name: ________________________ </w:t>
      </w:r>
    </w:p>
    <w:p w:rsidR="00F1120B" w:rsidRPr="00C57DBE" w:rsidRDefault="00F1120B" w:rsidP="00F1120B">
      <w:pPr>
        <w:pStyle w:val="Default"/>
        <w:ind w:left="720"/>
        <w:rPr>
          <w:rFonts w:eastAsia="Times New Roman"/>
          <w:color w:val="auto"/>
          <w:lang w:val="en-US" w:eastAsia="ar-SA"/>
        </w:rPr>
      </w:pPr>
    </w:p>
    <w:p w:rsidR="00F1120B" w:rsidRPr="00C57DBE" w:rsidRDefault="00F1120B" w:rsidP="00F1120B">
      <w:pPr>
        <w:pStyle w:val="Default"/>
        <w:rPr>
          <w:rFonts w:eastAsia="Times New Roman"/>
          <w:color w:val="auto"/>
          <w:lang w:val="en-US" w:eastAsia="ar-SA"/>
        </w:rPr>
      </w:pPr>
      <w:r w:rsidRPr="00C57DBE">
        <w:rPr>
          <w:rFonts w:eastAsia="Times New Roman"/>
          <w:color w:val="auto"/>
          <w:lang w:val="en-US" w:eastAsia="ar-SA"/>
        </w:rPr>
        <w:t xml:space="preserve">Designation: ___________________ </w:t>
      </w:r>
    </w:p>
    <w:p w:rsidR="00F1120B" w:rsidRPr="00C57DBE" w:rsidRDefault="00F1120B" w:rsidP="00F1120B">
      <w:pPr>
        <w:pStyle w:val="Default"/>
        <w:ind w:left="720"/>
        <w:rPr>
          <w:rFonts w:eastAsia="Times New Roman"/>
          <w:color w:val="auto"/>
          <w:lang w:val="en-US" w:eastAsia="ar-SA"/>
        </w:rPr>
      </w:pPr>
    </w:p>
    <w:p w:rsidR="00F1120B" w:rsidRPr="00C57DBE" w:rsidRDefault="00F1120B" w:rsidP="00F1120B">
      <w:r w:rsidRPr="00C57DBE">
        <w:t>Firm’s  Seal:________________________</w:t>
      </w:r>
    </w:p>
    <w:p w:rsidR="00F1120B" w:rsidRDefault="00F1120B" w:rsidP="00F1120B"/>
    <w:p w:rsidR="00F1120B" w:rsidRDefault="00F1120B" w:rsidP="00F1120B"/>
    <w:p w:rsidR="00F1120B" w:rsidRDefault="00F1120B" w:rsidP="00F1120B"/>
    <w:p w:rsidR="00DB17BA" w:rsidRDefault="00DB17BA" w:rsidP="00F1120B"/>
    <w:p w:rsidR="00DB17BA" w:rsidRDefault="00DB17BA" w:rsidP="00F1120B"/>
    <w:p w:rsidR="00DB17BA" w:rsidRDefault="00DB17BA" w:rsidP="00F1120B"/>
    <w:p w:rsidR="00DB17BA" w:rsidRDefault="00DB17BA" w:rsidP="00F1120B"/>
    <w:p w:rsidR="00DB17BA" w:rsidRDefault="00DB17BA" w:rsidP="00F1120B"/>
    <w:p w:rsidR="000D016B" w:rsidRDefault="000D016B" w:rsidP="00B918CD">
      <w:pPr>
        <w:ind w:left="1440"/>
        <w:jc w:val="center"/>
        <w:rPr>
          <w:b/>
          <w:bCs/>
          <w:sz w:val="22"/>
          <w:szCs w:val="22"/>
          <w:u w:val="single"/>
        </w:rPr>
      </w:pPr>
    </w:p>
    <w:p w:rsidR="00A41048" w:rsidRPr="00A41048" w:rsidRDefault="00A41048" w:rsidP="00A41048">
      <w:pPr>
        <w:ind w:left="1440"/>
        <w:jc w:val="right"/>
        <w:rPr>
          <w:b/>
          <w:bCs/>
          <w:sz w:val="28"/>
          <w:szCs w:val="28"/>
        </w:rPr>
      </w:pPr>
      <w:r w:rsidRPr="00A41048">
        <w:rPr>
          <w:b/>
          <w:bCs/>
          <w:sz w:val="28"/>
          <w:szCs w:val="28"/>
        </w:rPr>
        <w:t>Annexure – G</w:t>
      </w:r>
    </w:p>
    <w:p w:rsidR="00A41048" w:rsidRDefault="00A41048" w:rsidP="00A41048">
      <w:pPr>
        <w:ind w:left="1440"/>
        <w:jc w:val="right"/>
        <w:rPr>
          <w:b/>
          <w:bCs/>
          <w:sz w:val="22"/>
          <w:szCs w:val="22"/>
          <w:u w:val="single"/>
        </w:rPr>
      </w:pPr>
    </w:p>
    <w:p w:rsidR="00A41048" w:rsidRDefault="00A41048" w:rsidP="00A41048">
      <w:pPr>
        <w:pStyle w:val="ListParagraph"/>
        <w:suppressAutoHyphens w:val="0"/>
        <w:ind w:left="426"/>
        <w:contextualSpacing/>
        <w:jc w:val="center"/>
        <w:rPr>
          <w:b/>
          <w:shd w:val="clear" w:color="auto" w:fill="FFFFFF"/>
        </w:rPr>
      </w:pPr>
      <w:r w:rsidRPr="00C85844">
        <w:rPr>
          <w:b/>
          <w:shd w:val="clear" w:color="auto" w:fill="FFFFFF"/>
        </w:rPr>
        <w:t xml:space="preserve">BIDDER HAS TO UPLOAD THE FOLLOWING COMPLIANCE SHEET AS PART OF THE </w:t>
      </w:r>
      <w:r>
        <w:rPr>
          <w:b/>
          <w:shd w:val="clear" w:color="auto" w:fill="FFFFFF"/>
        </w:rPr>
        <w:t>T</w:t>
      </w:r>
      <w:r w:rsidRPr="00C85844">
        <w:rPr>
          <w:b/>
          <w:shd w:val="clear" w:color="auto" w:fill="FFFFFF"/>
        </w:rPr>
        <w:t>ECHNICAL BID.</w:t>
      </w:r>
    </w:p>
    <w:p w:rsidR="00A41048" w:rsidRDefault="00A41048" w:rsidP="00A41048"/>
    <w:tbl>
      <w:tblPr>
        <w:tblW w:w="9478" w:type="dxa"/>
        <w:tblInd w:w="817" w:type="dxa"/>
        <w:tblLayout w:type="fixed"/>
        <w:tblLook w:val="0000"/>
      </w:tblPr>
      <w:tblGrid>
        <w:gridCol w:w="762"/>
        <w:gridCol w:w="3207"/>
        <w:gridCol w:w="567"/>
        <w:gridCol w:w="3119"/>
        <w:gridCol w:w="1823"/>
      </w:tblGrid>
      <w:tr w:rsidR="0022113A" w:rsidRPr="00CA474C" w:rsidTr="0022113A">
        <w:trPr>
          <w:trHeight w:val="546"/>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snapToGrid w:val="0"/>
              <w:ind w:left="-7"/>
              <w:jc w:val="center"/>
              <w:rPr>
                <w:b/>
                <w:bCs/>
              </w:rPr>
            </w:pPr>
            <w:r>
              <w:rPr>
                <w:b/>
                <w:bCs/>
              </w:rPr>
              <w:t>SL</w:t>
            </w:r>
            <w:r w:rsidRPr="00CA474C">
              <w:rPr>
                <w:b/>
                <w:bCs/>
              </w:rPr>
              <w:t xml:space="preserve"> No.</w:t>
            </w:r>
          </w:p>
        </w:tc>
        <w:tc>
          <w:tcPr>
            <w:tcW w:w="3207" w:type="dxa"/>
            <w:tcBorders>
              <w:top w:val="single" w:sz="4" w:space="0" w:color="000000"/>
              <w:left w:val="single" w:sz="4" w:space="0" w:color="000000"/>
              <w:bottom w:val="single" w:sz="4" w:space="0" w:color="000000"/>
            </w:tcBorders>
          </w:tcPr>
          <w:p w:rsidR="0022113A" w:rsidRPr="00CA474C" w:rsidRDefault="0022113A" w:rsidP="00EF3FFE">
            <w:pPr>
              <w:snapToGrid w:val="0"/>
              <w:ind w:left="63"/>
              <w:rPr>
                <w:b/>
              </w:rPr>
            </w:pPr>
            <w:r w:rsidRPr="00CA474C">
              <w:rPr>
                <w:b/>
              </w:rPr>
              <w:t>Particulars</w:t>
            </w:r>
          </w:p>
        </w:tc>
        <w:tc>
          <w:tcPr>
            <w:tcW w:w="3686" w:type="dxa"/>
            <w:gridSpan w:val="2"/>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snapToGrid w:val="0"/>
              <w:ind w:left="360"/>
              <w:jc w:val="center"/>
              <w:rPr>
                <w:b/>
                <w:bCs/>
              </w:rPr>
            </w:pPr>
            <w:r w:rsidRPr="00CA474C">
              <w:rPr>
                <w:b/>
                <w:bCs/>
              </w:rPr>
              <w:t>Details to be uploaded by Service Provider</w:t>
            </w:r>
          </w:p>
        </w:tc>
        <w:tc>
          <w:tcPr>
            <w:tcW w:w="1823" w:type="dxa"/>
            <w:tcBorders>
              <w:top w:val="single" w:sz="4" w:space="0" w:color="000000"/>
              <w:left w:val="single" w:sz="4" w:space="0" w:color="000000"/>
              <w:bottom w:val="single" w:sz="4" w:space="0" w:color="000000"/>
              <w:right w:val="single" w:sz="4" w:space="0" w:color="000000"/>
            </w:tcBorders>
          </w:tcPr>
          <w:p w:rsidR="0022113A" w:rsidRDefault="0022113A" w:rsidP="0022113A">
            <w:pPr>
              <w:snapToGrid w:val="0"/>
              <w:ind w:left="360"/>
              <w:jc w:val="center"/>
              <w:rPr>
                <w:b/>
                <w:bCs/>
              </w:rPr>
            </w:pPr>
            <w:r>
              <w:rPr>
                <w:b/>
                <w:bCs/>
              </w:rPr>
              <w:t xml:space="preserve">Compliance </w:t>
            </w:r>
          </w:p>
          <w:p w:rsidR="0022113A" w:rsidRPr="00CA474C" w:rsidRDefault="0022113A" w:rsidP="0022113A">
            <w:pPr>
              <w:snapToGrid w:val="0"/>
              <w:ind w:left="360"/>
              <w:jc w:val="center"/>
              <w:rPr>
                <w:b/>
                <w:bCs/>
              </w:rPr>
            </w:pPr>
            <w:r>
              <w:rPr>
                <w:b/>
                <w:bCs/>
              </w:rPr>
              <w:t>(Yes/No)</w:t>
            </w:r>
          </w:p>
        </w:tc>
      </w:tr>
      <w:tr w:rsidR="0022113A" w:rsidRPr="00CA474C" w:rsidTr="0022113A">
        <w:trPr>
          <w:trHeight w:val="273"/>
          <w:tblHeader/>
        </w:trPr>
        <w:tc>
          <w:tcPr>
            <w:tcW w:w="7655" w:type="dxa"/>
            <w:gridSpan w:val="4"/>
            <w:tcBorders>
              <w:top w:val="single" w:sz="4" w:space="0" w:color="000000"/>
              <w:left w:val="single" w:sz="4" w:space="0" w:color="000000"/>
              <w:bottom w:val="single" w:sz="4" w:space="0" w:color="000000"/>
              <w:right w:val="single" w:sz="4" w:space="0" w:color="000000"/>
            </w:tcBorders>
          </w:tcPr>
          <w:p w:rsidR="0022113A" w:rsidRPr="00721BFA" w:rsidRDefault="0022113A" w:rsidP="00EF3FFE">
            <w:pPr>
              <w:ind w:left="32" w:right="-138"/>
              <w:jc w:val="center"/>
              <w:rPr>
                <w:b/>
                <w:color w:val="000000"/>
              </w:rPr>
            </w:pPr>
            <w:r w:rsidRPr="00721BFA">
              <w:rPr>
                <w:b/>
                <w:bCs/>
              </w:rPr>
              <w:t>MANDATORY CLAUSE (SLNO 1 TO 6)</w:t>
            </w:r>
          </w:p>
        </w:tc>
        <w:tc>
          <w:tcPr>
            <w:tcW w:w="1823" w:type="dxa"/>
            <w:tcBorders>
              <w:top w:val="single" w:sz="4" w:space="0" w:color="000000"/>
              <w:left w:val="single" w:sz="4" w:space="0" w:color="000000"/>
              <w:bottom w:val="single" w:sz="4" w:space="0" w:color="000000"/>
              <w:right w:val="single" w:sz="4" w:space="0" w:color="000000"/>
            </w:tcBorders>
          </w:tcPr>
          <w:p w:rsidR="0022113A" w:rsidRPr="00721BFA" w:rsidRDefault="0022113A" w:rsidP="00EF3FFE">
            <w:pPr>
              <w:ind w:left="32" w:right="-138"/>
              <w:jc w:val="center"/>
              <w:rPr>
                <w:b/>
                <w:bCs/>
              </w:rPr>
            </w:pPr>
          </w:p>
        </w:tc>
      </w:tr>
      <w:tr w:rsidR="0022113A" w:rsidRPr="00CA474C" w:rsidTr="0022113A">
        <w:trPr>
          <w:trHeight w:val="986"/>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snapToGrid w:val="0"/>
              <w:ind w:left="360"/>
              <w:jc w:val="center"/>
              <w:rPr>
                <w:b/>
                <w:bCs/>
              </w:rPr>
            </w:pPr>
            <w:r>
              <w:rPr>
                <w:b/>
                <w:bCs/>
              </w:rPr>
              <w:t>1</w:t>
            </w:r>
          </w:p>
        </w:tc>
        <w:tc>
          <w:tcPr>
            <w:tcW w:w="3774" w:type="dxa"/>
            <w:gridSpan w:val="2"/>
            <w:tcBorders>
              <w:top w:val="single" w:sz="4" w:space="0" w:color="000000"/>
              <w:left w:val="single" w:sz="4" w:space="0" w:color="000000"/>
              <w:bottom w:val="single" w:sz="4" w:space="0" w:color="000000"/>
            </w:tcBorders>
          </w:tcPr>
          <w:p w:rsidR="0022113A" w:rsidRPr="008218BC" w:rsidRDefault="0022113A" w:rsidP="00EF3FFE">
            <w:pPr>
              <w:suppressAutoHyphens w:val="0"/>
              <w:jc w:val="both"/>
              <w:rPr>
                <w:color w:val="000000"/>
              </w:rPr>
            </w:pPr>
            <w:r>
              <w:rPr>
                <w:rFonts w:ascii="Calibri" w:hAnsi="Calibri" w:cs="Calibri"/>
                <w:color w:val="000000"/>
              </w:rPr>
              <w:t>The bidder and its associated group companies delivering the IT Services must have ISO 27001 / ISO 9001 or any equivalent ISO Certificate</w:t>
            </w:r>
          </w:p>
        </w:tc>
        <w:tc>
          <w:tcPr>
            <w:tcW w:w="3119" w:type="dxa"/>
            <w:tcBorders>
              <w:top w:val="single" w:sz="4" w:space="0" w:color="000000"/>
              <w:left w:val="single" w:sz="4" w:space="0" w:color="000000"/>
              <w:bottom w:val="single" w:sz="4" w:space="0" w:color="000000"/>
              <w:right w:val="single" w:sz="4" w:space="0" w:color="000000"/>
            </w:tcBorders>
          </w:tcPr>
          <w:p w:rsidR="0022113A" w:rsidRPr="008218BC" w:rsidRDefault="0022113A" w:rsidP="00EF3FFE">
            <w:pPr>
              <w:snapToGrid w:val="0"/>
              <w:ind w:left="63"/>
              <w:jc w:val="both"/>
              <w:rPr>
                <w:color w:val="000000"/>
              </w:rPr>
            </w:pPr>
            <w:r>
              <w:rPr>
                <w:color w:val="000000"/>
              </w:rPr>
              <w:t>Please upload the required Document</w:t>
            </w:r>
          </w:p>
        </w:tc>
        <w:tc>
          <w:tcPr>
            <w:tcW w:w="1823" w:type="dxa"/>
            <w:tcBorders>
              <w:top w:val="single" w:sz="4" w:space="0" w:color="000000"/>
              <w:left w:val="single" w:sz="4" w:space="0" w:color="000000"/>
              <w:bottom w:val="single" w:sz="4" w:space="0" w:color="000000"/>
              <w:right w:val="single" w:sz="4" w:space="0" w:color="000000"/>
            </w:tcBorders>
          </w:tcPr>
          <w:p w:rsidR="0022113A" w:rsidRDefault="0022113A" w:rsidP="00EF3FFE">
            <w:pPr>
              <w:snapToGrid w:val="0"/>
              <w:ind w:left="63"/>
              <w:jc w:val="both"/>
              <w:rPr>
                <w:color w:val="000000"/>
              </w:rPr>
            </w:pPr>
          </w:p>
        </w:tc>
      </w:tr>
      <w:tr w:rsidR="0022113A" w:rsidRPr="00CA474C" w:rsidTr="0022113A">
        <w:trPr>
          <w:trHeight w:val="986"/>
          <w:tblHeader/>
        </w:trPr>
        <w:tc>
          <w:tcPr>
            <w:tcW w:w="762" w:type="dxa"/>
            <w:tcBorders>
              <w:top w:val="single" w:sz="4" w:space="0" w:color="000000"/>
              <w:left w:val="single" w:sz="4" w:space="0" w:color="000000"/>
              <w:bottom w:val="single" w:sz="4" w:space="0" w:color="000000"/>
            </w:tcBorders>
          </w:tcPr>
          <w:p w:rsidR="0022113A" w:rsidRDefault="0022113A" w:rsidP="00EF3FFE">
            <w:pPr>
              <w:snapToGrid w:val="0"/>
              <w:ind w:left="360"/>
              <w:jc w:val="center"/>
              <w:rPr>
                <w:b/>
                <w:bCs/>
              </w:rPr>
            </w:pPr>
            <w:r>
              <w:rPr>
                <w:b/>
                <w:bCs/>
              </w:rPr>
              <w:t>2</w:t>
            </w:r>
          </w:p>
        </w:tc>
        <w:tc>
          <w:tcPr>
            <w:tcW w:w="3774" w:type="dxa"/>
            <w:gridSpan w:val="2"/>
            <w:tcBorders>
              <w:top w:val="single" w:sz="4" w:space="0" w:color="000000"/>
              <w:left w:val="single" w:sz="4" w:space="0" w:color="000000"/>
              <w:bottom w:val="single" w:sz="4" w:space="0" w:color="000000"/>
            </w:tcBorders>
          </w:tcPr>
          <w:p w:rsidR="0022113A" w:rsidRDefault="0022113A" w:rsidP="00EF3FFE">
            <w:pPr>
              <w:suppressAutoHyphens w:val="0"/>
              <w:jc w:val="both"/>
              <w:rPr>
                <w:rFonts w:ascii="Calibri" w:hAnsi="Calibri" w:cs="Calibri"/>
                <w:color w:val="000000"/>
              </w:rPr>
            </w:pPr>
            <w:r>
              <w:rPr>
                <w:rFonts w:ascii="Calibri" w:hAnsi="Calibri" w:cs="Calibri"/>
                <w:color w:val="000000"/>
              </w:rPr>
              <w:t xml:space="preserve">The bidder should have their  Remote Operations Support Centre in India with 24x7x4 toll free access. </w:t>
            </w:r>
            <w:r w:rsidRPr="00B452C5">
              <w:rPr>
                <w:rFonts w:ascii="Calibri" w:hAnsi="Calibri" w:cs="Calibri"/>
                <w:color w:val="000000"/>
              </w:rPr>
              <w:t>The Remote Support Centre should be manned by the officials having ITIL v3 certification</w:t>
            </w:r>
            <w:r>
              <w:rPr>
                <w:rFonts w:ascii="Calibri" w:hAnsi="Calibri" w:cs="Calibri"/>
                <w:color w:val="000000"/>
              </w:rPr>
              <w:t xml:space="preserve"> or equivalent</w:t>
            </w:r>
            <w:r w:rsidRPr="00B452C5">
              <w:rPr>
                <w:rFonts w:ascii="Calibri" w:hAnsi="Calibri" w:cs="Calibri"/>
                <w:color w:val="000000"/>
              </w:rPr>
              <w:t xml:space="preserve">.  </w:t>
            </w:r>
          </w:p>
        </w:tc>
        <w:tc>
          <w:tcPr>
            <w:tcW w:w="3119" w:type="dxa"/>
            <w:tcBorders>
              <w:top w:val="single" w:sz="4" w:space="0" w:color="000000"/>
              <w:left w:val="single" w:sz="4" w:space="0" w:color="000000"/>
              <w:bottom w:val="single" w:sz="4" w:space="0" w:color="000000"/>
              <w:right w:val="single" w:sz="4" w:space="0" w:color="000000"/>
            </w:tcBorders>
          </w:tcPr>
          <w:p w:rsidR="0022113A" w:rsidRDefault="0022113A" w:rsidP="00EF3FFE">
            <w:pPr>
              <w:snapToGrid w:val="0"/>
              <w:ind w:left="63"/>
              <w:jc w:val="both"/>
              <w:rPr>
                <w:color w:val="000000"/>
              </w:rPr>
            </w:pPr>
            <w:r>
              <w:rPr>
                <w:color w:val="000000"/>
              </w:rPr>
              <w:t>Bidder to upload the required document.</w:t>
            </w:r>
            <w:r>
              <w:t xml:space="preserve"> </w:t>
            </w:r>
            <w:r w:rsidRPr="00B452C5">
              <w:rPr>
                <w:color w:val="000000"/>
              </w:rPr>
              <w:t>Self-Declaration with</w:t>
            </w:r>
            <w:r>
              <w:rPr>
                <w:color w:val="000000"/>
              </w:rPr>
              <w:t xml:space="preserve"> copy of valid ITIL certificate/ or equivalent</w:t>
            </w:r>
            <w:r w:rsidRPr="00B452C5">
              <w:rPr>
                <w:color w:val="000000"/>
              </w:rPr>
              <w:t xml:space="preserve"> of engineers</w:t>
            </w:r>
            <w:r>
              <w:rPr>
                <w:color w:val="000000"/>
              </w:rPr>
              <w:t xml:space="preserve"> </w:t>
            </w:r>
          </w:p>
        </w:tc>
        <w:tc>
          <w:tcPr>
            <w:tcW w:w="1823" w:type="dxa"/>
            <w:tcBorders>
              <w:top w:val="single" w:sz="4" w:space="0" w:color="000000"/>
              <w:left w:val="single" w:sz="4" w:space="0" w:color="000000"/>
              <w:bottom w:val="single" w:sz="4" w:space="0" w:color="000000"/>
              <w:right w:val="single" w:sz="4" w:space="0" w:color="000000"/>
            </w:tcBorders>
          </w:tcPr>
          <w:p w:rsidR="0022113A" w:rsidRDefault="0022113A" w:rsidP="00EF3FFE">
            <w:pPr>
              <w:snapToGrid w:val="0"/>
              <w:ind w:left="63"/>
              <w:jc w:val="both"/>
              <w:rPr>
                <w:color w:val="000000"/>
              </w:rPr>
            </w:pPr>
          </w:p>
        </w:tc>
      </w:tr>
      <w:tr w:rsidR="0022113A" w:rsidRPr="00CA474C" w:rsidTr="0022113A">
        <w:trPr>
          <w:trHeight w:val="1502"/>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snapToGrid w:val="0"/>
              <w:ind w:left="360"/>
              <w:jc w:val="center"/>
              <w:rPr>
                <w:b/>
                <w:bCs/>
              </w:rPr>
            </w:pPr>
            <w:r>
              <w:rPr>
                <w:b/>
                <w:bCs/>
              </w:rPr>
              <w:t>3</w:t>
            </w:r>
          </w:p>
        </w:tc>
        <w:tc>
          <w:tcPr>
            <w:tcW w:w="3774" w:type="dxa"/>
            <w:gridSpan w:val="2"/>
            <w:tcBorders>
              <w:top w:val="single" w:sz="4" w:space="0" w:color="000000"/>
              <w:left w:val="single" w:sz="4" w:space="0" w:color="000000"/>
              <w:bottom w:val="single" w:sz="4" w:space="0" w:color="000000"/>
            </w:tcBorders>
          </w:tcPr>
          <w:p w:rsidR="0022113A" w:rsidRPr="00CA474C" w:rsidRDefault="0022113A" w:rsidP="00EF3FFE">
            <w:pPr>
              <w:ind w:left="63"/>
              <w:jc w:val="both"/>
            </w:pPr>
            <w:r w:rsidRPr="00CA474C">
              <w:t>Average annual financial turnover during the last three years, ending 31</w:t>
            </w:r>
            <w:r w:rsidRPr="00CA474C">
              <w:rPr>
                <w:vertAlign w:val="superscript"/>
              </w:rPr>
              <w:t>st</w:t>
            </w:r>
            <w:r w:rsidRPr="00CA474C">
              <w:t xml:space="preserve"> March of the previous financial year (i.e.</w:t>
            </w:r>
            <w:r>
              <w:t>2016-17  ,2017-18&amp; 2018-19</w:t>
            </w:r>
            <w:r w:rsidRPr="00CA474C">
              <w:t xml:space="preserve">)   should be minimum </w:t>
            </w:r>
            <w:r w:rsidRPr="00CA474C">
              <w:rPr>
                <w:b/>
                <w:bCs/>
              </w:rPr>
              <w:t>Rs</w:t>
            </w:r>
            <w:r>
              <w:rPr>
                <w:b/>
                <w:bCs/>
              </w:rPr>
              <w:t>. 21.60</w:t>
            </w:r>
            <w:r w:rsidRPr="00CA474C">
              <w:rPr>
                <w:b/>
                <w:bCs/>
              </w:rPr>
              <w:t xml:space="preserve"> Lakhs</w:t>
            </w:r>
          </w:p>
        </w:tc>
        <w:tc>
          <w:tcPr>
            <w:tcW w:w="3119" w:type="dxa"/>
            <w:tcBorders>
              <w:top w:val="single" w:sz="4" w:space="0" w:color="000000"/>
              <w:left w:val="single" w:sz="4" w:space="0" w:color="000000"/>
              <w:bottom w:val="single" w:sz="4" w:space="0" w:color="000000"/>
              <w:right w:val="single" w:sz="4" w:space="0" w:color="000000"/>
            </w:tcBorders>
          </w:tcPr>
          <w:p w:rsidR="0022113A" w:rsidRDefault="0022113A" w:rsidP="00EF3FFE">
            <w:pPr>
              <w:snapToGrid w:val="0"/>
              <w:ind w:left="32"/>
              <w:jc w:val="both"/>
            </w:pPr>
            <w:r>
              <w:t xml:space="preserve">2016-17 </w:t>
            </w:r>
            <w:r w:rsidRPr="00CA474C">
              <w:t>Rs.</w:t>
            </w:r>
          </w:p>
          <w:p w:rsidR="0022113A" w:rsidRPr="00CA474C" w:rsidRDefault="0022113A" w:rsidP="00EF3FFE">
            <w:pPr>
              <w:snapToGrid w:val="0"/>
              <w:ind w:left="32"/>
              <w:jc w:val="both"/>
            </w:pPr>
            <w:r>
              <w:t>2017-18</w:t>
            </w:r>
            <w:r w:rsidRPr="00CA474C">
              <w:t>Rs.</w:t>
            </w:r>
          </w:p>
          <w:p w:rsidR="0022113A" w:rsidRPr="00CA474C" w:rsidRDefault="0022113A" w:rsidP="00EF3FFE">
            <w:pPr>
              <w:snapToGrid w:val="0"/>
              <w:ind w:left="32"/>
              <w:jc w:val="both"/>
            </w:pPr>
            <w:r>
              <w:t>2018-19</w:t>
            </w:r>
            <w:r w:rsidRPr="00CA474C">
              <w:t>Rs.</w:t>
            </w:r>
          </w:p>
          <w:p w:rsidR="0022113A" w:rsidRPr="00CA474C" w:rsidRDefault="0022113A" w:rsidP="0022113A">
            <w:pPr>
              <w:snapToGrid w:val="0"/>
              <w:ind w:left="32"/>
              <w:jc w:val="both"/>
            </w:pPr>
            <w:r>
              <w:rPr>
                <w:sz w:val="23"/>
                <w:szCs w:val="23"/>
              </w:rPr>
              <w:t xml:space="preserve">Audited copies of Profit &amp; Loss account balance sheet for previous three financial years </w:t>
            </w:r>
            <w:r w:rsidRPr="00CA474C">
              <w:t xml:space="preserve">duly certified by the auditor shall be uploaded in the </w:t>
            </w:r>
            <w:r>
              <w:t>c-</w:t>
            </w:r>
            <w:r w:rsidRPr="00CA474C">
              <w:t xml:space="preserve"> folder</w:t>
            </w:r>
            <w:r>
              <w:t>.</w:t>
            </w:r>
          </w:p>
        </w:tc>
        <w:tc>
          <w:tcPr>
            <w:tcW w:w="1823" w:type="dxa"/>
            <w:tcBorders>
              <w:top w:val="single" w:sz="4" w:space="0" w:color="000000"/>
              <w:left w:val="single" w:sz="4" w:space="0" w:color="000000"/>
              <w:bottom w:val="single" w:sz="4" w:space="0" w:color="000000"/>
              <w:right w:val="single" w:sz="4" w:space="0" w:color="000000"/>
            </w:tcBorders>
          </w:tcPr>
          <w:p w:rsidR="0022113A" w:rsidRDefault="0022113A" w:rsidP="00EF3FFE">
            <w:pPr>
              <w:snapToGrid w:val="0"/>
              <w:ind w:left="32"/>
              <w:jc w:val="both"/>
            </w:pPr>
          </w:p>
        </w:tc>
      </w:tr>
      <w:tr w:rsidR="0022113A" w:rsidRPr="00CA474C" w:rsidTr="0022113A">
        <w:trPr>
          <w:trHeight w:val="1502"/>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snapToGrid w:val="0"/>
              <w:ind w:left="360"/>
              <w:jc w:val="center"/>
              <w:rPr>
                <w:b/>
                <w:bCs/>
              </w:rPr>
            </w:pPr>
            <w:r>
              <w:rPr>
                <w:b/>
                <w:bCs/>
              </w:rPr>
              <w:lastRenderedPageBreak/>
              <w:t>4</w:t>
            </w:r>
          </w:p>
        </w:tc>
        <w:tc>
          <w:tcPr>
            <w:tcW w:w="3774" w:type="dxa"/>
            <w:gridSpan w:val="2"/>
            <w:tcBorders>
              <w:top w:val="single" w:sz="4" w:space="0" w:color="000000"/>
              <w:left w:val="single" w:sz="4" w:space="0" w:color="000000"/>
              <w:bottom w:val="single" w:sz="4" w:space="0" w:color="000000"/>
            </w:tcBorders>
          </w:tcPr>
          <w:p w:rsidR="0022113A" w:rsidRPr="00CA474C" w:rsidRDefault="0022113A" w:rsidP="00EF3FFE">
            <w:pPr>
              <w:jc w:val="both"/>
            </w:pPr>
            <w:r w:rsidRPr="00CA474C">
              <w:t xml:space="preserve">Experience of having successfully completed similar works </w:t>
            </w:r>
            <w:r w:rsidRPr="00870E42">
              <w:rPr>
                <w:b/>
              </w:rPr>
              <w:t>(</w:t>
            </w:r>
            <w:r w:rsidRPr="00870E42">
              <w:t>supply &amp; installation of Backup Software / Replication / Migration/ DR tools</w:t>
            </w:r>
            <w:r w:rsidRPr="00870E42">
              <w:rPr>
                <w:b/>
              </w:rPr>
              <w:t>)</w:t>
            </w:r>
            <w:r w:rsidRPr="00CA474C">
              <w:t xml:space="preserve"> during last </w:t>
            </w:r>
            <w:r>
              <w:t>3</w:t>
            </w:r>
            <w:r w:rsidRPr="00CA474C">
              <w:t xml:space="preserve"> years ending last day of month previous to the one in which tenders are invited should be either of the following:</w:t>
            </w:r>
          </w:p>
          <w:p w:rsidR="0022113A" w:rsidRPr="00CA474C" w:rsidRDefault="0022113A" w:rsidP="00EF3FFE">
            <w:pPr>
              <w:jc w:val="both"/>
            </w:pPr>
          </w:p>
          <w:p w:rsidR="0022113A" w:rsidRPr="00CA474C" w:rsidRDefault="0022113A" w:rsidP="00EF3FFE">
            <w:pPr>
              <w:jc w:val="both"/>
            </w:pPr>
            <w:r w:rsidRPr="00CA474C">
              <w:t xml:space="preserve">a. Three similar completed works </w:t>
            </w:r>
            <w:r w:rsidRPr="00177ECF">
              <w:rPr>
                <w:lang w:eastAsia="en-IN"/>
              </w:rPr>
              <w:t xml:space="preserve">each </w:t>
            </w:r>
            <w:r w:rsidRPr="00CA474C">
              <w:t xml:space="preserve">costing not less than </w:t>
            </w:r>
            <w:r>
              <w:rPr>
                <w:b/>
                <w:bCs/>
              </w:rPr>
              <w:t>Rs. 28.80</w:t>
            </w:r>
            <w:r w:rsidRPr="00CA474C">
              <w:rPr>
                <w:b/>
                <w:bCs/>
              </w:rPr>
              <w:t>Lakhs</w:t>
            </w:r>
          </w:p>
          <w:p w:rsidR="0022113A" w:rsidRPr="00CA474C" w:rsidRDefault="0022113A" w:rsidP="00EF3FFE">
            <w:pPr>
              <w:jc w:val="both"/>
            </w:pPr>
            <w:r w:rsidRPr="00CA474C">
              <w:t xml:space="preserve">                                      Or</w:t>
            </w:r>
          </w:p>
          <w:p w:rsidR="0022113A" w:rsidRPr="00CA474C" w:rsidRDefault="0022113A" w:rsidP="00EF3FFE">
            <w:pPr>
              <w:jc w:val="both"/>
            </w:pPr>
            <w:r w:rsidRPr="00CA474C">
              <w:t xml:space="preserve">b. Two similar completed works </w:t>
            </w:r>
            <w:r w:rsidRPr="00177ECF">
              <w:rPr>
                <w:lang w:eastAsia="en-IN"/>
              </w:rPr>
              <w:t xml:space="preserve">each </w:t>
            </w:r>
            <w:r w:rsidRPr="00CA474C">
              <w:t xml:space="preserve">costing not less than </w:t>
            </w:r>
            <w:r>
              <w:rPr>
                <w:b/>
                <w:bCs/>
              </w:rPr>
              <w:t xml:space="preserve">Rs. 36 </w:t>
            </w:r>
            <w:r w:rsidRPr="00CA474C">
              <w:rPr>
                <w:b/>
                <w:bCs/>
              </w:rPr>
              <w:t>Lakhs</w:t>
            </w:r>
          </w:p>
          <w:p w:rsidR="0022113A" w:rsidRPr="00CA474C" w:rsidRDefault="0022113A" w:rsidP="00EF3FFE">
            <w:pPr>
              <w:jc w:val="both"/>
            </w:pPr>
            <w:r w:rsidRPr="00CA474C">
              <w:t xml:space="preserve">                                      Or</w:t>
            </w:r>
          </w:p>
          <w:p w:rsidR="0022113A" w:rsidRPr="00CA474C" w:rsidRDefault="0022113A" w:rsidP="00EF3FFE">
            <w:pPr>
              <w:jc w:val="both"/>
            </w:pPr>
            <w:r w:rsidRPr="00CA474C">
              <w:t xml:space="preserve">c. One similar completed works </w:t>
            </w:r>
            <w:r w:rsidRPr="00177ECF">
              <w:rPr>
                <w:lang w:eastAsia="en-IN"/>
              </w:rPr>
              <w:t xml:space="preserve">each </w:t>
            </w:r>
            <w:r w:rsidRPr="00CA474C">
              <w:t xml:space="preserve">costing not less than </w:t>
            </w:r>
            <w:r>
              <w:rPr>
                <w:b/>
                <w:bCs/>
              </w:rPr>
              <w:t>Rs. 57.60</w:t>
            </w:r>
            <w:r w:rsidRPr="00CA474C">
              <w:rPr>
                <w:b/>
                <w:bCs/>
              </w:rPr>
              <w:t>Lakhs</w:t>
            </w:r>
          </w:p>
        </w:tc>
        <w:tc>
          <w:tcPr>
            <w:tcW w:w="3119"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snapToGrid w:val="0"/>
              <w:ind w:left="32"/>
              <w:jc w:val="both"/>
            </w:pPr>
            <w:r w:rsidRPr="00CA474C">
              <w:t xml:space="preserve">Documentary proof i.e. </w:t>
            </w:r>
            <w:r w:rsidRPr="00CA474C">
              <w:rPr>
                <w:b/>
              </w:rPr>
              <w:t>Purchase order / Work order</w:t>
            </w:r>
            <w:r>
              <w:rPr>
                <w:b/>
              </w:rPr>
              <w:t xml:space="preserve"> </w:t>
            </w:r>
            <w:r w:rsidRPr="00CA474C">
              <w:t xml:space="preserve">clearly indicating the value of the order, shall be uploaded in the </w:t>
            </w:r>
            <w:r>
              <w:t>c-</w:t>
            </w:r>
            <w:r w:rsidRPr="00CA474C">
              <w:t xml:space="preserve"> folder.</w:t>
            </w:r>
          </w:p>
          <w:p w:rsidR="0022113A" w:rsidRPr="00CA474C" w:rsidRDefault="0022113A" w:rsidP="00EF3FFE">
            <w:pPr>
              <w:snapToGrid w:val="0"/>
              <w:ind w:left="360"/>
            </w:pPr>
          </w:p>
          <w:p w:rsidR="0022113A" w:rsidRPr="00CA474C" w:rsidRDefault="0022113A" w:rsidP="00EF3FFE">
            <w:pPr>
              <w:pStyle w:val="ListParagraph"/>
              <w:suppressAutoHyphens w:val="0"/>
              <w:spacing w:before="100" w:beforeAutospacing="1" w:after="100" w:afterAutospacing="1"/>
              <w:ind w:left="780"/>
              <w:contextualSpacing/>
              <w:jc w:val="both"/>
            </w:pPr>
          </w:p>
        </w:tc>
        <w:tc>
          <w:tcPr>
            <w:tcW w:w="1823"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snapToGrid w:val="0"/>
              <w:ind w:left="32"/>
              <w:jc w:val="both"/>
            </w:pPr>
          </w:p>
        </w:tc>
      </w:tr>
      <w:tr w:rsidR="0022113A" w:rsidRPr="00CA474C" w:rsidTr="0022113A">
        <w:trPr>
          <w:trHeight w:val="144"/>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pStyle w:val="PlainText"/>
              <w:ind w:left="360"/>
              <w:rPr>
                <w:rFonts w:ascii="Times New Roman" w:hAnsi="Times New Roman"/>
                <w:b/>
                <w:sz w:val="24"/>
                <w:szCs w:val="24"/>
              </w:rPr>
            </w:pPr>
            <w:r>
              <w:rPr>
                <w:rFonts w:ascii="Times New Roman" w:hAnsi="Times New Roman"/>
                <w:b/>
                <w:sz w:val="24"/>
                <w:szCs w:val="24"/>
              </w:rPr>
              <w:t>5</w:t>
            </w:r>
          </w:p>
        </w:tc>
        <w:tc>
          <w:tcPr>
            <w:tcW w:w="3774" w:type="dxa"/>
            <w:gridSpan w:val="2"/>
            <w:tcBorders>
              <w:top w:val="single" w:sz="4" w:space="0" w:color="000000"/>
              <w:left w:val="single" w:sz="4" w:space="0" w:color="000000"/>
              <w:bottom w:val="single" w:sz="4" w:space="0" w:color="000000"/>
            </w:tcBorders>
          </w:tcPr>
          <w:p w:rsidR="0022113A" w:rsidRPr="00CA474C" w:rsidRDefault="0022113A" w:rsidP="00EF3FFE">
            <w:pPr>
              <w:pStyle w:val="ListParagraph"/>
              <w:ind w:left="0"/>
              <w:jc w:val="both"/>
            </w:pPr>
            <w:r w:rsidRPr="00CA474C">
              <w:t xml:space="preserve">Bidder has to upload the filled </w:t>
            </w:r>
            <w:r>
              <w:t xml:space="preserve">&amp; upload the </w:t>
            </w:r>
            <w:r w:rsidRPr="00CA474C">
              <w:rPr>
                <w:b/>
                <w:sz w:val="22"/>
                <w:szCs w:val="22"/>
              </w:rPr>
              <w:t>Specifications</w:t>
            </w:r>
            <w:r>
              <w:rPr>
                <w:b/>
                <w:sz w:val="22"/>
                <w:szCs w:val="22"/>
              </w:rPr>
              <w:t xml:space="preserve"> for Hardware &amp; Software </w:t>
            </w:r>
            <w:r w:rsidRPr="00F1120B">
              <w:rPr>
                <w:sz w:val="22"/>
                <w:szCs w:val="22"/>
              </w:rPr>
              <w:t>a</w:t>
            </w:r>
            <w:r w:rsidRPr="007E3130">
              <w:rPr>
                <w:sz w:val="22"/>
                <w:szCs w:val="22"/>
              </w:rPr>
              <w:t xml:space="preserve">s indicated in </w:t>
            </w:r>
            <w:r w:rsidRPr="00A7535E">
              <w:rPr>
                <w:b/>
                <w:sz w:val="22"/>
                <w:szCs w:val="22"/>
              </w:rPr>
              <w:t>Annexure - B</w:t>
            </w:r>
            <w:r w:rsidRPr="00A7535E">
              <w:rPr>
                <w:b/>
              </w:rPr>
              <w:t>).</w:t>
            </w:r>
          </w:p>
        </w:tc>
        <w:tc>
          <w:tcPr>
            <w:tcW w:w="3119"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 xml:space="preserve">Annexure - </w:t>
            </w:r>
            <w:r>
              <w:rPr>
                <w:rFonts w:ascii="Times New Roman" w:hAnsi="Times New Roman"/>
                <w:b/>
                <w:bCs/>
                <w:color w:val="000000"/>
                <w:sz w:val="24"/>
                <w:szCs w:val="24"/>
              </w:rPr>
              <w:t>B</w:t>
            </w:r>
            <w:r w:rsidRPr="00CA474C">
              <w:rPr>
                <w:rFonts w:ascii="Times New Roman" w:hAnsi="Times New Roman"/>
                <w:sz w:val="24"/>
                <w:szCs w:val="24"/>
              </w:rPr>
              <w:t xml:space="preserve"> in </w:t>
            </w:r>
            <w:r>
              <w:rPr>
                <w:rFonts w:ascii="Times New Roman" w:hAnsi="Times New Roman"/>
                <w:sz w:val="24"/>
                <w:szCs w:val="24"/>
              </w:rPr>
              <w:t>c-</w:t>
            </w:r>
            <w:r w:rsidRPr="00CA474C">
              <w:rPr>
                <w:rFonts w:ascii="Times New Roman" w:hAnsi="Times New Roman"/>
                <w:sz w:val="24"/>
                <w:szCs w:val="24"/>
              </w:rPr>
              <w:t xml:space="preserve"> folder</w:t>
            </w:r>
          </w:p>
        </w:tc>
        <w:tc>
          <w:tcPr>
            <w:tcW w:w="1823"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pStyle w:val="PlainText"/>
              <w:ind w:left="32"/>
              <w:jc w:val="both"/>
              <w:rPr>
                <w:rFonts w:ascii="Times New Roman" w:hAnsi="Times New Roman"/>
                <w:color w:val="000000"/>
                <w:sz w:val="24"/>
                <w:szCs w:val="24"/>
              </w:rPr>
            </w:pPr>
          </w:p>
        </w:tc>
      </w:tr>
      <w:tr w:rsidR="0022113A" w:rsidRPr="00CA474C" w:rsidTr="0022113A">
        <w:trPr>
          <w:trHeight w:val="144"/>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pStyle w:val="PlainText"/>
              <w:ind w:left="360"/>
              <w:rPr>
                <w:rFonts w:ascii="Times New Roman" w:hAnsi="Times New Roman"/>
                <w:b/>
                <w:sz w:val="24"/>
                <w:szCs w:val="24"/>
              </w:rPr>
            </w:pPr>
            <w:r>
              <w:rPr>
                <w:rFonts w:ascii="Times New Roman" w:hAnsi="Times New Roman"/>
                <w:b/>
                <w:sz w:val="24"/>
                <w:szCs w:val="24"/>
              </w:rPr>
              <w:t>6</w:t>
            </w:r>
          </w:p>
        </w:tc>
        <w:tc>
          <w:tcPr>
            <w:tcW w:w="3774" w:type="dxa"/>
            <w:gridSpan w:val="2"/>
            <w:tcBorders>
              <w:top w:val="single" w:sz="4" w:space="0" w:color="000000"/>
              <w:left w:val="single" w:sz="4" w:space="0" w:color="000000"/>
              <w:bottom w:val="single" w:sz="4" w:space="0" w:color="000000"/>
            </w:tcBorders>
          </w:tcPr>
          <w:p w:rsidR="0022113A" w:rsidRPr="00CA474C" w:rsidRDefault="0022113A" w:rsidP="00EF3FFE">
            <w:pPr>
              <w:ind w:left="-18"/>
              <w:jc w:val="both"/>
            </w:pPr>
            <w:r w:rsidRPr="00CA474C">
              <w:t xml:space="preserve">An Undertaking has to be </w:t>
            </w:r>
            <w:r>
              <w:t>uploaded</w:t>
            </w:r>
            <w:r w:rsidRPr="00CA474C">
              <w:t xml:space="preserve"> by the bidders stating that they have read, understood and agreeing to all tender terms and conditions of the tender.</w:t>
            </w:r>
          </w:p>
        </w:tc>
        <w:tc>
          <w:tcPr>
            <w:tcW w:w="3119"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pStyle w:val="PlainText"/>
              <w:ind w:left="32"/>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 xml:space="preserve">Annexure – </w:t>
            </w:r>
            <w:r>
              <w:rPr>
                <w:rFonts w:ascii="Times New Roman" w:hAnsi="Times New Roman"/>
                <w:b/>
                <w:sz w:val="24"/>
                <w:szCs w:val="24"/>
              </w:rPr>
              <w:t>C</w:t>
            </w:r>
          </w:p>
          <w:p w:rsidR="0022113A" w:rsidRPr="00CA474C" w:rsidRDefault="0022113A" w:rsidP="00EF3FFE">
            <w:pPr>
              <w:pStyle w:val="PlainText"/>
              <w:ind w:left="360"/>
              <w:jc w:val="both"/>
              <w:rPr>
                <w:rFonts w:ascii="Times New Roman" w:hAnsi="Times New Roman"/>
                <w:b/>
                <w:sz w:val="24"/>
                <w:szCs w:val="24"/>
              </w:rPr>
            </w:pPr>
          </w:p>
          <w:p w:rsidR="0022113A" w:rsidRPr="00CA474C" w:rsidRDefault="0022113A" w:rsidP="00EF3FFE">
            <w:pPr>
              <w:pStyle w:val="PlainText"/>
              <w:ind w:left="360"/>
              <w:jc w:val="both"/>
              <w:rPr>
                <w:rFonts w:ascii="Times New Roman" w:hAnsi="Times New Roman"/>
                <w:bCs/>
                <w:sz w:val="24"/>
                <w:szCs w:val="24"/>
              </w:rPr>
            </w:pPr>
          </w:p>
        </w:tc>
        <w:tc>
          <w:tcPr>
            <w:tcW w:w="1823"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pStyle w:val="PlainText"/>
              <w:ind w:left="32"/>
              <w:jc w:val="both"/>
              <w:rPr>
                <w:rFonts w:ascii="Times New Roman" w:hAnsi="Times New Roman"/>
                <w:bCs/>
                <w:sz w:val="24"/>
                <w:szCs w:val="24"/>
              </w:rPr>
            </w:pPr>
          </w:p>
        </w:tc>
      </w:tr>
      <w:tr w:rsidR="0022113A" w:rsidRPr="00CA474C" w:rsidTr="0022113A">
        <w:trPr>
          <w:trHeight w:val="144"/>
          <w:tblHeader/>
        </w:trPr>
        <w:tc>
          <w:tcPr>
            <w:tcW w:w="762" w:type="dxa"/>
            <w:tcBorders>
              <w:top w:val="single" w:sz="4" w:space="0" w:color="000000"/>
              <w:left w:val="single" w:sz="4" w:space="0" w:color="000000"/>
              <w:bottom w:val="single" w:sz="4" w:space="0" w:color="000000"/>
            </w:tcBorders>
          </w:tcPr>
          <w:p w:rsidR="0022113A" w:rsidRDefault="0022113A" w:rsidP="00EF3FFE">
            <w:pPr>
              <w:pStyle w:val="PlainText"/>
              <w:ind w:left="360"/>
              <w:rPr>
                <w:rFonts w:ascii="Times New Roman" w:hAnsi="Times New Roman"/>
                <w:b/>
                <w:sz w:val="24"/>
                <w:szCs w:val="24"/>
              </w:rPr>
            </w:pPr>
            <w:r>
              <w:rPr>
                <w:rFonts w:ascii="Times New Roman" w:hAnsi="Times New Roman"/>
                <w:b/>
                <w:sz w:val="24"/>
                <w:szCs w:val="24"/>
              </w:rPr>
              <w:t>7</w:t>
            </w:r>
          </w:p>
        </w:tc>
        <w:tc>
          <w:tcPr>
            <w:tcW w:w="3774" w:type="dxa"/>
            <w:gridSpan w:val="2"/>
            <w:tcBorders>
              <w:top w:val="single" w:sz="4" w:space="0" w:color="000000"/>
              <w:left w:val="single" w:sz="4" w:space="0" w:color="000000"/>
              <w:bottom w:val="single" w:sz="4" w:space="0" w:color="000000"/>
            </w:tcBorders>
          </w:tcPr>
          <w:p w:rsidR="0022113A" w:rsidRPr="00803F05" w:rsidRDefault="0022113A" w:rsidP="00EF3FFE">
            <w:pPr>
              <w:jc w:val="both"/>
            </w:pPr>
            <w:r w:rsidRPr="00803F05">
              <w:t>Special Conditions arising out of implementation of GST Tax Indemnity clause</w:t>
            </w:r>
          </w:p>
        </w:tc>
        <w:tc>
          <w:tcPr>
            <w:tcW w:w="3119" w:type="dxa"/>
            <w:tcBorders>
              <w:top w:val="single" w:sz="4" w:space="0" w:color="000000"/>
              <w:left w:val="single" w:sz="4" w:space="0" w:color="000000"/>
              <w:bottom w:val="single" w:sz="4" w:space="0" w:color="000000"/>
              <w:right w:val="single" w:sz="4" w:space="0" w:color="000000"/>
            </w:tcBorders>
          </w:tcPr>
          <w:p w:rsidR="0022113A" w:rsidRPr="00803F05" w:rsidRDefault="0022113A" w:rsidP="00EF3FFE">
            <w:pPr>
              <w:jc w:val="both"/>
            </w:pPr>
            <w:r w:rsidRPr="00803F05">
              <w:rPr>
                <w:b/>
              </w:rPr>
              <w:t xml:space="preserve">Annexure – </w:t>
            </w:r>
            <w:r>
              <w:rPr>
                <w:b/>
              </w:rPr>
              <w:t>D</w:t>
            </w:r>
            <w:r w:rsidRPr="00803F05">
              <w:t xml:space="preserve"> to be signed and uploaded in the </w:t>
            </w:r>
            <w:r>
              <w:t>c-</w:t>
            </w:r>
            <w:r w:rsidRPr="00803F05">
              <w:t xml:space="preserve"> folder.</w:t>
            </w:r>
          </w:p>
        </w:tc>
        <w:tc>
          <w:tcPr>
            <w:tcW w:w="1823" w:type="dxa"/>
            <w:tcBorders>
              <w:top w:val="single" w:sz="4" w:space="0" w:color="000000"/>
              <w:left w:val="single" w:sz="4" w:space="0" w:color="000000"/>
              <w:bottom w:val="single" w:sz="4" w:space="0" w:color="000000"/>
              <w:right w:val="single" w:sz="4" w:space="0" w:color="000000"/>
            </w:tcBorders>
          </w:tcPr>
          <w:p w:rsidR="0022113A" w:rsidRPr="00803F05" w:rsidRDefault="0022113A" w:rsidP="00EF3FFE">
            <w:pPr>
              <w:jc w:val="both"/>
              <w:rPr>
                <w:b/>
              </w:rPr>
            </w:pPr>
          </w:p>
        </w:tc>
      </w:tr>
      <w:tr w:rsidR="0022113A" w:rsidRPr="00CA474C" w:rsidTr="0022113A">
        <w:trPr>
          <w:trHeight w:val="144"/>
          <w:tblHeader/>
        </w:trPr>
        <w:tc>
          <w:tcPr>
            <w:tcW w:w="7655" w:type="dxa"/>
            <w:gridSpan w:val="4"/>
            <w:tcBorders>
              <w:top w:val="single" w:sz="4" w:space="0" w:color="000000"/>
              <w:left w:val="single" w:sz="4" w:space="0" w:color="000000"/>
              <w:bottom w:val="single" w:sz="4" w:space="0" w:color="000000"/>
              <w:right w:val="single" w:sz="4" w:space="0" w:color="000000"/>
            </w:tcBorders>
          </w:tcPr>
          <w:p w:rsidR="0022113A" w:rsidRPr="00721BFA" w:rsidRDefault="0022113A" w:rsidP="00EF3FFE">
            <w:pPr>
              <w:ind w:left="32"/>
              <w:jc w:val="center"/>
              <w:rPr>
                <w:b/>
                <w:bCs/>
              </w:rPr>
            </w:pPr>
            <w:r w:rsidRPr="00721BFA">
              <w:rPr>
                <w:b/>
                <w:bCs/>
              </w:rPr>
              <w:t>NON MANDATORY CLAUSE (SLNO 8 TO 11)</w:t>
            </w:r>
          </w:p>
        </w:tc>
        <w:tc>
          <w:tcPr>
            <w:tcW w:w="1823" w:type="dxa"/>
            <w:tcBorders>
              <w:top w:val="single" w:sz="4" w:space="0" w:color="000000"/>
              <w:left w:val="single" w:sz="4" w:space="0" w:color="000000"/>
              <w:bottom w:val="single" w:sz="4" w:space="0" w:color="000000"/>
              <w:right w:val="single" w:sz="4" w:space="0" w:color="000000"/>
            </w:tcBorders>
          </w:tcPr>
          <w:p w:rsidR="0022113A" w:rsidRPr="00721BFA" w:rsidRDefault="0022113A" w:rsidP="00EF3FFE">
            <w:pPr>
              <w:ind w:left="32"/>
              <w:jc w:val="center"/>
              <w:rPr>
                <w:b/>
                <w:bCs/>
              </w:rPr>
            </w:pPr>
          </w:p>
        </w:tc>
      </w:tr>
      <w:tr w:rsidR="0022113A" w:rsidRPr="00CA474C" w:rsidTr="0022113A">
        <w:trPr>
          <w:trHeight w:val="144"/>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pStyle w:val="PlainText"/>
              <w:ind w:left="360"/>
              <w:rPr>
                <w:rFonts w:ascii="Times New Roman" w:hAnsi="Times New Roman"/>
                <w:b/>
                <w:sz w:val="24"/>
                <w:szCs w:val="24"/>
              </w:rPr>
            </w:pPr>
            <w:r>
              <w:rPr>
                <w:rFonts w:ascii="Times New Roman" w:hAnsi="Times New Roman"/>
                <w:b/>
                <w:sz w:val="24"/>
                <w:szCs w:val="24"/>
              </w:rPr>
              <w:t>8</w:t>
            </w:r>
          </w:p>
        </w:tc>
        <w:tc>
          <w:tcPr>
            <w:tcW w:w="3774" w:type="dxa"/>
            <w:gridSpan w:val="2"/>
            <w:tcBorders>
              <w:top w:val="single" w:sz="4" w:space="0" w:color="000000"/>
              <w:left w:val="single" w:sz="4" w:space="0" w:color="000000"/>
              <w:bottom w:val="single" w:sz="4" w:space="0" w:color="000000"/>
            </w:tcBorders>
          </w:tcPr>
          <w:p w:rsidR="0022113A" w:rsidRPr="00CA474C" w:rsidRDefault="0022113A" w:rsidP="00EF3FFE">
            <w:pPr>
              <w:jc w:val="both"/>
            </w:pPr>
            <w:r w:rsidRPr="00CA474C">
              <w:t>The vendor should not have been blacklisted by any government/ PSU/Reputed Listed company for corrupt or fraudulent practices or non-delivery, non-performance.</w:t>
            </w:r>
          </w:p>
        </w:tc>
        <w:tc>
          <w:tcPr>
            <w:tcW w:w="3119"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ind w:left="32"/>
              <w:jc w:val="both"/>
              <w:rPr>
                <w:bCs/>
              </w:rPr>
            </w:pPr>
            <w:r w:rsidRPr="00CA474C">
              <w:rPr>
                <w:bCs/>
              </w:rPr>
              <w:t>Undertaking document as per  the</w:t>
            </w:r>
            <w:r>
              <w:rPr>
                <w:bCs/>
              </w:rPr>
              <w:t xml:space="preserve"> </w:t>
            </w:r>
            <w:r w:rsidRPr="00CA474C">
              <w:rPr>
                <w:b/>
              </w:rPr>
              <w:t xml:space="preserve">Annexure </w:t>
            </w:r>
            <w:r>
              <w:rPr>
                <w:b/>
              </w:rPr>
              <w:t xml:space="preserve">–E </w:t>
            </w:r>
            <w:r w:rsidRPr="00BE3380">
              <w:t>to be uploaded</w:t>
            </w:r>
          </w:p>
        </w:tc>
        <w:tc>
          <w:tcPr>
            <w:tcW w:w="1823"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ind w:left="32"/>
              <w:jc w:val="both"/>
              <w:rPr>
                <w:bCs/>
              </w:rPr>
            </w:pPr>
          </w:p>
        </w:tc>
      </w:tr>
      <w:tr w:rsidR="0022113A" w:rsidRPr="00CA474C" w:rsidTr="0022113A">
        <w:trPr>
          <w:trHeight w:val="144"/>
          <w:tblHeader/>
        </w:trPr>
        <w:tc>
          <w:tcPr>
            <w:tcW w:w="762" w:type="dxa"/>
            <w:tcBorders>
              <w:top w:val="single" w:sz="4" w:space="0" w:color="000000"/>
              <w:left w:val="single" w:sz="4" w:space="0" w:color="000000"/>
              <w:bottom w:val="single" w:sz="4" w:space="0" w:color="000000"/>
            </w:tcBorders>
          </w:tcPr>
          <w:p w:rsidR="0022113A" w:rsidRPr="00CA474C" w:rsidRDefault="0022113A" w:rsidP="00EF3FFE">
            <w:pPr>
              <w:pStyle w:val="PlainText"/>
              <w:ind w:left="360"/>
              <w:rPr>
                <w:rFonts w:ascii="Times New Roman" w:hAnsi="Times New Roman"/>
                <w:b/>
                <w:sz w:val="24"/>
                <w:szCs w:val="24"/>
              </w:rPr>
            </w:pPr>
            <w:r>
              <w:rPr>
                <w:rFonts w:ascii="Times New Roman" w:hAnsi="Times New Roman"/>
                <w:b/>
                <w:sz w:val="24"/>
                <w:szCs w:val="24"/>
              </w:rPr>
              <w:lastRenderedPageBreak/>
              <w:t>9</w:t>
            </w:r>
          </w:p>
        </w:tc>
        <w:tc>
          <w:tcPr>
            <w:tcW w:w="3774" w:type="dxa"/>
            <w:gridSpan w:val="2"/>
            <w:tcBorders>
              <w:top w:val="single" w:sz="4" w:space="0" w:color="000000"/>
              <w:left w:val="single" w:sz="4" w:space="0" w:color="000000"/>
              <w:bottom w:val="single" w:sz="4" w:space="0" w:color="000000"/>
            </w:tcBorders>
          </w:tcPr>
          <w:p w:rsidR="0022113A" w:rsidRPr="00467A46" w:rsidRDefault="0022113A" w:rsidP="00EF3FFE">
            <w:pPr>
              <w:pStyle w:val="ListParagraph"/>
              <w:suppressAutoHyphens w:val="0"/>
              <w:autoSpaceDE w:val="0"/>
              <w:autoSpaceDN w:val="0"/>
              <w:adjustRightInd w:val="0"/>
              <w:ind w:left="0"/>
              <w:jc w:val="both"/>
            </w:pPr>
            <w:r w:rsidRPr="00467A46">
              <w:t xml:space="preserve">The bidder/OEM must possess all valid certificates as mentioned below and should upload copies of the same: </w:t>
            </w:r>
          </w:p>
          <w:p w:rsidR="0022113A" w:rsidRPr="00467A46" w:rsidRDefault="0022113A" w:rsidP="00EF3FFE">
            <w:pPr>
              <w:pStyle w:val="ListParagraph"/>
              <w:suppressAutoHyphens w:val="0"/>
              <w:autoSpaceDE w:val="0"/>
              <w:autoSpaceDN w:val="0"/>
              <w:adjustRightInd w:val="0"/>
              <w:ind w:left="0"/>
              <w:jc w:val="both"/>
            </w:pPr>
          </w:p>
          <w:p w:rsidR="0022113A" w:rsidRPr="00467A46" w:rsidRDefault="0022113A" w:rsidP="00EF3FFE">
            <w:pPr>
              <w:pStyle w:val="ListParagraph"/>
              <w:numPr>
                <w:ilvl w:val="4"/>
                <w:numId w:val="14"/>
              </w:numPr>
              <w:suppressAutoHyphens w:val="0"/>
              <w:autoSpaceDE w:val="0"/>
              <w:autoSpaceDN w:val="0"/>
              <w:adjustRightInd w:val="0"/>
              <w:ind w:left="489" w:hanging="284"/>
              <w:contextualSpacing/>
              <w:jc w:val="both"/>
            </w:pPr>
            <w:r w:rsidRPr="00467A46">
              <w:t xml:space="preserve">PAN Number  </w:t>
            </w:r>
          </w:p>
          <w:p w:rsidR="0022113A" w:rsidRPr="00467A46" w:rsidRDefault="0022113A" w:rsidP="00EF3FFE">
            <w:pPr>
              <w:pStyle w:val="ListParagraph"/>
              <w:numPr>
                <w:ilvl w:val="4"/>
                <w:numId w:val="14"/>
              </w:numPr>
              <w:suppressAutoHyphens w:val="0"/>
              <w:autoSpaceDE w:val="0"/>
              <w:autoSpaceDN w:val="0"/>
              <w:adjustRightInd w:val="0"/>
              <w:ind w:left="489" w:hanging="284"/>
              <w:contextualSpacing/>
              <w:jc w:val="both"/>
            </w:pPr>
            <w:r w:rsidRPr="00467A46">
              <w:t>GST Registration details/ Certificate</w:t>
            </w:r>
          </w:p>
          <w:p w:rsidR="0022113A" w:rsidRPr="00467A46" w:rsidRDefault="0022113A" w:rsidP="00EF3FFE">
            <w:pPr>
              <w:jc w:val="both"/>
            </w:pPr>
          </w:p>
        </w:tc>
        <w:tc>
          <w:tcPr>
            <w:tcW w:w="3119" w:type="dxa"/>
            <w:tcBorders>
              <w:top w:val="single" w:sz="4" w:space="0" w:color="000000"/>
              <w:left w:val="single" w:sz="4" w:space="0" w:color="000000"/>
              <w:bottom w:val="single" w:sz="4" w:space="0" w:color="000000"/>
              <w:right w:val="single" w:sz="4" w:space="0" w:color="000000"/>
            </w:tcBorders>
          </w:tcPr>
          <w:p w:rsidR="0022113A" w:rsidRPr="00467A46" w:rsidRDefault="0022113A" w:rsidP="00EF3FFE">
            <w:pPr>
              <w:snapToGrid w:val="0"/>
            </w:pPr>
            <w:r w:rsidRPr="00467A46">
              <w:t xml:space="preserve">Please upload scanned copies of </w:t>
            </w:r>
          </w:p>
          <w:p w:rsidR="0022113A" w:rsidRPr="00467A46" w:rsidRDefault="0022113A" w:rsidP="00EF3FFE">
            <w:pPr>
              <w:pStyle w:val="ListParagraph"/>
              <w:suppressAutoHyphens w:val="0"/>
              <w:autoSpaceDE w:val="0"/>
              <w:autoSpaceDN w:val="0"/>
              <w:adjustRightInd w:val="0"/>
              <w:ind w:left="315"/>
              <w:jc w:val="both"/>
            </w:pPr>
          </w:p>
          <w:p w:rsidR="0022113A" w:rsidRPr="00467A46" w:rsidRDefault="0022113A" w:rsidP="00EF3FFE">
            <w:pPr>
              <w:pStyle w:val="ListParagraph"/>
              <w:suppressAutoHyphens w:val="0"/>
              <w:autoSpaceDE w:val="0"/>
              <w:autoSpaceDN w:val="0"/>
              <w:adjustRightInd w:val="0"/>
              <w:ind w:left="315"/>
              <w:jc w:val="both"/>
            </w:pPr>
          </w:p>
          <w:p w:rsidR="0022113A" w:rsidRPr="00467A46" w:rsidRDefault="0022113A" w:rsidP="00EF3FFE">
            <w:pPr>
              <w:pStyle w:val="ListParagraph"/>
              <w:numPr>
                <w:ilvl w:val="0"/>
                <w:numId w:val="15"/>
              </w:numPr>
              <w:suppressAutoHyphens w:val="0"/>
              <w:autoSpaceDE w:val="0"/>
              <w:autoSpaceDN w:val="0"/>
              <w:adjustRightInd w:val="0"/>
              <w:ind w:left="315" w:hanging="283"/>
              <w:contextualSpacing/>
              <w:jc w:val="both"/>
            </w:pPr>
            <w:r w:rsidRPr="00467A46">
              <w:t xml:space="preserve">PAN Number  </w:t>
            </w:r>
          </w:p>
          <w:p w:rsidR="0022113A" w:rsidRPr="00467A46" w:rsidRDefault="0022113A" w:rsidP="00EF3FFE">
            <w:pPr>
              <w:pStyle w:val="ListParagraph"/>
              <w:numPr>
                <w:ilvl w:val="0"/>
                <w:numId w:val="15"/>
              </w:numPr>
              <w:suppressAutoHyphens w:val="0"/>
              <w:autoSpaceDE w:val="0"/>
              <w:autoSpaceDN w:val="0"/>
              <w:adjustRightInd w:val="0"/>
              <w:ind w:left="315" w:hanging="283"/>
              <w:contextualSpacing/>
              <w:jc w:val="both"/>
            </w:pPr>
            <w:r w:rsidRPr="00467A46">
              <w:t>GST Registration details/ Certificate</w:t>
            </w:r>
          </w:p>
          <w:p w:rsidR="0022113A" w:rsidRPr="00467A46" w:rsidRDefault="0022113A" w:rsidP="00EF3FFE">
            <w:pPr>
              <w:snapToGrid w:val="0"/>
              <w:ind w:left="360"/>
            </w:pPr>
          </w:p>
        </w:tc>
        <w:tc>
          <w:tcPr>
            <w:tcW w:w="1823" w:type="dxa"/>
            <w:tcBorders>
              <w:top w:val="single" w:sz="4" w:space="0" w:color="000000"/>
              <w:left w:val="single" w:sz="4" w:space="0" w:color="000000"/>
              <w:bottom w:val="single" w:sz="4" w:space="0" w:color="000000"/>
              <w:right w:val="single" w:sz="4" w:space="0" w:color="000000"/>
            </w:tcBorders>
          </w:tcPr>
          <w:p w:rsidR="0022113A" w:rsidRPr="00467A46" w:rsidRDefault="0022113A" w:rsidP="00EF3FFE">
            <w:pPr>
              <w:snapToGrid w:val="0"/>
            </w:pPr>
          </w:p>
        </w:tc>
      </w:tr>
      <w:tr w:rsidR="0022113A" w:rsidRPr="00CA474C" w:rsidTr="0022113A">
        <w:trPr>
          <w:trHeight w:val="144"/>
          <w:tblHeader/>
        </w:trPr>
        <w:tc>
          <w:tcPr>
            <w:tcW w:w="762" w:type="dxa"/>
            <w:tcBorders>
              <w:top w:val="single" w:sz="4" w:space="0" w:color="000000"/>
              <w:left w:val="single" w:sz="4" w:space="0" w:color="000000"/>
              <w:bottom w:val="single" w:sz="4" w:space="0" w:color="000000"/>
            </w:tcBorders>
          </w:tcPr>
          <w:p w:rsidR="0022113A" w:rsidRDefault="0022113A" w:rsidP="00EF3FFE">
            <w:pPr>
              <w:pStyle w:val="PlainText"/>
              <w:ind w:left="176"/>
              <w:jc w:val="center"/>
              <w:rPr>
                <w:rFonts w:ascii="Times New Roman" w:hAnsi="Times New Roman"/>
                <w:b/>
                <w:sz w:val="24"/>
                <w:szCs w:val="24"/>
              </w:rPr>
            </w:pPr>
            <w:r>
              <w:rPr>
                <w:rFonts w:ascii="Times New Roman" w:hAnsi="Times New Roman"/>
                <w:b/>
                <w:sz w:val="24"/>
                <w:szCs w:val="24"/>
              </w:rPr>
              <w:t>10</w:t>
            </w:r>
          </w:p>
        </w:tc>
        <w:tc>
          <w:tcPr>
            <w:tcW w:w="3774" w:type="dxa"/>
            <w:gridSpan w:val="2"/>
            <w:tcBorders>
              <w:top w:val="single" w:sz="4" w:space="0" w:color="000000"/>
              <w:left w:val="single" w:sz="4" w:space="0" w:color="000000"/>
              <w:bottom w:val="single" w:sz="4" w:space="0" w:color="000000"/>
            </w:tcBorders>
          </w:tcPr>
          <w:p w:rsidR="0022113A" w:rsidRPr="00CA474C" w:rsidRDefault="0022113A" w:rsidP="00EF3FFE">
            <w:pPr>
              <w:ind w:left="63"/>
              <w:rPr>
                <w:color w:val="000000"/>
              </w:rPr>
            </w:pPr>
            <w:r w:rsidRPr="00CA474C">
              <w:rPr>
                <w:color w:val="000000"/>
              </w:rPr>
              <w:t>Brief</w:t>
            </w:r>
            <w:r>
              <w:rPr>
                <w:color w:val="000000"/>
              </w:rPr>
              <w:t xml:space="preserve"> </w:t>
            </w:r>
            <w:r w:rsidRPr="00CA474C">
              <w:rPr>
                <w:color w:val="000000"/>
              </w:rPr>
              <w:t xml:space="preserve"> Details about the Firm</w:t>
            </w:r>
          </w:p>
        </w:tc>
        <w:tc>
          <w:tcPr>
            <w:tcW w:w="3119"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ind w:left="32" w:right="-138"/>
              <w:rPr>
                <w:color w:val="000000"/>
              </w:rPr>
            </w:pPr>
            <w:r w:rsidRPr="00CA474C">
              <w:rPr>
                <w:color w:val="000000"/>
              </w:rPr>
              <w:t xml:space="preserve">Please upload filled-in format as per </w:t>
            </w:r>
            <w:r w:rsidRPr="00CA474C">
              <w:rPr>
                <w:b/>
                <w:bCs/>
                <w:color w:val="000000"/>
              </w:rPr>
              <w:t xml:space="preserve">Annexure - </w:t>
            </w:r>
            <w:r>
              <w:rPr>
                <w:b/>
                <w:bCs/>
                <w:color w:val="000000"/>
              </w:rPr>
              <w:t>F</w:t>
            </w:r>
            <w:r w:rsidRPr="00CA474C">
              <w:t xml:space="preserve"> in </w:t>
            </w:r>
            <w:r>
              <w:t>c-</w:t>
            </w:r>
            <w:r w:rsidRPr="00CA474C">
              <w:t xml:space="preserve"> folder</w:t>
            </w:r>
          </w:p>
        </w:tc>
        <w:tc>
          <w:tcPr>
            <w:tcW w:w="1823" w:type="dxa"/>
            <w:tcBorders>
              <w:top w:val="single" w:sz="4" w:space="0" w:color="000000"/>
              <w:left w:val="single" w:sz="4" w:space="0" w:color="000000"/>
              <w:bottom w:val="single" w:sz="4" w:space="0" w:color="000000"/>
              <w:right w:val="single" w:sz="4" w:space="0" w:color="000000"/>
            </w:tcBorders>
          </w:tcPr>
          <w:p w:rsidR="0022113A" w:rsidRPr="00CA474C" w:rsidRDefault="0022113A" w:rsidP="00EF3FFE">
            <w:pPr>
              <w:ind w:left="32" w:right="-138"/>
              <w:rPr>
                <w:color w:val="000000"/>
              </w:rPr>
            </w:pPr>
          </w:p>
        </w:tc>
      </w:tr>
      <w:tr w:rsidR="0022113A" w:rsidRPr="00CA474C" w:rsidTr="0022113A">
        <w:trPr>
          <w:trHeight w:val="144"/>
          <w:tblHeader/>
        </w:trPr>
        <w:tc>
          <w:tcPr>
            <w:tcW w:w="762" w:type="dxa"/>
            <w:tcBorders>
              <w:top w:val="single" w:sz="4" w:space="0" w:color="000000"/>
              <w:left w:val="single" w:sz="4" w:space="0" w:color="000000"/>
              <w:bottom w:val="single" w:sz="4" w:space="0" w:color="000000"/>
            </w:tcBorders>
          </w:tcPr>
          <w:p w:rsidR="0022113A" w:rsidRDefault="0022113A" w:rsidP="00EF3FFE">
            <w:pPr>
              <w:pStyle w:val="PlainText"/>
              <w:ind w:left="176"/>
              <w:jc w:val="center"/>
              <w:rPr>
                <w:rFonts w:ascii="Times New Roman" w:hAnsi="Times New Roman"/>
                <w:b/>
                <w:sz w:val="24"/>
                <w:szCs w:val="24"/>
              </w:rPr>
            </w:pPr>
            <w:r>
              <w:rPr>
                <w:rFonts w:ascii="Times New Roman" w:hAnsi="Times New Roman"/>
                <w:b/>
                <w:sz w:val="24"/>
                <w:szCs w:val="24"/>
              </w:rPr>
              <w:t>11</w:t>
            </w:r>
          </w:p>
        </w:tc>
        <w:tc>
          <w:tcPr>
            <w:tcW w:w="3774" w:type="dxa"/>
            <w:gridSpan w:val="2"/>
            <w:tcBorders>
              <w:top w:val="single" w:sz="4" w:space="0" w:color="000000"/>
              <w:left w:val="single" w:sz="4" w:space="0" w:color="000000"/>
              <w:bottom w:val="single" w:sz="4" w:space="0" w:color="000000"/>
            </w:tcBorders>
          </w:tcPr>
          <w:p w:rsidR="0022113A" w:rsidRPr="006B5708" w:rsidRDefault="0022113A" w:rsidP="00EF3FFE">
            <w:pPr>
              <w:pStyle w:val="ListParagraph"/>
              <w:suppressAutoHyphens w:val="0"/>
              <w:ind w:left="63"/>
              <w:contextualSpacing/>
            </w:pPr>
            <w:r>
              <w:rPr>
                <w:shd w:val="clear" w:color="auto" w:fill="FFFFFF"/>
              </w:rPr>
              <w:t>Bidder has to upload</w:t>
            </w:r>
            <w:r w:rsidRPr="006B5708">
              <w:rPr>
                <w:shd w:val="clear" w:color="auto" w:fill="FFFFFF"/>
              </w:rPr>
              <w:t xml:space="preserve"> compliance sheet as part of the technical bid.</w:t>
            </w:r>
          </w:p>
        </w:tc>
        <w:tc>
          <w:tcPr>
            <w:tcW w:w="3119" w:type="dxa"/>
            <w:tcBorders>
              <w:top w:val="single" w:sz="4" w:space="0" w:color="000000"/>
              <w:left w:val="single" w:sz="4" w:space="0" w:color="000000"/>
              <w:bottom w:val="single" w:sz="4" w:space="0" w:color="000000"/>
              <w:right w:val="single" w:sz="4" w:space="0" w:color="000000"/>
            </w:tcBorders>
          </w:tcPr>
          <w:p w:rsidR="0022113A" w:rsidRPr="006B5708" w:rsidRDefault="0022113A" w:rsidP="00EF3FFE">
            <w:pPr>
              <w:snapToGrid w:val="0"/>
              <w:ind w:left="63"/>
            </w:pPr>
            <w:r>
              <w:t xml:space="preserve">Please upload </w:t>
            </w:r>
            <w:r w:rsidRPr="006B5708">
              <w:rPr>
                <w:b/>
              </w:rPr>
              <w:t xml:space="preserve">Annexure – </w:t>
            </w:r>
            <w:r>
              <w:rPr>
                <w:b/>
              </w:rPr>
              <w:t>G</w:t>
            </w:r>
          </w:p>
        </w:tc>
        <w:tc>
          <w:tcPr>
            <w:tcW w:w="1823" w:type="dxa"/>
            <w:tcBorders>
              <w:top w:val="single" w:sz="4" w:space="0" w:color="000000"/>
              <w:left w:val="single" w:sz="4" w:space="0" w:color="000000"/>
              <w:bottom w:val="single" w:sz="4" w:space="0" w:color="000000"/>
              <w:right w:val="single" w:sz="4" w:space="0" w:color="000000"/>
            </w:tcBorders>
          </w:tcPr>
          <w:p w:rsidR="0022113A" w:rsidRDefault="0022113A" w:rsidP="00EF3FFE">
            <w:pPr>
              <w:snapToGrid w:val="0"/>
              <w:ind w:left="63"/>
            </w:pPr>
          </w:p>
        </w:tc>
      </w:tr>
    </w:tbl>
    <w:p w:rsidR="00A41048" w:rsidRDefault="00A41048"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22113A" w:rsidRPr="00C57DBE" w:rsidRDefault="0022113A" w:rsidP="0022113A">
      <w:pPr>
        <w:pStyle w:val="Default"/>
        <w:rPr>
          <w:rFonts w:eastAsia="Times New Roman"/>
          <w:color w:val="auto"/>
          <w:lang w:val="en-US" w:eastAsia="ar-SA"/>
        </w:rPr>
      </w:pPr>
      <w:r w:rsidRPr="00C57DBE">
        <w:rPr>
          <w:rFonts w:eastAsia="Times New Roman"/>
          <w:color w:val="auto"/>
          <w:lang w:val="en-US" w:eastAsia="ar-SA"/>
        </w:rPr>
        <w:t xml:space="preserve">Signature with date of Authorized signatory </w:t>
      </w:r>
    </w:p>
    <w:p w:rsidR="0022113A" w:rsidRPr="00C57DBE" w:rsidRDefault="0022113A" w:rsidP="0022113A">
      <w:pPr>
        <w:pStyle w:val="Default"/>
        <w:ind w:left="720"/>
        <w:rPr>
          <w:rFonts w:eastAsia="Times New Roman"/>
          <w:color w:val="auto"/>
          <w:lang w:val="en-US" w:eastAsia="ar-SA"/>
        </w:rPr>
      </w:pPr>
    </w:p>
    <w:p w:rsidR="0022113A" w:rsidRPr="00C57DBE" w:rsidRDefault="0022113A" w:rsidP="0022113A">
      <w:pPr>
        <w:pStyle w:val="Default"/>
        <w:rPr>
          <w:rFonts w:eastAsia="Times New Roman"/>
          <w:color w:val="auto"/>
          <w:lang w:val="en-US" w:eastAsia="ar-SA"/>
        </w:rPr>
      </w:pPr>
      <w:r w:rsidRPr="00C57DBE">
        <w:rPr>
          <w:rFonts w:eastAsia="Times New Roman"/>
          <w:color w:val="auto"/>
          <w:lang w:val="en-US" w:eastAsia="ar-SA"/>
        </w:rPr>
        <w:t xml:space="preserve">Name: ________________________ </w:t>
      </w:r>
    </w:p>
    <w:p w:rsidR="0022113A" w:rsidRPr="00C57DBE" w:rsidRDefault="0022113A" w:rsidP="0022113A">
      <w:pPr>
        <w:pStyle w:val="Default"/>
        <w:ind w:left="720"/>
        <w:rPr>
          <w:rFonts w:eastAsia="Times New Roman"/>
          <w:color w:val="auto"/>
          <w:lang w:val="en-US" w:eastAsia="ar-SA"/>
        </w:rPr>
      </w:pPr>
    </w:p>
    <w:p w:rsidR="0022113A" w:rsidRPr="00C57DBE" w:rsidRDefault="0022113A" w:rsidP="0022113A">
      <w:pPr>
        <w:pStyle w:val="Default"/>
        <w:rPr>
          <w:rFonts w:eastAsia="Times New Roman"/>
          <w:color w:val="auto"/>
          <w:lang w:val="en-US" w:eastAsia="ar-SA"/>
        </w:rPr>
      </w:pPr>
      <w:r w:rsidRPr="00C57DBE">
        <w:rPr>
          <w:rFonts w:eastAsia="Times New Roman"/>
          <w:color w:val="auto"/>
          <w:lang w:val="en-US" w:eastAsia="ar-SA"/>
        </w:rPr>
        <w:t xml:space="preserve">Designation: ___________________ </w:t>
      </w:r>
    </w:p>
    <w:p w:rsidR="0022113A" w:rsidRPr="00C57DBE" w:rsidRDefault="0022113A" w:rsidP="0022113A">
      <w:pPr>
        <w:pStyle w:val="Default"/>
        <w:ind w:left="720"/>
        <w:rPr>
          <w:rFonts w:eastAsia="Times New Roman"/>
          <w:color w:val="auto"/>
          <w:lang w:val="en-US" w:eastAsia="ar-SA"/>
        </w:rPr>
      </w:pPr>
    </w:p>
    <w:p w:rsidR="0022113A" w:rsidRPr="00C57DBE" w:rsidRDefault="0022113A" w:rsidP="0022113A">
      <w:r w:rsidRPr="00C57DBE">
        <w:t>Firm’s  Seal:________________________</w:t>
      </w:r>
    </w:p>
    <w:p w:rsidR="0022113A" w:rsidRDefault="0022113A" w:rsidP="0022113A"/>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077621" w:rsidRDefault="00077621"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22113A" w:rsidRDefault="0022113A" w:rsidP="00B918CD">
      <w:pPr>
        <w:ind w:left="1440"/>
        <w:jc w:val="center"/>
        <w:rPr>
          <w:b/>
          <w:bCs/>
          <w:sz w:val="22"/>
          <w:szCs w:val="22"/>
          <w:u w:val="single"/>
        </w:rPr>
      </w:pPr>
    </w:p>
    <w:p w:rsidR="00A41048" w:rsidRPr="00A41048" w:rsidRDefault="0022113A" w:rsidP="00A41048">
      <w:pPr>
        <w:ind w:left="1440"/>
        <w:jc w:val="right"/>
        <w:rPr>
          <w:b/>
          <w:bCs/>
          <w:sz w:val="28"/>
          <w:szCs w:val="28"/>
        </w:rPr>
      </w:pPr>
      <w:r>
        <w:rPr>
          <w:b/>
          <w:bCs/>
          <w:sz w:val="28"/>
          <w:szCs w:val="28"/>
        </w:rPr>
        <w:t>A</w:t>
      </w:r>
      <w:r w:rsidR="00A41048" w:rsidRPr="00A41048">
        <w:rPr>
          <w:b/>
          <w:bCs/>
          <w:sz w:val="28"/>
          <w:szCs w:val="28"/>
        </w:rPr>
        <w:t>nnexure - H</w:t>
      </w:r>
    </w:p>
    <w:p w:rsidR="00A41048" w:rsidRDefault="00A41048" w:rsidP="00B918CD">
      <w:pPr>
        <w:ind w:left="1440"/>
        <w:jc w:val="center"/>
        <w:rPr>
          <w:b/>
          <w:bCs/>
          <w:sz w:val="22"/>
          <w:szCs w:val="22"/>
          <w:u w:val="single"/>
        </w:rPr>
      </w:pPr>
    </w:p>
    <w:p w:rsidR="00B918CD" w:rsidRPr="00CA474C" w:rsidRDefault="00B918CD" w:rsidP="00B918CD">
      <w:pPr>
        <w:ind w:left="1440"/>
        <w:jc w:val="center"/>
        <w:rPr>
          <w:b/>
          <w:sz w:val="22"/>
          <w:szCs w:val="22"/>
          <w:u w:val="single"/>
        </w:rPr>
      </w:pPr>
      <w:r w:rsidRPr="00CA474C">
        <w:rPr>
          <w:b/>
          <w:bCs/>
          <w:sz w:val="22"/>
          <w:szCs w:val="22"/>
          <w:u w:val="single"/>
        </w:rPr>
        <w:t xml:space="preserve">FORMAT OF </w:t>
      </w:r>
      <w:r w:rsidRPr="00CA474C">
        <w:rPr>
          <w:b/>
          <w:sz w:val="22"/>
          <w:szCs w:val="22"/>
          <w:u w:val="single"/>
        </w:rPr>
        <w:t>PERFORMANCE BANK GUARNATEE</w:t>
      </w:r>
    </w:p>
    <w:p w:rsidR="00B918CD" w:rsidRPr="00CA474C" w:rsidRDefault="00B918CD" w:rsidP="00B918CD">
      <w:pPr>
        <w:rPr>
          <w:sz w:val="22"/>
          <w:szCs w:val="22"/>
        </w:rPr>
      </w:pPr>
    </w:p>
    <w:p w:rsidR="00B918CD" w:rsidRPr="00CA474C" w:rsidRDefault="00B918CD" w:rsidP="00077621">
      <w:pPr>
        <w:ind w:left="567" w:right="929"/>
        <w:rPr>
          <w:sz w:val="22"/>
          <w:szCs w:val="22"/>
        </w:rPr>
      </w:pPr>
      <w:r w:rsidRPr="00CA474C">
        <w:rPr>
          <w:sz w:val="22"/>
          <w:szCs w:val="22"/>
        </w:rPr>
        <w:t>Bank Guarantee No……………</w:t>
      </w:r>
    </w:p>
    <w:p w:rsidR="00B918CD" w:rsidRPr="00CA474C" w:rsidRDefault="00B918CD" w:rsidP="00077621">
      <w:pPr>
        <w:ind w:left="567" w:right="929"/>
        <w:jc w:val="both"/>
        <w:rPr>
          <w:sz w:val="22"/>
          <w:szCs w:val="22"/>
        </w:rPr>
      </w:pPr>
      <w:r w:rsidRPr="00CA474C">
        <w:rPr>
          <w:sz w:val="22"/>
          <w:szCs w:val="22"/>
        </w:rPr>
        <w:t>Dated …………………………….</w:t>
      </w:r>
    </w:p>
    <w:p w:rsidR="00B918CD" w:rsidRPr="00CA474C" w:rsidRDefault="00B918CD" w:rsidP="00077621">
      <w:pPr>
        <w:ind w:left="567" w:right="929"/>
        <w:jc w:val="both"/>
        <w:rPr>
          <w:sz w:val="22"/>
          <w:szCs w:val="22"/>
        </w:rPr>
      </w:pPr>
      <w:r w:rsidRPr="00CA474C">
        <w:rPr>
          <w:sz w:val="22"/>
          <w:szCs w:val="22"/>
        </w:rPr>
        <w:t>Amount ………………………….</w:t>
      </w:r>
    </w:p>
    <w:p w:rsidR="00B918CD" w:rsidRPr="00CA474C" w:rsidRDefault="00B918CD" w:rsidP="00077621">
      <w:pPr>
        <w:ind w:left="567" w:right="929"/>
        <w:jc w:val="both"/>
        <w:rPr>
          <w:sz w:val="22"/>
          <w:szCs w:val="22"/>
        </w:rPr>
      </w:pPr>
      <w:r w:rsidRPr="00CA474C">
        <w:rPr>
          <w:sz w:val="22"/>
          <w:szCs w:val="22"/>
        </w:rPr>
        <w:t>Valid upto ……………………….</w:t>
      </w:r>
    </w:p>
    <w:p w:rsidR="00B918CD" w:rsidRPr="00CA474C" w:rsidRDefault="00B918CD" w:rsidP="00077621">
      <w:pPr>
        <w:ind w:left="567" w:right="929"/>
        <w:jc w:val="both"/>
        <w:rPr>
          <w:sz w:val="22"/>
          <w:szCs w:val="22"/>
        </w:rPr>
      </w:pPr>
      <w:r w:rsidRPr="00CA474C">
        <w:rPr>
          <w:sz w:val="22"/>
          <w:szCs w:val="22"/>
        </w:rPr>
        <w:t>Claim upto ………………………</w:t>
      </w:r>
    </w:p>
    <w:p w:rsidR="00B918CD" w:rsidRPr="00CA474C" w:rsidRDefault="00B918CD" w:rsidP="00077621">
      <w:pPr>
        <w:ind w:left="567" w:right="929"/>
        <w:jc w:val="both"/>
        <w:rPr>
          <w:sz w:val="22"/>
          <w:szCs w:val="22"/>
        </w:rPr>
      </w:pPr>
    </w:p>
    <w:p w:rsidR="00B918CD" w:rsidRPr="00CA474C" w:rsidRDefault="00B918CD" w:rsidP="00077621">
      <w:pPr>
        <w:ind w:left="567" w:right="929"/>
        <w:jc w:val="both"/>
        <w:rPr>
          <w:sz w:val="22"/>
          <w:szCs w:val="22"/>
        </w:rPr>
      </w:pPr>
      <w:r w:rsidRPr="00CA474C">
        <w:rPr>
          <w:sz w:val="22"/>
          <w:szCs w:val="22"/>
        </w:rPr>
        <w:t>The General Manager (…)</w:t>
      </w:r>
    </w:p>
    <w:p w:rsidR="00B918CD" w:rsidRPr="00CA474C" w:rsidRDefault="00B918CD" w:rsidP="00077621">
      <w:pPr>
        <w:ind w:left="567" w:right="929"/>
        <w:jc w:val="both"/>
        <w:rPr>
          <w:sz w:val="22"/>
          <w:szCs w:val="22"/>
        </w:rPr>
      </w:pPr>
      <w:r w:rsidRPr="00CA474C">
        <w:rPr>
          <w:sz w:val="22"/>
          <w:szCs w:val="22"/>
        </w:rPr>
        <w:t>BEML Limited</w:t>
      </w:r>
    </w:p>
    <w:p w:rsidR="00B918CD" w:rsidRPr="00CA474C" w:rsidRDefault="00B918CD" w:rsidP="00077621">
      <w:pPr>
        <w:ind w:left="567" w:right="929"/>
        <w:jc w:val="both"/>
        <w:rPr>
          <w:sz w:val="22"/>
          <w:szCs w:val="22"/>
        </w:rPr>
      </w:pPr>
      <w:r w:rsidRPr="00CA474C">
        <w:rPr>
          <w:sz w:val="22"/>
          <w:szCs w:val="22"/>
        </w:rPr>
        <w:t>…………………</w:t>
      </w:r>
    </w:p>
    <w:p w:rsidR="00B918CD" w:rsidRPr="00CA474C" w:rsidRDefault="00B918CD" w:rsidP="00077621">
      <w:pPr>
        <w:ind w:left="567" w:right="929"/>
        <w:jc w:val="both"/>
        <w:rPr>
          <w:sz w:val="22"/>
          <w:szCs w:val="22"/>
        </w:rPr>
      </w:pPr>
      <w:r w:rsidRPr="00CA474C">
        <w:rPr>
          <w:sz w:val="22"/>
          <w:szCs w:val="22"/>
        </w:rPr>
        <w:t>…………………</w:t>
      </w:r>
    </w:p>
    <w:p w:rsidR="00B918CD" w:rsidRPr="00CA474C" w:rsidRDefault="00B918CD" w:rsidP="00077621">
      <w:pPr>
        <w:ind w:left="567" w:right="929"/>
        <w:jc w:val="both"/>
        <w:rPr>
          <w:sz w:val="22"/>
          <w:szCs w:val="22"/>
        </w:rPr>
      </w:pPr>
      <w:r w:rsidRPr="00CA474C">
        <w:rPr>
          <w:sz w:val="22"/>
          <w:szCs w:val="22"/>
        </w:rPr>
        <w:t>…………………</w:t>
      </w:r>
    </w:p>
    <w:p w:rsidR="00B918CD" w:rsidRPr="00CA474C" w:rsidRDefault="00B918CD" w:rsidP="00077621">
      <w:pPr>
        <w:ind w:left="567" w:right="929"/>
        <w:jc w:val="both"/>
        <w:rPr>
          <w:sz w:val="22"/>
          <w:szCs w:val="22"/>
        </w:rPr>
      </w:pPr>
    </w:p>
    <w:p w:rsidR="00B918CD" w:rsidRPr="00CA474C" w:rsidRDefault="00B918CD" w:rsidP="00077621">
      <w:pPr>
        <w:ind w:left="567"/>
        <w:jc w:val="both"/>
        <w:rPr>
          <w:sz w:val="22"/>
          <w:szCs w:val="22"/>
        </w:rPr>
      </w:pPr>
      <w:r w:rsidRPr="00CA474C">
        <w:rPr>
          <w:sz w:val="22"/>
          <w:szCs w:val="22"/>
        </w:rPr>
        <w:t>M/s ………………………….(Name of the Firm) having their office at …………..and its Registered office at …………………………………………….( hereinafter called the Service Provider) has entered into an agreement No:…………………………….</w:t>
      </w:r>
      <w:r w:rsidRPr="00CA474C">
        <w:rPr>
          <w:bCs/>
          <w:sz w:val="22"/>
          <w:szCs w:val="22"/>
        </w:rPr>
        <w:t xml:space="preserve"> (hereinafter</w:t>
      </w:r>
      <w:r w:rsidRPr="00CA474C">
        <w:rPr>
          <w:sz w:val="22"/>
          <w:szCs w:val="22"/>
        </w:rPr>
        <w:t xml:space="preserve"> called the said agreement) with M/s BEML Limited, Bangalore (hereinafter called the Company) for under mentioned Contract---------------------------------------------------------------------------------------------------------------------------------------------------------------------------------------------------------------------- on the terms and conditions in the said agreement.</w:t>
      </w:r>
    </w:p>
    <w:p w:rsidR="00B918CD" w:rsidRPr="00CA474C" w:rsidRDefault="00B918CD" w:rsidP="00B918CD">
      <w:pPr>
        <w:ind w:left="1170"/>
        <w:jc w:val="both"/>
        <w:rPr>
          <w:sz w:val="22"/>
          <w:szCs w:val="22"/>
        </w:rPr>
      </w:pPr>
    </w:p>
    <w:p w:rsidR="00B918CD" w:rsidRPr="00CA474C" w:rsidRDefault="00B918CD" w:rsidP="00B918CD">
      <w:pPr>
        <w:ind w:left="1170"/>
        <w:jc w:val="both"/>
        <w:rPr>
          <w:sz w:val="22"/>
          <w:szCs w:val="22"/>
        </w:rPr>
      </w:pPr>
    </w:p>
    <w:p w:rsidR="00B918CD" w:rsidRPr="00CA474C" w:rsidRDefault="00B918CD" w:rsidP="00077621">
      <w:pPr>
        <w:ind w:left="567"/>
        <w:jc w:val="both"/>
        <w:rPr>
          <w:sz w:val="22"/>
          <w:szCs w:val="22"/>
        </w:rPr>
      </w:pPr>
      <w:r w:rsidRPr="00CA474C">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ordamage caused to or would be caused to or suffered by the company by reason of any breach by the said Service Provider of any of the terms or conditions contained in the said agreement.</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(Name of the BANK) having its office at …………………  …………………………………… has agreed at the request of the Service Provider to give the guarantee hereinafter contained.</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CA474C">
        <w:rPr>
          <w:b/>
          <w:sz w:val="22"/>
          <w:szCs w:val="22"/>
        </w:rPr>
        <w:t>xx/xx/xxxx (date)</w:t>
      </w:r>
      <w:r w:rsidRPr="00CA474C">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B918CD" w:rsidRDefault="00B918CD" w:rsidP="00077621">
      <w:pPr>
        <w:ind w:left="567"/>
        <w:jc w:val="both"/>
        <w:rPr>
          <w:sz w:val="22"/>
          <w:szCs w:val="22"/>
        </w:rPr>
      </w:pPr>
    </w:p>
    <w:p w:rsidR="00077621" w:rsidRDefault="00077621" w:rsidP="00077621">
      <w:pPr>
        <w:ind w:left="567"/>
        <w:jc w:val="both"/>
        <w:rPr>
          <w:sz w:val="22"/>
          <w:szCs w:val="22"/>
        </w:rPr>
      </w:pPr>
    </w:p>
    <w:p w:rsidR="00077621" w:rsidRDefault="00077621" w:rsidP="00077621">
      <w:pPr>
        <w:ind w:left="567"/>
        <w:jc w:val="both"/>
        <w:rPr>
          <w:sz w:val="22"/>
          <w:szCs w:val="22"/>
        </w:rPr>
      </w:pPr>
    </w:p>
    <w:p w:rsidR="007E6EAB" w:rsidRDefault="007E6EAB" w:rsidP="00077621">
      <w:pPr>
        <w:ind w:left="567"/>
        <w:jc w:val="both"/>
        <w:rPr>
          <w:sz w:val="22"/>
          <w:szCs w:val="22"/>
        </w:rPr>
      </w:pPr>
    </w:p>
    <w:p w:rsidR="00077621" w:rsidRDefault="00077621" w:rsidP="00077621">
      <w:pPr>
        <w:ind w:left="567"/>
        <w:jc w:val="both"/>
        <w:rPr>
          <w:sz w:val="22"/>
          <w:szCs w:val="22"/>
        </w:rPr>
      </w:pPr>
    </w:p>
    <w:p w:rsidR="00077621" w:rsidRPr="00CA474C" w:rsidRDefault="00077621"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CA474C" w:rsidRDefault="00B918CD" w:rsidP="00B918CD">
      <w:pPr>
        <w:ind w:left="1170"/>
        <w:jc w:val="both"/>
        <w:rPr>
          <w:sz w:val="22"/>
          <w:szCs w:val="22"/>
        </w:rPr>
      </w:pPr>
    </w:p>
    <w:p w:rsidR="00B918CD" w:rsidRPr="00CA474C" w:rsidRDefault="00B918CD" w:rsidP="00077621">
      <w:pPr>
        <w:ind w:left="567"/>
        <w:jc w:val="both"/>
        <w:rPr>
          <w:sz w:val="22"/>
          <w:szCs w:val="22"/>
        </w:rPr>
      </w:pPr>
      <w:r w:rsidRPr="00CA474C">
        <w:rPr>
          <w:sz w:val="22"/>
          <w:szCs w:val="22"/>
        </w:rPr>
        <w:t xml:space="preserve">Unless a demand or claim under this Guarantee is made on us in writing on or before </w:t>
      </w:r>
      <w:r w:rsidRPr="00CA474C">
        <w:rPr>
          <w:b/>
          <w:sz w:val="22"/>
          <w:szCs w:val="22"/>
        </w:rPr>
        <w:t>xx/xx/xxxx (date)</w:t>
      </w:r>
      <w:r w:rsidRPr="00CA474C">
        <w:rPr>
          <w:sz w:val="22"/>
          <w:szCs w:val="22"/>
        </w:rPr>
        <w:t xml:space="preserve"> or the extended period if any, we shall be discharged from all liability under this Guarantee thereafter.</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We, (Name of the BANK) lastly undertake not to revoke this Guarantee during its currency except with the previous consent of the company in writing.</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 xml:space="preserve">This Guarantee is effective from </w:t>
      </w:r>
      <w:r w:rsidRPr="00CA474C">
        <w:rPr>
          <w:b/>
          <w:sz w:val="22"/>
          <w:szCs w:val="22"/>
        </w:rPr>
        <w:t>xx/xx/xxxx (date)to  xx/xx/xxxx (date)</w:t>
      </w:r>
      <w:r w:rsidRPr="00CA474C">
        <w:rPr>
          <w:sz w:val="22"/>
          <w:szCs w:val="22"/>
        </w:rPr>
        <w:t xml:space="preserve"> or the extended period if any, including the claim period of 6 (six) months and the same shall be extended at the instance of the Company.</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 xml:space="preserve">This Guarantee will remain valid for a period of </w:t>
      </w:r>
      <w:r w:rsidR="0022113A">
        <w:rPr>
          <w:sz w:val="22"/>
          <w:szCs w:val="22"/>
        </w:rPr>
        <w:t>42</w:t>
      </w:r>
      <w:r w:rsidRPr="00CA474C">
        <w:rPr>
          <w:sz w:val="22"/>
          <w:szCs w:val="22"/>
        </w:rPr>
        <w:t xml:space="preserve"> months from </w:t>
      </w:r>
      <w:r w:rsidRPr="00CA474C">
        <w:rPr>
          <w:b/>
          <w:sz w:val="22"/>
          <w:szCs w:val="22"/>
        </w:rPr>
        <w:t>xx/xx/xxxx (date)to  xx/xx/xxxx (date)</w:t>
      </w:r>
      <w:r w:rsidRPr="00CA474C">
        <w:rPr>
          <w:sz w:val="22"/>
          <w:szCs w:val="22"/>
        </w:rPr>
        <w:t xml:space="preserve">  or any extended time and any claim under this Guarantee must be preferred on the Bank in writing within 6 (six) months from the date of expiry i.e. on or before </w:t>
      </w:r>
      <w:r w:rsidRPr="00CA474C">
        <w:rPr>
          <w:b/>
          <w:sz w:val="22"/>
          <w:szCs w:val="22"/>
        </w:rPr>
        <w:t>xx/xx/xxxx (date)</w:t>
      </w:r>
      <w:r w:rsidRPr="00CA474C">
        <w:rPr>
          <w:sz w:val="22"/>
          <w:szCs w:val="22"/>
        </w:rPr>
        <w:t xml:space="preserve">  or the extended period.</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Notwithstanding any thing contained herein above our liability under this Guarantee is limited to Rs……… (Rupees…….. only) in aggregate and it shall remain in full force upto</w:t>
      </w:r>
      <w:r w:rsidR="0022113A">
        <w:rPr>
          <w:sz w:val="22"/>
          <w:szCs w:val="22"/>
        </w:rPr>
        <w:t xml:space="preserve"> </w:t>
      </w:r>
      <w:r w:rsidRPr="00CA474C">
        <w:rPr>
          <w:b/>
          <w:sz w:val="22"/>
          <w:szCs w:val="22"/>
        </w:rPr>
        <w:t>xx/xx/xxxx (date)</w:t>
      </w:r>
      <w:r w:rsidRPr="00CA474C">
        <w:rPr>
          <w:sz w:val="22"/>
          <w:szCs w:val="22"/>
        </w:rPr>
        <w:t xml:space="preserve">  unless extended. Any claim under this Guarantee must be received by us on or before </w:t>
      </w:r>
      <w:r w:rsidRPr="00CA474C">
        <w:rPr>
          <w:b/>
          <w:sz w:val="22"/>
          <w:szCs w:val="22"/>
        </w:rPr>
        <w:t>xx/xx/xxxx (date)</w:t>
      </w:r>
      <w:r w:rsidRPr="00CA474C">
        <w:rPr>
          <w:sz w:val="22"/>
          <w:szCs w:val="22"/>
        </w:rPr>
        <w:t xml:space="preserve">  or the extended period and if no such claim is received by us within </w:t>
      </w:r>
      <w:r w:rsidRPr="00CA474C">
        <w:rPr>
          <w:b/>
          <w:sz w:val="22"/>
          <w:szCs w:val="22"/>
        </w:rPr>
        <w:t>xx/xx/xxxx (date)</w:t>
      </w:r>
      <w:r w:rsidRPr="00CA474C">
        <w:rPr>
          <w:sz w:val="22"/>
          <w:szCs w:val="22"/>
        </w:rPr>
        <w:t xml:space="preserve">  or the extended period. Company’s right under this Guarantee will cease and we shall be relieved and discharged from all liabilities under this Guarantee thereafter.</w:t>
      </w:r>
    </w:p>
    <w:p w:rsidR="00B918CD" w:rsidRPr="00CA474C" w:rsidRDefault="00B918CD" w:rsidP="00077621">
      <w:pPr>
        <w:ind w:left="567"/>
        <w:jc w:val="both"/>
        <w:rPr>
          <w:strike/>
          <w:sz w:val="22"/>
          <w:szCs w:val="22"/>
        </w:rPr>
      </w:pP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Date :</w:t>
      </w:r>
    </w:p>
    <w:p w:rsidR="00B918CD" w:rsidRPr="00CA474C" w:rsidRDefault="00B918CD" w:rsidP="00077621">
      <w:pPr>
        <w:ind w:left="567"/>
        <w:jc w:val="both"/>
        <w:rPr>
          <w:sz w:val="22"/>
          <w:szCs w:val="22"/>
        </w:rPr>
      </w:pPr>
    </w:p>
    <w:p w:rsidR="00B918CD" w:rsidRDefault="00B918CD" w:rsidP="00077621">
      <w:pPr>
        <w:ind w:left="567"/>
        <w:jc w:val="both"/>
      </w:pPr>
      <w:r w:rsidRPr="00CA474C">
        <w:rPr>
          <w:sz w:val="22"/>
          <w:szCs w:val="22"/>
        </w:rPr>
        <w:t>Place :</w:t>
      </w:r>
    </w:p>
    <w:p w:rsidR="00B918CD" w:rsidRPr="00057428" w:rsidRDefault="00B918CD" w:rsidP="00057428">
      <w:pPr>
        <w:tabs>
          <w:tab w:val="left" w:pos="7260"/>
        </w:tabs>
      </w:pPr>
    </w:p>
    <w:sectPr w:rsidR="00B918CD" w:rsidRPr="00057428" w:rsidSect="00D376E7">
      <w:headerReference w:type="default" r:id="rId14"/>
      <w:footerReference w:type="default" r:id="rId15"/>
      <w:footnotePr>
        <w:pos w:val="beneathText"/>
      </w:footnotePr>
      <w:type w:val="continuous"/>
      <w:pgSz w:w="11905" w:h="16837"/>
      <w:pgMar w:top="1077" w:right="1372" w:bottom="1259"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0DF" w:rsidRDefault="009D00DF">
      <w:r>
        <w:separator/>
      </w:r>
    </w:p>
  </w:endnote>
  <w:endnote w:type="continuationSeparator" w:id="1">
    <w:p w:rsidR="009D00DF" w:rsidRDefault="009D00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0954"/>
      <w:docPartObj>
        <w:docPartGallery w:val="Page Numbers (Bottom of Page)"/>
        <w:docPartUnique/>
      </w:docPartObj>
    </w:sdtPr>
    <w:sdtEndPr>
      <w:rPr>
        <w:b/>
      </w:rPr>
    </w:sdtEndPr>
    <w:sdtContent>
      <w:p w:rsidR="006148CD" w:rsidRDefault="006148CD">
        <w:pPr>
          <w:pStyle w:val="Footer"/>
          <w:jc w:val="right"/>
        </w:pPr>
        <w:r>
          <w:t xml:space="preserve">Page </w:t>
        </w:r>
        <w:r w:rsidR="00B61572">
          <w:rPr>
            <w:b/>
          </w:rPr>
          <w:fldChar w:fldCharType="begin"/>
        </w:r>
        <w:r>
          <w:rPr>
            <w:b/>
          </w:rPr>
          <w:instrText xml:space="preserve"> PAGE </w:instrText>
        </w:r>
        <w:r w:rsidR="00B61572">
          <w:rPr>
            <w:b/>
          </w:rPr>
          <w:fldChar w:fldCharType="separate"/>
        </w:r>
        <w:r w:rsidR="000E3162">
          <w:rPr>
            <w:b/>
            <w:noProof/>
          </w:rPr>
          <w:t>45</w:t>
        </w:r>
        <w:r w:rsidR="00B61572">
          <w:rPr>
            <w:b/>
          </w:rPr>
          <w:fldChar w:fldCharType="end"/>
        </w:r>
        <w:r>
          <w:t xml:space="preserve"> of </w:t>
        </w:r>
        <w:r w:rsidR="00B61572">
          <w:rPr>
            <w:b/>
          </w:rPr>
          <w:fldChar w:fldCharType="begin"/>
        </w:r>
        <w:r>
          <w:rPr>
            <w:b/>
          </w:rPr>
          <w:instrText xml:space="preserve"> NUMPAGES  </w:instrText>
        </w:r>
        <w:r w:rsidR="00B61572">
          <w:rPr>
            <w:b/>
          </w:rPr>
          <w:fldChar w:fldCharType="separate"/>
        </w:r>
        <w:r w:rsidR="000E3162">
          <w:rPr>
            <w:b/>
            <w:noProof/>
          </w:rPr>
          <w:t>45</w:t>
        </w:r>
        <w:r w:rsidR="00B61572">
          <w:rPr>
            <w:b/>
          </w:rPr>
          <w:fldChar w:fldCharType="end"/>
        </w:r>
      </w:p>
    </w:sdtContent>
  </w:sdt>
  <w:p w:rsidR="006148CD" w:rsidRDefault="006148CD"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0DF" w:rsidRDefault="009D00DF">
      <w:r>
        <w:separator/>
      </w:r>
    </w:p>
  </w:footnote>
  <w:footnote w:type="continuationSeparator" w:id="1">
    <w:p w:rsidR="009D00DF" w:rsidRDefault="009D00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8CD" w:rsidRPr="00A75AC9" w:rsidRDefault="006148CD" w:rsidP="008E0C2E">
    <w:pPr>
      <w:jc w:val="right"/>
    </w:pPr>
    <w:r w:rsidRPr="00A75AC9">
      <w:tab/>
    </w:r>
    <w:r w:rsidRPr="00A75AC9">
      <w:tab/>
    </w:r>
    <w:r>
      <w:rPr>
        <w:noProof/>
        <w:lang w:val="en-IN" w:eastAsia="en-IN"/>
      </w:rPr>
      <w:drawing>
        <wp:inline distT="0" distB="0" distL="0" distR="0">
          <wp:extent cx="904875" cy="466725"/>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6148CD" w:rsidRPr="00A75AC9" w:rsidRDefault="006148CD" w:rsidP="008E0C2E">
    <w:pPr>
      <w:jc w:val="center"/>
      <w:rPr>
        <w:b/>
        <w:sz w:val="28"/>
        <w:szCs w:val="28"/>
      </w:rPr>
    </w:pPr>
    <w:r w:rsidRPr="00A75AC9">
      <w:rPr>
        <w:b/>
        <w:sz w:val="28"/>
        <w:szCs w:val="28"/>
      </w:rPr>
      <w:t>BEML LIMITED</w:t>
    </w:r>
  </w:p>
  <w:p w:rsidR="006148CD" w:rsidRPr="00A75AC9" w:rsidRDefault="006148CD" w:rsidP="008E0C2E">
    <w:pPr>
      <w:jc w:val="center"/>
    </w:pPr>
    <w:r w:rsidRPr="00A75AC9">
      <w:t>(A Government of India Mini Ratna Company under Ministry of Defence)</w:t>
    </w:r>
  </w:p>
  <w:p w:rsidR="006148CD" w:rsidRPr="00A75AC9" w:rsidRDefault="006148CD" w:rsidP="008E0C2E">
    <w:pPr>
      <w:jc w:val="center"/>
    </w:pPr>
    <w:r w:rsidRPr="00A75AC9">
      <w:t>"BEML SOUDHA " 23/1, 4</w:t>
    </w:r>
    <w:r w:rsidRPr="00A75AC9">
      <w:rPr>
        <w:vertAlign w:val="superscript"/>
      </w:rPr>
      <w:t>TH</w:t>
    </w:r>
    <w:r w:rsidRPr="00A75AC9">
      <w:t xml:space="preserve">  Main, S.R. Nagar, Bangalore 560027</w:t>
    </w:r>
  </w:p>
  <w:p w:rsidR="006148CD" w:rsidRDefault="006148CD" w:rsidP="008E0C2E">
    <w:pPr>
      <w:pStyle w:val="Header"/>
      <w:pBdr>
        <w:bottom w:val="single" w:sz="6" w:space="1" w:color="auto"/>
      </w:pBdr>
      <w:jc w:val="center"/>
    </w:pPr>
    <w:r w:rsidRPr="00A75AC9">
      <w:t xml:space="preserve">Phone : 080 22963179 / 22963315.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9D565B9C"/>
    <w:lvl w:ilvl="0" w:tplc="40090019">
      <w:start w:val="1"/>
      <w:numFmt w:val="lowerLetter"/>
      <w:lvlText w:val="%1."/>
      <w:lvlJc w:val="left"/>
      <w:pPr>
        <w:ind w:left="1440" w:hanging="360"/>
      </w:pPr>
    </w:lvl>
    <w:lvl w:ilvl="1" w:tplc="4009001B">
      <w:start w:val="1"/>
      <w:numFmt w:val="lowerRoman"/>
      <w:lvlText w:val="%2."/>
      <w:lvlJc w:val="righ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0F9474F"/>
    <w:multiLevelType w:val="hybridMultilevel"/>
    <w:tmpl w:val="21DAEA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1D087A7F"/>
    <w:multiLevelType w:val="hybridMultilevel"/>
    <w:tmpl w:val="7C0C731A"/>
    <w:lvl w:ilvl="0" w:tplc="4CEC4F02">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23C041F7"/>
    <w:multiLevelType w:val="multilevel"/>
    <w:tmpl w:val="3214A752"/>
    <w:lvl w:ilvl="0">
      <w:start w:val="1"/>
      <w:numFmt w:val="lowerLetter"/>
      <w:lvlText w:val="%1)"/>
      <w:lvlJc w:val="lef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28">
    <w:nsid w:val="24B62564"/>
    <w:multiLevelType w:val="hybridMultilevel"/>
    <w:tmpl w:val="F460AC06"/>
    <w:lvl w:ilvl="0" w:tplc="4009001B">
      <w:start w:val="1"/>
      <w:numFmt w:val="lowerRoman"/>
      <w:lvlText w:val="%1."/>
      <w:lvlJc w:val="right"/>
      <w:pPr>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267D46C4"/>
    <w:multiLevelType w:val="hybridMultilevel"/>
    <w:tmpl w:val="2F787E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26B10B4C"/>
    <w:multiLevelType w:val="hybridMultilevel"/>
    <w:tmpl w:val="B83C5D9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2">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4">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405D694D"/>
    <w:multiLevelType w:val="hybridMultilevel"/>
    <w:tmpl w:val="41B4F03E"/>
    <w:lvl w:ilvl="0" w:tplc="4FDAC7B0">
      <w:start w:val="5"/>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nsid w:val="40CB6EA0"/>
    <w:multiLevelType w:val="hybridMultilevel"/>
    <w:tmpl w:val="C9C4F12E"/>
    <w:lvl w:ilvl="0" w:tplc="40090019">
      <w:start w:val="1"/>
      <w:numFmt w:val="lowerLetter"/>
      <w:lvlText w:val="%1."/>
      <w:lvlJc w:val="left"/>
      <w:pPr>
        <w:ind w:left="720" w:hanging="360"/>
      </w:pPr>
    </w:lvl>
    <w:lvl w:ilvl="1" w:tplc="4009001B">
      <w:start w:val="1"/>
      <w:numFmt w:val="lowerRoman"/>
      <w:lvlText w:val="%2."/>
      <w:lvlJc w:val="righ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433920DB"/>
    <w:multiLevelType w:val="multilevel"/>
    <w:tmpl w:val="2676EF26"/>
    <w:lvl w:ilvl="0">
      <w:start w:val="1"/>
      <w:numFmt w:val="lowerLetter"/>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7813FB8"/>
    <w:multiLevelType w:val="hybridMultilevel"/>
    <w:tmpl w:val="24EE40B2"/>
    <w:lvl w:ilvl="0" w:tplc="40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33362D3"/>
    <w:multiLevelType w:val="multilevel"/>
    <w:tmpl w:val="508202D2"/>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42">
    <w:nsid w:val="6A5F0840"/>
    <w:multiLevelType w:val="hybridMultilevel"/>
    <w:tmpl w:val="4DB6A17A"/>
    <w:lvl w:ilvl="0" w:tplc="755E20E8">
      <w:start w:val="12"/>
      <w:numFmt w:val="decimal"/>
      <w:lvlText w:val="%1."/>
      <w:lvlJc w:val="righ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4B4428"/>
    <w:multiLevelType w:val="hybridMultilevel"/>
    <w:tmpl w:val="0B0AE06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39"/>
  </w:num>
  <w:num w:numId="3">
    <w:abstractNumId w:val="18"/>
  </w:num>
  <w:num w:numId="4">
    <w:abstractNumId w:val="36"/>
  </w:num>
  <w:num w:numId="5">
    <w:abstractNumId w:val="28"/>
  </w:num>
  <w:num w:numId="6">
    <w:abstractNumId w:val="27"/>
  </w:num>
  <w:num w:numId="7">
    <w:abstractNumId w:val="33"/>
  </w:num>
  <w:num w:numId="8">
    <w:abstractNumId w:val="24"/>
  </w:num>
  <w:num w:numId="9">
    <w:abstractNumId w:val="42"/>
  </w:num>
  <w:num w:numId="10">
    <w:abstractNumId w:val="31"/>
  </w:num>
  <w:num w:numId="11">
    <w:abstractNumId w:val="25"/>
  </w:num>
  <w:num w:numId="12">
    <w:abstractNumId w:val="19"/>
  </w:num>
  <w:num w:numId="13">
    <w:abstractNumId w:val="26"/>
  </w:num>
  <w:num w:numId="14">
    <w:abstractNumId w:val="46"/>
  </w:num>
  <w:num w:numId="15">
    <w:abstractNumId w:val="34"/>
  </w:num>
  <w:num w:numId="16">
    <w:abstractNumId w:val="32"/>
  </w:num>
  <w:num w:numId="17">
    <w:abstractNumId w:val="37"/>
  </w:num>
  <w:num w:numId="18">
    <w:abstractNumId w:val="43"/>
  </w:num>
  <w:num w:numId="19">
    <w:abstractNumId w:val="22"/>
  </w:num>
  <w:num w:numId="20">
    <w:abstractNumId w:val="38"/>
  </w:num>
  <w:num w:numId="21">
    <w:abstractNumId w:val="30"/>
  </w:num>
  <w:num w:numId="22">
    <w:abstractNumId w:val="29"/>
  </w:num>
  <w:num w:numId="23">
    <w:abstractNumId w:val="23"/>
  </w:num>
  <w:num w:numId="24">
    <w:abstractNumId w:val="45"/>
  </w:num>
  <w:num w:numId="25">
    <w:abstractNumId w:val="3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32AA"/>
    <w:rsid w:val="000065AC"/>
    <w:rsid w:val="000077C3"/>
    <w:rsid w:val="00010CAB"/>
    <w:rsid w:val="00012602"/>
    <w:rsid w:val="000128D6"/>
    <w:rsid w:val="0001626F"/>
    <w:rsid w:val="0002020D"/>
    <w:rsid w:val="000227CD"/>
    <w:rsid w:val="000255DF"/>
    <w:rsid w:val="000264CC"/>
    <w:rsid w:val="00026ADF"/>
    <w:rsid w:val="00031D0D"/>
    <w:rsid w:val="00031D2B"/>
    <w:rsid w:val="00033341"/>
    <w:rsid w:val="00034285"/>
    <w:rsid w:val="0004486E"/>
    <w:rsid w:val="0004595F"/>
    <w:rsid w:val="00045ABA"/>
    <w:rsid w:val="0005729F"/>
    <w:rsid w:val="00057428"/>
    <w:rsid w:val="0006198C"/>
    <w:rsid w:val="00061C67"/>
    <w:rsid w:val="00063484"/>
    <w:rsid w:val="00066FB9"/>
    <w:rsid w:val="000670AB"/>
    <w:rsid w:val="00067E49"/>
    <w:rsid w:val="00071D11"/>
    <w:rsid w:val="00075B9A"/>
    <w:rsid w:val="00077621"/>
    <w:rsid w:val="00082515"/>
    <w:rsid w:val="00084667"/>
    <w:rsid w:val="00084AB3"/>
    <w:rsid w:val="0009192B"/>
    <w:rsid w:val="00091BE9"/>
    <w:rsid w:val="00092B6A"/>
    <w:rsid w:val="00092DD5"/>
    <w:rsid w:val="0009528C"/>
    <w:rsid w:val="00095959"/>
    <w:rsid w:val="000A0CD0"/>
    <w:rsid w:val="000A407C"/>
    <w:rsid w:val="000A58B4"/>
    <w:rsid w:val="000A66BF"/>
    <w:rsid w:val="000A6BE2"/>
    <w:rsid w:val="000A72ED"/>
    <w:rsid w:val="000B1B00"/>
    <w:rsid w:val="000C20B3"/>
    <w:rsid w:val="000C24E3"/>
    <w:rsid w:val="000C386A"/>
    <w:rsid w:val="000D016B"/>
    <w:rsid w:val="000D2115"/>
    <w:rsid w:val="000D3362"/>
    <w:rsid w:val="000D36D3"/>
    <w:rsid w:val="000D3BEE"/>
    <w:rsid w:val="000D4286"/>
    <w:rsid w:val="000E0311"/>
    <w:rsid w:val="000E061A"/>
    <w:rsid w:val="000E25D5"/>
    <w:rsid w:val="000E2F27"/>
    <w:rsid w:val="000E3162"/>
    <w:rsid w:val="000E58D1"/>
    <w:rsid w:val="000F2CCA"/>
    <w:rsid w:val="00100FB0"/>
    <w:rsid w:val="001022A8"/>
    <w:rsid w:val="001024B8"/>
    <w:rsid w:val="00104277"/>
    <w:rsid w:val="00104315"/>
    <w:rsid w:val="0011050E"/>
    <w:rsid w:val="0011145F"/>
    <w:rsid w:val="00112163"/>
    <w:rsid w:val="00113B01"/>
    <w:rsid w:val="001155D9"/>
    <w:rsid w:val="00123EC6"/>
    <w:rsid w:val="00126DCC"/>
    <w:rsid w:val="00127A8D"/>
    <w:rsid w:val="00130CCB"/>
    <w:rsid w:val="0013113D"/>
    <w:rsid w:val="001321D6"/>
    <w:rsid w:val="0013518E"/>
    <w:rsid w:val="00135C4E"/>
    <w:rsid w:val="00140665"/>
    <w:rsid w:val="00141B6C"/>
    <w:rsid w:val="00152309"/>
    <w:rsid w:val="00152AE2"/>
    <w:rsid w:val="00156E2E"/>
    <w:rsid w:val="00157800"/>
    <w:rsid w:val="0016041A"/>
    <w:rsid w:val="0016155B"/>
    <w:rsid w:val="001631CD"/>
    <w:rsid w:val="00163EBC"/>
    <w:rsid w:val="00167457"/>
    <w:rsid w:val="0017074A"/>
    <w:rsid w:val="00172204"/>
    <w:rsid w:val="0017369F"/>
    <w:rsid w:val="00173CE9"/>
    <w:rsid w:val="001759A0"/>
    <w:rsid w:val="00175C15"/>
    <w:rsid w:val="0017637F"/>
    <w:rsid w:val="00176BC7"/>
    <w:rsid w:val="001802A6"/>
    <w:rsid w:val="00181DCD"/>
    <w:rsid w:val="00181F67"/>
    <w:rsid w:val="00182CFE"/>
    <w:rsid w:val="0018510D"/>
    <w:rsid w:val="00190295"/>
    <w:rsid w:val="001A0379"/>
    <w:rsid w:val="001A05CD"/>
    <w:rsid w:val="001A4383"/>
    <w:rsid w:val="001A7D2D"/>
    <w:rsid w:val="001B1593"/>
    <w:rsid w:val="001B1B55"/>
    <w:rsid w:val="001B27D7"/>
    <w:rsid w:val="001B6A3D"/>
    <w:rsid w:val="001B7943"/>
    <w:rsid w:val="001C13A5"/>
    <w:rsid w:val="001C2B3E"/>
    <w:rsid w:val="001C34CA"/>
    <w:rsid w:val="001C38C3"/>
    <w:rsid w:val="001C538B"/>
    <w:rsid w:val="001D4CF7"/>
    <w:rsid w:val="001D5252"/>
    <w:rsid w:val="001D6513"/>
    <w:rsid w:val="001D6EB6"/>
    <w:rsid w:val="001D7F1F"/>
    <w:rsid w:val="001E3243"/>
    <w:rsid w:val="001E6D7B"/>
    <w:rsid w:val="001F0288"/>
    <w:rsid w:val="001F6C08"/>
    <w:rsid w:val="00200E8D"/>
    <w:rsid w:val="00203857"/>
    <w:rsid w:val="00204149"/>
    <w:rsid w:val="00204BF1"/>
    <w:rsid w:val="00210CD0"/>
    <w:rsid w:val="002137D7"/>
    <w:rsid w:val="002150C0"/>
    <w:rsid w:val="00216F24"/>
    <w:rsid w:val="0022113A"/>
    <w:rsid w:val="00223BEF"/>
    <w:rsid w:val="002260A3"/>
    <w:rsid w:val="0023258B"/>
    <w:rsid w:val="0023308C"/>
    <w:rsid w:val="00233F9B"/>
    <w:rsid w:val="00235626"/>
    <w:rsid w:val="00235EC0"/>
    <w:rsid w:val="00236F6C"/>
    <w:rsid w:val="00237306"/>
    <w:rsid w:val="002412A5"/>
    <w:rsid w:val="00242DE4"/>
    <w:rsid w:val="00246D21"/>
    <w:rsid w:val="00250DB6"/>
    <w:rsid w:val="00253C32"/>
    <w:rsid w:val="00253CFD"/>
    <w:rsid w:val="00257283"/>
    <w:rsid w:val="002573AB"/>
    <w:rsid w:val="002611E7"/>
    <w:rsid w:val="00266663"/>
    <w:rsid w:val="00271377"/>
    <w:rsid w:val="00275F3D"/>
    <w:rsid w:val="00276E2C"/>
    <w:rsid w:val="002777EE"/>
    <w:rsid w:val="0028183A"/>
    <w:rsid w:val="00281EFD"/>
    <w:rsid w:val="00292AE0"/>
    <w:rsid w:val="00294928"/>
    <w:rsid w:val="0029707E"/>
    <w:rsid w:val="002A0CD7"/>
    <w:rsid w:val="002A1A50"/>
    <w:rsid w:val="002A6454"/>
    <w:rsid w:val="002A6E2C"/>
    <w:rsid w:val="002B0F80"/>
    <w:rsid w:val="002B31BB"/>
    <w:rsid w:val="002B6784"/>
    <w:rsid w:val="002B7E29"/>
    <w:rsid w:val="002C13D1"/>
    <w:rsid w:val="002C17B9"/>
    <w:rsid w:val="002C4D80"/>
    <w:rsid w:val="002C6AB5"/>
    <w:rsid w:val="002C6F2D"/>
    <w:rsid w:val="002C7710"/>
    <w:rsid w:val="002D1372"/>
    <w:rsid w:val="002D3120"/>
    <w:rsid w:val="002D6A80"/>
    <w:rsid w:val="002E0B70"/>
    <w:rsid w:val="002E1B4D"/>
    <w:rsid w:val="002E303C"/>
    <w:rsid w:val="002E7F1C"/>
    <w:rsid w:val="002F05E9"/>
    <w:rsid w:val="002F159A"/>
    <w:rsid w:val="002F4D32"/>
    <w:rsid w:val="002F66D2"/>
    <w:rsid w:val="00302053"/>
    <w:rsid w:val="00303237"/>
    <w:rsid w:val="00304A66"/>
    <w:rsid w:val="00306B32"/>
    <w:rsid w:val="00307F92"/>
    <w:rsid w:val="0031313D"/>
    <w:rsid w:val="003143E0"/>
    <w:rsid w:val="003162B8"/>
    <w:rsid w:val="00322928"/>
    <w:rsid w:val="00323E71"/>
    <w:rsid w:val="00323F18"/>
    <w:rsid w:val="00324588"/>
    <w:rsid w:val="0032723D"/>
    <w:rsid w:val="00330560"/>
    <w:rsid w:val="003305F4"/>
    <w:rsid w:val="00330B4D"/>
    <w:rsid w:val="00333ADA"/>
    <w:rsid w:val="0033614E"/>
    <w:rsid w:val="00336825"/>
    <w:rsid w:val="003427B2"/>
    <w:rsid w:val="00343C6F"/>
    <w:rsid w:val="003469A6"/>
    <w:rsid w:val="00350162"/>
    <w:rsid w:val="00350241"/>
    <w:rsid w:val="0035330D"/>
    <w:rsid w:val="00353954"/>
    <w:rsid w:val="00353ABD"/>
    <w:rsid w:val="003544C6"/>
    <w:rsid w:val="00355ED5"/>
    <w:rsid w:val="003566F3"/>
    <w:rsid w:val="00362C55"/>
    <w:rsid w:val="003666C0"/>
    <w:rsid w:val="0036734E"/>
    <w:rsid w:val="003679E0"/>
    <w:rsid w:val="00367E7B"/>
    <w:rsid w:val="00370D40"/>
    <w:rsid w:val="00384487"/>
    <w:rsid w:val="00385AAF"/>
    <w:rsid w:val="003860D1"/>
    <w:rsid w:val="00391512"/>
    <w:rsid w:val="00392D8F"/>
    <w:rsid w:val="003A22A7"/>
    <w:rsid w:val="003A457A"/>
    <w:rsid w:val="003A56DF"/>
    <w:rsid w:val="003A6A34"/>
    <w:rsid w:val="003A7AA4"/>
    <w:rsid w:val="003B3C7F"/>
    <w:rsid w:val="003B469D"/>
    <w:rsid w:val="003B513C"/>
    <w:rsid w:val="003B714B"/>
    <w:rsid w:val="003C1BAB"/>
    <w:rsid w:val="003C3DFF"/>
    <w:rsid w:val="003D02AA"/>
    <w:rsid w:val="003D11B4"/>
    <w:rsid w:val="003D200C"/>
    <w:rsid w:val="003D25CD"/>
    <w:rsid w:val="003D6835"/>
    <w:rsid w:val="003E0A8A"/>
    <w:rsid w:val="003E30AA"/>
    <w:rsid w:val="003E50C2"/>
    <w:rsid w:val="003E6E82"/>
    <w:rsid w:val="003E7CA1"/>
    <w:rsid w:val="003F2AFD"/>
    <w:rsid w:val="003F3103"/>
    <w:rsid w:val="003F37D7"/>
    <w:rsid w:val="003F4676"/>
    <w:rsid w:val="003F5EE7"/>
    <w:rsid w:val="003F673A"/>
    <w:rsid w:val="00401BE8"/>
    <w:rsid w:val="004069B6"/>
    <w:rsid w:val="00410636"/>
    <w:rsid w:val="00413E39"/>
    <w:rsid w:val="004211A1"/>
    <w:rsid w:val="00421846"/>
    <w:rsid w:val="00421EF7"/>
    <w:rsid w:val="00426508"/>
    <w:rsid w:val="00426BB1"/>
    <w:rsid w:val="00427935"/>
    <w:rsid w:val="004339FD"/>
    <w:rsid w:val="0043625F"/>
    <w:rsid w:val="00441723"/>
    <w:rsid w:val="004433F3"/>
    <w:rsid w:val="004445E2"/>
    <w:rsid w:val="00444E74"/>
    <w:rsid w:val="00446B9C"/>
    <w:rsid w:val="00450698"/>
    <w:rsid w:val="00455355"/>
    <w:rsid w:val="00456FEB"/>
    <w:rsid w:val="004575BC"/>
    <w:rsid w:val="00465EF8"/>
    <w:rsid w:val="0046779F"/>
    <w:rsid w:val="00467A46"/>
    <w:rsid w:val="004704E8"/>
    <w:rsid w:val="004726CF"/>
    <w:rsid w:val="00473639"/>
    <w:rsid w:val="004745A8"/>
    <w:rsid w:val="00475350"/>
    <w:rsid w:val="00475635"/>
    <w:rsid w:val="00477C5F"/>
    <w:rsid w:val="0048067A"/>
    <w:rsid w:val="00491893"/>
    <w:rsid w:val="00494BFA"/>
    <w:rsid w:val="00497BC4"/>
    <w:rsid w:val="004A5F0E"/>
    <w:rsid w:val="004B03E5"/>
    <w:rsid w:val="004B30DE"/>
    <w:rsid w:val="004B5377"/>
    <w:rsid w:val="004B5538"/>
    <w:rsid w:val="004B7292"/>
    <w:rsid w:val="004C0827"/>
    <w:rsid w:val="004C0849"/>
    <w:rsid w:val="004C0A4F"/>
    <w:rsid w:val="004C1FB4"/>
    <w:rsid w:val="004C3CBF"/>
    <w:rsid w:val="004C4943"/>
    <w:rsid w:val="004C65E0"/>
    <w:rsid w:val="004C6D6A"/>
    <w:rsid w:val="004D3CB8"/>
    <w:rsid w:val="004D474C"/>
    <w:rsid w:val="004D5687"/>
    <w:rsid w:val="004D7EA1"/>
    <w:rsid w:val="004E14B3"/>
    <w:rsid w:val="004E3F3D"/>
    <w:rsid w:val="004E55ED"/>
    <w:rsid w:val="004E6D8E"/>
    <w:rsid w:val="004E7368"/>
    <w:rsid w:val="004F24A8"/>
    <w:rsid w:val="004F3E0F"/>
    <w:rsid w:val="005014BD"/>
    <w:rsid w:val="00505B42"/>
    <w:rsid w:val="00507F54"/>
    <w:rsid w:val="0051016A"/>
    <w:rsid w:val="005101E2"/>
    <w:rsid w:val="00510715"/>
    <w:rsid w:val="00511769"/>
    <w:rsid w:val="005155CE"/>
    <w:rsid w:val="005272D0"/>
    <w:rsid w:val="00530C59"/>
    <w:rsid w:val="0053209F"/>
    <w:rsid w:val="0053405A"/>
    <w:rsid w:val="00544141"/>
    <w:rsid w:val="00547009"/>
    <w:rsid w:val="00547B10"/>
    <w:rsid w:val="0055058C"/>
    <w:rsid w:val="005506FA"/>
    <w:rsid w:val="00570728"/>
    <w:rsid w:val="005729A0"/>
    <w:rsid w:val="0057377E"/>
    <w:rsid w:val="00576879"/>
    <w:rsid w:val="005802DF"/>
    <w:rsid w:val="00582A1F"/>
    <w:rsid w:val="00582BFC"/>
    <w:rsid w:val="00583D67"/>
    <w:rsid w:val="00587046"/>
    <w:rsid w:val="0059121C"/>
    <w:rsid w:val="005938C1"/>
    <w:rsid w:val="00593AD8"/>
    <w:rsid w:val="00597B8F"/>
    <w:rsid w:val="005A0BB4"/>
    <w:rsid w:val="005A32A2"/>
    <w:rsid w:val="005A36E5"/>
    <w:rsid w:val="005A6513"/>
    <w:rsid w:val="005A799A"/>
    <w:rsid w:val="005B1452"/>
    <w:rsid w:val="005B29BD"/>
    <w:rsid w:val="005B49C0"/>
    <w:rsid w:val="005B60E1"/>
    <w:rsid w:val="005B6AF9"/>
    <w:rsid w:val="005C0D5D"/>
    <w:rsid w:val="005C16E0"/>
    <w:rsid w:val="005C17A1"/>
    <w:rsid w:val="005C6258"/>
    <w:rsid w:val="005C7551"/>
    <w:rsid w:val="005C7CBD"/>
    <w:rsid w:val="005D34CD"/>
    <w:rsid w:val="005D3C8E"/>
    <w:rsid w:val="005D3CBE"/>
    <w:rsid w:val="005D3E91"/>
    <w:rsid w:val="005D4CCB"/>
    <w:rsid w:val="005E1073"/>
    <w:rsid w:val="005E2730"/>
    <w:rsid w:val="005E36A2"/>
    <w:rsid w:val="005E531E"/>
    <w:rsid w:val="005E68F3"/>
    <w:rsid w:val="005F5DFE"/>
    <w:rsid w:val="005F6BC8"/>
    <w:rsid w:val="005F7696"/>
    <w:rsid w:val="006003A3"/>
    <w:rsid w:val="00601A6D"/>
    <w:rsid w:val="00604EEA"/>
    <w:rsid w:val="006050B7"/>
    <w:rsid w:val="00605D2A"/>
    <w:rsid w:val="00610A04"/>
    <w:rsid w:val="00613B62"/>
    <w:rsid w:val="0061481E"/>
    <w:rsid w:val="006148CD"/>
    <w:rsid w:val="00624AB8"/>
    <w:rsid w:val="0062565C"/>
    <w:rsid w:val="00626485"/>
    <w:rsid w:val="006277A4"/>
    <w:rsid w:val="006305E2"/>
    <w:rsid w:val="0063672E"/>
    <w:rsid w:val="006402E8"/>
    <w:rsid w:val="00641C0F"/>
    <w:rsid w:val="00643345"/>
    <w:rsid w:val="00643BB3"/>
    <w:rsid w:val="0064407A"/>
    <w:rsid w:val="00651928"/>
    <w:rsid w:val="00654B07"/>
    <w:rsid w:val="006558EA"/>
    <w:rsid w:val="00656736"/>
    <w:rsid w:val="0065764D"/>
    <w:rsid w:val="0066406F"/>
    <w:rsid w:val="00670E2F"/>
    <w:rsid w:val="006720D4"/>
    <w:rsid w:val="00675BF8"/>
    <w:rsid w:val="00681A4C"/>
    <w:rsid w:val="00683C22"/>
    <w:rsid w:val="00685567"/>
    <w:rsid w:val="0069132B"/>
    <w:rsid w:val="00691567"/>
    <w:rsid w:val="006918FD"/>
    <w:rsid w:val="006A1199"/>
    <w:rsid w:val="006A2CEF"/>
    <w:rsid w:val="006A7516"/>
    <w:rsid w:val="006B0489"/>
    <w:rsid w:val="006B4388"/>
    <w:rsid w:val="006B7D3D"/>
    <w:rsid w:val="006C1D8B"/>
    <w:rsid w:val="006C556F"/>
    <w:rsid w:val="006C6247"/>
    <w:rsid w:val="006D0DA0"/>
    <w:rsid w:val="006D27B4"/>
    <w:rsid w:val="006D3AA7"/>
    <w:rsid w:val="006D4783"/>
    <w:rsid w:val="006E01F7"/>
    <w:rsid w:val="006E3837"/>
    <w:rsid w:val="006E74F3"/>
    <w:rsid w:val="006F43CF"/>
    <w:rsid w:val="006F719F"/>
    <w:rsid w:val="00702FEF"/>
    <w:rsid w:val="007100B6"/>
    <w:rsid w:val="00710833"/>
    <w:rsid w:val="0071284C"/>
    <w:rsid w:val="007140E7"/>
    <w:rsid w:val="00715CFC"/>
    <w:rsid w:val="00721BFA"/>
    <w:rsid w:val="00731B26"/>
    <w:rsid w:val="00731D60"/>
    <w:rsid w:val="00732307"/>
    <w:rsid w:val="00733210"/>
    <w:rsid w:val="00734C08"/>
    <w:rsid w:val="00740A20"/>
    <w:rsid w:val="007437BF"/>
    <w:rsid w:val="00744827"/>
    <w:rsid w:val="00752152"/>
    <w:rsid w:val="00756F61"/>
    <w:rsid w:val="00760ADF"/>
    <w:rsid w:val="007617BC"/>
    <w:rsid w:val="007628E7"/>
    <w:rsid w:val="00764C6F"/>
    <w:rsid w:val="007656F7"/>
    <w:rsid w:val="00765CC3"/>
    <w:rsid w:val="00770491"/>
    <w:rsid w:val="0077176E"/>
    <w:rsid w:val="007754A9"/>
    <w:rsid w:val="00775F87"/>
    <w:rsid w:val="00780914"/>
    <w:rsid w:val="00780D1B"/>
    <w:rsid w:val="00781069"/>
    <w:rsid w:val="00781522"/>
    <w:rsid w:val="0078576B"/>
    <w:rsid w:val="00787CEE"/>
    <w:rsid w:val="007934EE"/>
    <w:rsid w:val="007972A4"/>
    <w:rsid w:val="007A50CF"/>
    <w:rsid w:val="007A7A7A"/>
    <w:rsid w:val="007B51C4"/>
    <w:rsid w:val="007B56BA"/>
    <w:rsid w:val="007B6E5D"/>
    <w:rsid w:val="007C069D"/>
    <w:rsid w:val="007C1A52"/>
    <w:rsid w:val="007C6D25"/>
    <w:rsid w:val="007C7649"/>
    <w:rsid w:val="007C79EA"/>
    <w:rsid w:val="007D0573"/>
    <w:rsid w:val="007D5402"/>
    <w:rsid w:val="007D5644"/>
    <w:rsid w:val="007D5DAD"/>
    <w:rsid w:val="007D6E37"/>
    <w:rsid w:val="007E223A"/>
    <w:rsid w:val="007E3130"/>
    <w:rsid w:val="007E6EAB"/>
    <w:rsid w:val="007F07A5"/>
    <w:rsid w:val="007F2D32"/>
    <w:rsid w:val="0080169C"/>
    <w:rsid w:val="00806B6A"/>
    <w:rsid w:val="0081194D"/>
    <w:rsid w:val="00813868"/>
    <w:rsid w:val="008161B8"/>
    <w:rsid w:val="008201E8"/>
    <w:rsid w:val="0082140E"/>
    <w:rsid w:val="008218BC"/>
    <w:rsid w:val="00821C8E"/>
    <w:rsid w:val="008249CC"/>
    <w:rsid w:val="008261A8"/>
    <w:rsid w:val="00826F48"/>
    <w:rsid w:val="008314E3"/>
    <w:rsid w:val="00831C4D"/>
    <w:rsid w:val="00832E16"/>
    <w:rsid w:val="008342EC"/>
    <w:rsid w:val="00834A94"/>
    <w:rsid w:val="0083597A"/>
    <w:rsid w:val="00835D13"/>
    <w:rsid w:val="00835E13"/>
    <w:rsid w:val="008371BA"/>
    <w:rsid w:val="00837CDE"/>
    <w:rsid w:val="0084637D"/>
    <w:rsid w:val="00846B3F"/>
    <w:rsid w:val="00847557"/>
    <w:rsid w:val="008505B6"/>
    <w:rsid w:val="00851485"/>
    <w:rsid w:val="00852026"/>
    <w:rsid w:val="00852463"/>
    <w:rsid w:val="00852E70"/>
    <w:rsid w:val="00853418"/>
    <w:rsid w:val="00860684"/>
    <w:rsid w:val="00861601"/>
    <w:rsid w:val="00861786"/>
    <w:rsid w:val="00862B13"/>
    <w:rsid w:val="00866E24"/>
    <w:rsid w:val="00870E42"/>
    <w:rsid w:val="00871482"/>
    <w:rsid w:val="008715DE"/>
    <w:rsid w:val="00871FB5"/>
    <w:rsid w:val="008801A5"/>
    <w:rsid w:val="00880E24"/>
    <w:rsid w:val="00882ABB"/>
    <w:rsid w:val="008837A7"/>
    <w:rsid w:val="00885BE6"/>
    <w:rsid w:val="0088692F"/>
    <w:rsid w:val="00887FC1"/>
    <w:rsid w:val="00892819"/>
    <w:rsid w:val="0089296C"/>
    <w:rsid w:val="00892DFE"/>
    <w:rsid w:val="00893570"/>
    <w:rsid w:val="00895D7C"/>
    <w:rsid w:val="00897FDC"/>
    <w:rsid w:val="008A104F"/>
    <w:rsid w:val="008A10C7"/>
    <w:rsid w:val="008A1E80"/>
    <w:rsid w:val="008A3773"/>
    <w:rsid w:val="008A409C"/>
    <w:rsid w:val="008A41F0"/>
    <w:rsid w:val="008A57DE"/>
    <w:rsid w:val="008A5C3E"/>
    <w:rsid w:val="008A6A17"/>
    <w:rsid w:val="008A7B0F"/>
    <w:rsid w:val="008B2725"/>
    <w:rsid w:val="008B279F"/>
    <w:rsid w:val="008B4718"/>
    <w:rsid w:val="008B55E0"/>
    <w:rsid w:val="008C16C3"/>
    <w:rsid w:val="008C4065"/>
    <w:rsid w:val="008C4091"/>
    <w:rsid w:val="008C4B1C"/>
    <w:rsid w:val="008C5CC6"/>
    <w:rsid w:val="008C79E5"/>
    <w:rsid w:val="008D0922"/>
    <w:rsid w:val="008D140A"/>
    <w:rsid w:val="008D41DA"/>
    <w:rsid w:val="008D6AF1"/>
    <w:rsid w:val="008D7714"/>
    <w:rsid w:val="008D7DE1"/>
    <w:rsid w:val="008E0C2E"/>
    <w:rsid w:val="008E0CD1"/>
    <w:rsid w:val="008E2DEA"/>
    <w:rsid w:val="008E3A12"/>
    <w:rsid w:val="008E4378"/>
    <w:rsid w:val="008E70C2"/>
    <w:rsid w:val="008F1116"/>
    <w:rsid w:val="008F19E9"/>
    <w:rsid w:val="008F5A3B"/>
    <w:rsid w:val="008F68C8"/>
    <w:rsid w:val="008F79F2"/>
    <w:rsid w:val="00901073"/>
    <w:rsid w:val="0090115B"/>
    <w:rsid w:val="009014F5"/>
    <w:rsid w:val="00902615"/>
    <w:rsid w:val="00904331"/>
    <w:rsid w:val="009043BC"/>
    <w:rsid w:val="00906E3F"/>
    <w:rsid w:val="009101E3"/>
    <w:rsid w:val="00914B21"/>
    <w:rsid w:val="00914DF4"/>
    <w:rsid w:val="009173BE"/>
    <w:rsid w:val="00922E47"/>
    <w:rsid w:val="00922E9C"/>
    <w:rsid w:val="009241E7"/>
    <w:rsid w:val="00924ABE"/>
    <w:rsid w:val="00925571"/>
    <w:rsid w:val="00926BE4"/>
    <w:rsid w:val="0093094F"/>
    <w:rsid w:val="00933EEF"/>
    <w:rsid w:val="00940078"/>
    <w:rsid w:val="00943529"/>
    <w:rsid w:val="009435EA"/>
    <w:rsid w:val="00950D80"/>
    <w:rsid w:val="0096017C"/>
    <w:rsid w:val="00964210"/>
    <w:rsid w:val="00964AA8"/>
    <w:rsid w:val="009671A7"/>
    <w:rsid w:val="00967763"/>
    <w:rsid w:val="00971434"/>
    <w:rsid w:val="009726A7"/>
    <w:rsid w:val="009727DA"/>
    <w:rsid w:val="0097482F"/>
    <w:rsid w:val="00974F6A"/>
    <w:rsid w:val="00976A9F"/>
    <w:rsid w:val="00981506"/>
    <w:rsid w:val="00981E81"/>
    <w:rsid w:val="009841C0"/>
    <w:rsid w:val="009915F7"/>
    <w:rsid w:val="00992B30"/>
    <w:rsid w:val="00994D91"/>
    <w:rsid w:val="00995568"/>
    <w:rsid w:val="00997A45"/>
    <w:rsid w:val="009A0D56"/>
    <w:rsid w:val="009A218E"/>
    <w:rsid w:val="009A30FB"/>
    <w:rsid w:val="009A78C6"/>
    <w:rsid w:val="009B1206"/>
    <w:rsid w:val="009B30C5"/>
    <w:rsid w:val="009C1A30"/>
    <w:rsid w:val="009C3CCD"/>
    <w:rsid w:val="009C4225"/>
    <w:rsid w:val="009C44F0"/>
    <w:rsid w:val="009D00DF"/>
    <w:rsid w:val="009D3BC5"/>
    <w:rsid w:val="009D4E9D"/>
    <w:rsid w:val="009D5E9E"/>
    <w:rsid w:val="009D6CCB"/>
    <w:rsid w:val="009E2BD6"/>
    <w:rsid w:val="009E4C38"/>
    <w:rsid w:val="009F240E"/>
    <w:rsid w:val="00A029B0"/>
    <w:rsid w:val="00A06C6F"/>
    <w:rsid w:val="00A1015B"/>
    <w:rsid w:val="00A1227F"/>
    <w:rsid w:val="00A1435F"/>
    <w:rsid w:val="00A146EE"/>
    <w:rsid w:val="00A151D6"/>
    <w:rsid w:val="00A2295E"/>
    <w:rsid w:val="00A22F77"/>
    <w:rsid w:val="00A23561"/>
    <w:rsid w:val="00A243E6"/>
    <w:rsid w:val="00A2613B"/>
    <w:rsid w:val="00A30A56"/>
    <w:rsid w:val="00A3421E"/>
    <w:rsid w:val="00A41048"/>
    <w:rsid w:val="00A418C3"/>
    <w:rsid w:val="00A45D56"/>
    <w:rsid w:val="00A469D9"/>
    <w:rsid w:val="00A46DFD"/>
    <w:rsid w:val="00A500C1"/>
    <w:rsid w:val="00A501FD"/>
    <w:rsid w:val="00A51FD3"/>
    <w:rsid w:val="00A52FD3"/>
    <w:rsid w:val="00A5350F"/>
    <w:rsid w:val="00A55087"/>
    <w:rsid w:val="00A55D47"/>
    <w:rsid w:val="00A576AF"/>
    <w:rsid w:val="00A60148"/>
    <w:rsid w:val="00A62622"/>
    <w:rsid w:val="00A64477"/>
    <w:rsid w:val="00A73277"/>
    <w:rsid w:val="00A7535E"/>
    <w:rsid w:val="00A76B7E"/>
    <w:rsid w:val="00A77D25"/>
    <w:rsid w:val="00A848D3"/>
    <w:rsid w:val="00A94263"/>
    <w:rsid w:val="00A954E5"/>
    <w:rsid w:val="00A966DF"/>
    <w:rsid w:val="00A96746"/>
    <w:rsid w:val="00A96D8C"/>
    <w:rsid w:val="00AA19EC"/>
    <w:rsid w:val="00AA2D8E"/>
    <w:rsid w:val="00AA43F5"/>
    <w:rsid w:val="00AB1B19"/>
    <w:rsid w:val="00AB31E2"/>
    <w:rsid w:val="00AB3FFA"/>
    <w:rsid w:val="00AB5A39"/>
    <w:rsid w:val="00AB618F"/>
    <w:rsid w:val="00AC2400"/>
    <w:rsid w:val="00AC64AC"/>
    <w:rsid w:val="00AC64BA"/>
    <w:rsid w:val="00AC74E4"/>
    <w:rsid w:val="00AC7B24"/>
    <w:rsid w:val="00AD2822"/>
    <w:rsid w:val="00AD57DB"/>
    <w:rsid w:val="00AE1B58"/>
    <w:rsid w:val="00AE1D17"/>
    <w:rsid w:val="00AE4624"/>
    <w:rsid w:val="00AE4761"/>
    <w:rsid w:val="00AE4AF9"/>
    <w:rsid w:val="00B0121F"/>
    <w:rsid w:val="00B0342C"/>
    <w:rsid w:val="00B11E84"/>
    <w:rsid w:val="00B1799B"/>
    <w:rsid w:val="00B22AC5"/>
    <w:rsid w:val="00B250A0"/>
    <w:rsid w:val="00B251D0"/>
    <w:rsid w:val="00B2761A"/>
    <w:rsid w:val="00B31B49"/>
    <w:rsid w:val="00B42599"/>
    <w:rsid w:val="00B452C5"/>
    <w:rsid w:val="00B47AB4"/>
    <w:rsid w:val="00B5060A"/>
    <w:rsid w:val="00B512A6"/>
    <w:rsid w:val="00B52DA7"/>
    <w:rsid w:val="00B5397C"/>
    <w:rsid w:val="00B55A24"/>
    <w:rsid w:val="00B61572"/>
    <w:rsid w:val="00B6211A"/>
    <w:rsid w:val="00B62DB8"/>
    <w:rsid w:val="00B6740B"/>
    <w:rsid w:val="00B70E30"/>
    <w:rsid w:val="00B71AF2"/>
    <w:rsid w:val="00B770D9"/>
    <w:rsid w:val="00B80A24"/>
    <w:rsid w:val="00B80F03"/>
    <w:rsid w:val="00B846DA"/>
    <w:rsid w:val="00B850CE"/>
    <w:rsid w:val="00B85CBA"/>
    <w:rsid w:val="00B87C22"/>
    <w:rsid w:val="00B918CD"/>
    <w:rsid w:val="00B96FFD"/>
    <w:rsid w:val="00B9759B"/>
    <w:rsid w:val="00BA53EC"/>
    <w:rsid w:val="00BA6A8F"/>
    <w:rsid w:val="00BB3029"/>
    <w:rsid w:val="00BB462D"/>
    <w:rsid w:val="00BC0373"/>
    <w:rsid w:val="00BC053F"/>
    <w:rsid w:val="00BD031E"/>
    <w:rsid w:val="00BD1325"/>
    <w:rsid w:val="00BD2F96"/>
    <w:rsid w:val="00BD4157"/>
    <w:rsid w:val="00BD41E7"/>
    <w:rsid w:val="00BD4AA5"/>
    <w:rsid w:val="00BD6AD2"/>
    <w:rsid w:val="00BE0E59"/>
    <w:rsid w:val="00BE0E75"/>
    <w:rsid w:val="00BE30ED"/>
    <w:rsid w:val="00BE3380"/>
    <w:rsid w:val="00BE4458"/>
    <w:rsid w:val="00BE77FE"/>
    <w:rsid w:val="00BF2CD6"/>
    <w:rsid w:val="00BF7145"/>
    <w:rsid w:val="00C00134"/>
    <w:rsid w:val="00C00BBE"/>
    <w:rsid w:val="00C03127"/>
    <w:rsid w:val="00C04ED4"/>
    <w:rsid w:val="00C068D9"/>
    <w:rsid w:val="00C06F37"/>
    <w:rsid w:val="00C07357"/>
    <w:rsid w:val="00C17E3F"/>
    <w:rsid w:val="00C17FC9"/>
    <w:rsid w:val="00C34D3C"/>
    <w:rsid w:val="00C35C0C"/>
    <w:rsid w:val="00C37301"/>
    <w:rsid w:val="00C45621"/>
    <w:rsid w:val="00C45D5C"/>
    <w:rsid w:val="00C46B8C"/>
    <w:rsid w:val="00C47EAC"/>
    <w:rsid w:val="00C53195"/>
    <w:rsid w:val="00C54949"/>
    <w:rsid w:val="00C54FC9"/>
    <w:rsid w:val="00C552F0"/>
    <w:rsid w:val="00C57DBE"/>
    <w:rsid w:val="00C62410"/>
    <w:rsid w:val="00C62E8C"/>
    <w:rsid w:val="00C64568"/>
    <w:rsid w:val="00C65DE9"/>
    <w:rsid w:val="00C70E29"/>
    <w:rsid w:val="00C71BE2"/>
    <w:rsid w:val="00C72B24"/>
    <w:rsid w:val="00C73627"/>
    <w:rsid w:val="00C73845"/>
    <w:rsid w:val="00C7476D"/>
    <w:rsid w:val="00C81F18"/>
    <w:rsid w:val="00C8517C"/>
    <w:rsid w:val="00C85789"/>
    <w:rsid w:val="00C85F91"/>
    <w:rsid w:val="00C86788"/>
    <w:rsid w:val="00C87174"/>
    <w:rsid w:val="00C87818"/>
    <w:rsid w:val="00C917B5"/>
    <w:rsid w:val="00C923D5"/>
    <w:rsid w:val="00CA2F6A"/>
    <w:rsid w:val="00CA3A67"/>
    <w:rsid w:val="00CA4050"/>
    <w:rsid w:val="00CA45C6"/>
    <w:rsid w:val="00CA474C"/>
    <w:rsid w:val="00CA5571"/>
    <w:rsid w:val="00CB4A13"/>
    <w:rsid w:val="00CB7B22"/>
    <w:rsid w:val="00CC048E"/>
    <w:rsid w:val="00CC3AB0"/>
    <w:rsid w:val="00CD0FC4"/>
    <w:rsid w:val="00CD1214"/>
    <w:rsid w:val="00CD354C"/>
    <w:rsid w:val="00CD489F"/>
    <w:rsid w:val="00CE0028"/>
    <w:rsid w:val="00CE0A49"/>
    <w:rsid w:val="00CE13C9"/>
    <w:rsid w:val="00CE345A"/>
    <w:rsid w:val="00CE5FD7"/>
    <w:rsid w:val="00CE76B0"/>
    <w:rsid w:val="00CE7F06"/>
    <w:rsid w:val="00CF5A0D"/>
    <w:rsid w:val="00CF6218"/>
    <w:rsid w:val="00CF71D3"/>
    <w:rsid w:val="00D01A9A"/>
    <w:rsid w:val="00D04B38"/>
    <w:rsid w:val="00D05C9C"/>
    <w:rsid w:val="00D061C0"/>
    <w:rsid w:val="00D10871"/>
    <w:rsid w:val="00D110C0"/>
    <w:rsid w:val="00D1331A"/>
    <w:rsid w:val="00D157C0"/>
    <w:rsid w:val="00D21658"/>
    <w:rsid w:val="00D250C1"/>
    <w:rsid w:val="00D316AD"/>
    <w:rsid w:val="00D31814"/>
    <w:rsid w:val="00D3202C"/>
    <w:rsid w:val="00D35B15"/>
    <w:rsid w:val="00D376E7"/>
    <w:rsid w:val="00D42351"/>
    <w:rsid w:val="00D4322C"/>
    <w:rsid w:val="00D444B9"/>
    <w:rsid w:val="00D45790"/>
    <w:rsid w:val="00D522D8"/>
    <w:rsid w:val="00D53544"/>
    <w:rsid w:val="00D57737"/>
    <w:rsid w:val="00D63AB9"/>
    <w:rsid w:val="00D6557A"/>
    <w:rsid w:val="00D656A0"/>
    <w:rsid w:val="00D66EE2"/>
    <w:rsid w:val="00D6711E"/>
    <w:rsid w:val="00D72C6D"/>
    <w:rsid w:val="00D8282F"/>
    <w:rsid w:val="00D844DB"/>
    <w:rsid w:val="00D8477E"/>
    <w:rsid w:val="00D945D7"/>
    <w:rsid w:val="00D94FCB"/>
    <w:rsid w:val="00DA0B82"/>
    <w:rsid w:val="00DA3BC1"/>
    <w:rsid w:val="00DA4F18"/>
    <w:rsid w:val="00DA6B6E"/>
    <w:rsid w:val="00DA6DAE"/>
    <w:rsid w:val="00DB17BA"/>
    <w:rsid w:val="00DB364E"/>
    <w:rsid w:val="00DB6D1E"/>
    <w:rsid w:val="00DC2FFF"/>
    <w:rsid w:val="00DC5371"/>
    <w:rsid w:val="00DD1EBB"/>
    <w:rsid w:val="00DD564B"/>
    <w:rsid w:val="00DD6572"/>
    <w:rsid w:val="00DE00D3"/>
    <w:rsid w:val="00DE0F29"/>
    <w:rsid w:val="00DE77A3"/>
    <w:rsid w:val="00DF219A"/>
    <w:rsid w:val="00E00F07"/>
    <w:rsid w:val="00E0200F"/>
    <w:rsid w:val="00E05BCB"/>
    <w:rsid w:val="00E0677A"/>
    <w:rsid w:val="00E07F5C"/>
    <w:rsid w:val="00E10544"/>
    <w:rsid w:val="00E106A3"/>
    <w:rsid w:val="00E12510"/>
    <w:rsid w:val="00E135C9"/>
    <w:rsid w:val="00E16DD4"/>
    <w:rsid w:val="00E216A8"/>
    <w:rsid w:val="00E253E8"/>
    <w:rsid w:val="00E2557C"/>
    <w:rsid w:val="00E25952"/>
    <w:rsid w:val="00E2788E"/>
    <w:rsid w:val="00E34732"/>
    <w:rsid w:val="00E35015"/>
    <w:rsid w:val="00E354B0"/>
    <w:rsid w:val="00E37751"/>
    <w:rsid w:val="00E46656"/>
    <w:rsid w:val="00E468A2"/>
    <w:rsid w:val="00E47600"/>
    <w:rsid w:val="00E516F4"/>
    <w:rsid w:val="00E52FDE"/>
    <w:rsid w:val="00E53238"/>
    <w:rsid w:val="00E53987"/>
    <w:rsid w:val="00E53A31"/>
    <w:rsid w:val="00E57D00"/>
    <w:rsid w:val="00E604C7"/>
    <w:rsid w:val="00E6232F"/>
    <w:rsid w:val="00E62416"/>
    <w:rsid w:val="00E63A70"/>
    <w:rsid w:val="00E73D3A"/>
    <w:rsid w:val="00E91D2B"/>
    <w:rsid w:val="00E9354D"/>
    <w:rsid w:val="00EA23D0"/>
    <w:rsid w:val="00EA7D87"/>
    <w:rsid w:val="00EB0A97"/>
    <w:rsid w:val="00EB16F2"/>
    <w:rsid w:val="00EC0403"/>
    <w:rsid w:val="00EC0FB6"/>
    <w:rsid w:val="00EC1261"/>
    <w:rsid w:val="00EC2609"/>
    <w:rsid w:val="00EC2F29"/>
    <w:rsid w:val="00ED0450"/>
    <w:rsid w:val="00ED180C"/>
    <w:rsid w:val="00ED1C91"/>
    <w:rsid w:val="00ED2AE5"/>
    <w:rsid w:val="00ED3F77"/>
    <w:rsid w:val="00EE2D8A"/>
    <w:rsid w:val="00EE488B"/>
    <w:rsid w:val="00EF200D"/>
    <w:rsid w:val="00EF216E"/>
    <w:rsid w:val="00F00EF6"/>
    <w:rsid w:val="00F0145B"/>
    <w:rsid w:val="00F04C30"/>
    <w:rsid w:val="00F05F5E"/>
    <w:rsid w:val="00F1120B"/>
    <w:rsid w:val="00F11A16"/>
    <w:rsid w:val="00F20F8B"/>
    <w:rsid w:val="00F2249D"/>
    <w:rsid w:val="00F25853"/>
    <w:rsid w:val="00F26DAE"/>
    <w:rsid w:val="00F2723F"/>
    <w:rsid w:val="00F31908"/>
    <w:rsid w:val="00F328FB"/>
    <w:rsid w:val="00F33A9D"/>
    <w:rsid w:val="00F3761A"/>
    <w:rsid w:val="00F37E16"/>
    <w:rsid w:val="00F415AD"/>
    <w:rsid w:val="00F43BC1"/>
    <w:rsid w:val="00F46B8C"/>
    <w:rsid w:val="00F51ECE"/>
    <w:rsid w:val="00F532EA"/>
    <w:rsid w:val="00F538F6"/>
    <w:rsid w:val="00F54610"/>
    <w:rsid w:val="00F55282"/>
    <w:rsid w:val="00F5568F"/>
    <w:rsid w:val="00F5659F"/>
    <w:rsid w:val="00F57A12"/>
    <w:rsid w:val="00F60723"/>
    <w:rsid w:val="00F62348"/>
    <w:rsid w:val="00F658CB"/>
    <w:rsid w:val="00F70374"/>
    <w:rsid w:val="00F70BB0"/>
    <w:rsid w:val="00F743DC"/>
    <w:rsid w:val="00F775A8"/>
    <w:rsid w:val="00F77B29"/>
    <w:rsid w:val="00F8287F"/>
    <w:rsid w:val="00F86A45"/>
    <w:rsid w:val="00F92427"/>
    <w:rsid w:val="00F94636"/>
    <w:rsid w:val="00F95708"/>
    <w:rsid w:val="00F96ECD"/>
    <w:rsid w:val="00FA165A"/>
    <w:rsid w:val="00FA2BFD"/>
    <w:rsid w:val="00FA4DAC"/>
    <w:rsid w:val="00FA5EFC"/>
    <w:rsid w:val="00FB2FF0"/>
    <w:rsid w:val="00FB50BC"/>
    <w:rsid w:val="00FB53C0"/>
    <w:rsid w:val="00FB7F75"/>
    <w:rsid w:val="00FC0578"/>
    <w:rsid w:val="00FC7607"/>
    <w:rsid w:val="00FD65F7"/>
    <w:rsid w:val="00FD6B7D"/>
    <w:rsid w:val="00FE1310"/>
    <w:rsid w:val="00FE2DC3"/>
    <w:rsid w:val="00FE763C"/>
    <w:rsid w:val="00FF143D"/>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lang w:val="en-IN" w:eastAsia="en-IN"/>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2412A5"/>
  </w:style>
  <w:style w:type="paragraph" w:customStyle="1" w:styleId="DDBodyText">
    <w:name w:val="DD Body Text"/>
    <w:link w:val="DDBodyTextChar"/>
    <w:qFormat/>
    <w:rsid w:val="00203857"/>
    <w:pPr>
      <w:spacing w:after="60" w:line="300" w:lineRule="exact"/>
      <w:ind w:left="851"/>
      <w:jc w:val="both"/>
    </w:pPr>
    <w:rPr>
      <w:rFonts w:ascii="Arial" w:hAnsi="Arial" w:cs="Arial"/>
      <w:color w:val="000000"/>
      <w:spacing w:val="10"/>
      <w:lang w:val="en-GB"/>
    </w:rPr>
  </w:style>
  <w:style w:type="character" w:customStyle="1" w:styleId="DDBodyTextChar">
    <w:name w:val="DD Body Text Char"/>
    <w:basedOn w:val="DefaultParagraphFont"/>
    <w:link w:val="DDBodyText"/>
    <w:rsid w:val="00203857"/>
    <w:rPr>
      <w:rFonts w:ascii="Arial" w:hAnsi="Arial" w:cs="Arial"/>
      <w:color w:val="000000"/>
      <w:spacing w:val="10"/>
      <w:lang w:val="en-GB"/>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11879556">
      <w:bodyDiv w:val="1"/>
      <w:marLeft w:val="0"/>
      <w:marRight w:val="0"/>
      <w:marTop w:val="0"/>
      <w:marBottom w:val="0"/>
      <w:divBdr>
        <w:top w:val="none" w:sz="0" w:space="0" w:color="auto"/>
        <w:left w:val="none" w:sz="0" w:space="0" w:color="auto"/>
        <w:bottom w:val="none" w:sz="0" w:space="0" w:color="auto"/>
        <w:right w:val="none" w:sz="0" w:space="0" w:color="auto"/>
      </w:divBdr>
    </w:div>
    <w:div w:id="15620273">
      <w:bodyDiv w:val="1"/>
      <w:marLeft w:val="0"/>
      <w:marRight w:val="0"/>
      <w:marTop w:val="0"/>
      <w:marBottom w:val="0"/>
      <w:divBdr>
        <w:top w:val="none" w:sz="0" w:space="0" w:color="auto"/>
        <w:left w:val="none" w:sz="0" w:space="0" w:color="auto"/>
        <w:bottom w:val="none" w:sz="0" w:space="0" w:color="auto"/>
        <w:right w:val="none" w:sz="0" w:space="0" w:color="auto"/>
      </w:divBdr>
    </w:div>
    <w:div w:id="117182570">
      <w:bodyDiv w:val="1"/>
      <w:marLeft w:val="0"/>
      <w:marRight w:val="0"/>
      <w:marTop w:val="0"/>
      <w:marBottom w:val="0"/>
      <w:divBdr>
        <w:top w:val="none" w:sz="0" w:space="0" w:color="auto"/>
        <w:left w:val="none" w:sz="0" w:space="0" w:color="auto"/>
        <w:bottom w:val="none" w:sz="0" w:space="0" w:color="auto"/>
        <w:right w:val="none" w:sz="0" w:space="0" w:color="auto"/>
      </w:divBdr>
    </w:div>
    <w:div w:id="127671048">
      <w:bodyDiv w:val="1"/>
      <w:marLeft w:val="0"/>
      <w:marRight w:val="0"/>
      <w:marTop w:val="0"/>
      <w:marBottom w:val="0"/>
      <w:divBdr>
        <w:top w:val="none" w:sz="0" w:space="0" w:color="auto"/>
        <w:left w:val="none" w:sz="0" w:space="0" w:color="auto"/>
        <w:bottom w:val="none" w:sz="0" w:space="0" w:color="auto"/>
        <w:right w:val="none" w:sz="0" w:space="0" w:color="auto"/>
      </w:divBdr>
    </w:div>
    <w:div w:id="146947219">
      <w:bodyDiv w:val="1"/>
      <w:marLeft w:val="0"/>
      <w:marRight w:val="0"/>
      <w:marTop w:val="0"/>
      <w:marBottom w:val="0"/>
      <w:divBdr>
        <w:top w:val="none" w:sz="0" w:space="0" w:color="auto"/>
        <w:left w:val="none" w:sz="0" w:space="0" w:color="auto"/>
        <w:bottom w:val="none" w:sz="0" w:space="0" w:color="auto"/>
        <w:right w:val="none" w:sz="0" w:space="0" w:color="auto"/>
      </w:divBdr>
    </w:div>
    <w:div w:id="168450879">
      <w:bodyDiv w:val="1"/>
      <w:marLeft w:val="0"/>
      <w:marRight w:val="0"/>
      <w:marTop w:val="0"/>
      <w:marBottom w:val="0"/>
      <w:divBdr>
        <w:top w:val="none" w:sz="0" w:space="0" w:color="auto"/>
        <w:left w:val="none" w:sz="0" w:space="0" w:color="auto"/>
        <w:bottom w:val="none" w:sz="0" w:space="0" w:color="auto"/>
        <w:right w:val="none" w:sz="0" w:space="0" w:color="auto"/>
      </w:divBdr>
    </w:div>
    <w:div w:id="180510268">
      <w:bodyDiv w:val="1"/>
      <w:marLeft w:val="0"/>
      <w:marRight w:val="0"/>
      <w:marTop w:val="0"/>
      <w:marBottom w:val="0"/>
      <w:divBdr>
        <w:top w:val="none" w:sz="0" w:space="0" w:color="auto"/>
        <w:left w:val="none" w:sz="0" w:space="0" w:color="auto"/>
        <w:bottom w:val="none" w:sz="0" w:space="0" w:color="auto"/>
        <w:right w:val="none" w:sz="0" w:space="0" w:color="auto"/>
      </w:divBdr>
    </w:div>
    <w:div w:id="209418692">
      <w:bodyDiv w:val="1"/>
      <w:marLeft w:val="0"/>
      <w:marRight w:val="0"/>
      <w:marTop w:val="0"/>
      <w:marBottom w:val="0"/>
      <w:divBdr>
        <w:top w:val="none" w:sz="0" w:space="0" w:color="auto"/>
        <w:left w:val="none" w:sz="0" w:space="0" w:color="auto"/>
        <w:bottom w:val="none" w:sz="0" w:space="0" w:color="auto"/>
        <w:right w:val="none" w:sz="0" w:space="0" w:color="auto"/>
      </w:divBdr>
    </w:div>
    <w:div w:id="212352531">
      <w:bodyDiv w:val="1"/>
      <w:marLeft w:val="0"/>
      <w:marRight w:val="0"/>
      <w:marTop w:val="0"/>
      <w:marBottom w:val="0"/>
      <w:divBdr>
        <w:top w:val="none" w:sz="0" w:space="0" w:color="auto"/>
        <w:left w:val="none" w:sz="0" w:space="0" w:color="auto"/>
        <w:bottom w:val="none" w:sz="0" w:space="0" w:color="auto"/>
        <w:right w:val="none" w:sz="0" w:space="0" w:color="auto"/>
      </w:divBdr>
    </w:div>
    <w:div w:id="228612861">
      <w:bodyDiv w:val="1"/>
      <w:marLeft w:val="0"/>
      <w:marRight w:val="0"/>
      <w:marTop w:val="0"/>
      <w:marBottom w:val="0"/>
      <w:divBdr>
        <w:top w:val="none" w:sz="0" w:space="0" w:color="auto"/>
        <w:left w:val="none" w:sz="0" w:space="0" w:color="auto"/>
        <w:bottom w:val="none" w:sz="0" w:space="0" w:color="auto"/>
        <w:right w:val="none" w:sz="0" w:space="0" w:color="auto"/>
      </w:divBdr>
    </w:div>
    <w:div w:id="229003653">
      <w:bodyDiv w:val="1"/>
      <w:marLeft w:val="0"/>
      <w:marRight w:val="0"/>
      <w:marTop w:val="0"/>
      <w:marBottom w:val="0"/>
      <w:divBdr>
        <w:top w:val="none" w:sz="0" w:space="0" w:color="auto"/>
        <w:left w:val="none" w:sz="0" w:space="0" w:color="auto"/>
        <w:bottom w:val="none" w:sz="0" w:space="0" w:color="auto"/>
        <w:right w:val="none" w:sz="0" w:space="0" w:color="auto"/>
      </w:divBdr>
    </w:div>
    <w:div w:id="260530064">
      <w:bodyDiv w:val="1"/>
      <w:marLeft w:val="0"/>
      <w:marRight w:val="0"/>
      <w:marTop w:val="0"/>
      <w:marBottom w:val="0"/>
      <w:divBdr>
        <w:top w:val="none" w:sz="0" w:space="0" w:color="auto"/>
        <w:left w:val="none" w:sz="0" w:space="0" w:color="auto"/>
        <w:bottom w:val="none" w:sz="0" w:space="0" w:color="auto"/>
        <w:right w:val="none" w:sz="0" w:space="0" w:color="auto"/>
      </w:divBdr>
    </w:div>
    <w:div w:id="278491802">
      <w:bodyDiv w:val="1"/>
      <w:marLeft w:val="0"/>
      <w:marRight w:val="0"/>
      <w:marTop w:val="0"/>
      <w:marBottom w:val="0"/>
      <w:divBdr>
        <w:top w:val="none" w:sz="0" w:space="0" w:color="auto"/>
        <w:left w:val="none" w:sz="0" w:space="0" w:color="auto"/>
        <w:bottom w:val="none" w:sz="0" w:space="0" w:color="auto"/>
        <w:right w:val="none" w:sz="0" w:space="0" w:color="auto"/>
      </w:divBdr>
    </w:div>
    <w:div w:id="303432599">
      <w:bodyDiv w:val="1"/>
      <w:marLeft w:val="0"/>
      <w:marRight w:val="0"/>
      <w:marTop w:val="0"/>
      <w:marBottom w:val="0"/>
      <w:divBdr>
        <w:top w:val="none" w:sz="0" w:space="0" w:color="auto"/>
        <w:left w:val="none" w:sz="0" w:space="0" w:color="auto"/>
        <w:bottom w:val="none" w:sz="0" w:space="0" w:color="auto"/>
        <w:right w:val="none" w:sz="0" w:space="0" w:color="auto"/>
      </w:divBdr>
    </w:div>
    <w:div w:id="311524285">
      <w:bodyDiv w:val="1"/>
      <w:marLeft w:val="0"/>
      <w:marRight w:val="0"/>
      <w:marTop w:val="0"/>
      <w:marBottom w:val="0"/>
      <w:divBdr>
        <w:top w:val="none" w:sz="0" w:space="0" w:color="auto"/>
        <w:left w:val="none" w:sz="0" w:space="0" w:color="auto"/>
        <w:bottom w:val="none" w:sz="0" w:space="0" w:color="auto"/>
        <w:right w:val="none" w:sz="0" w:space="0" w:color="auto"/>
      </w:divBdr>
    </w:div>
    <w:div w:id="336347335">
      <w:bodyDiv w:val="1"/>
      <w:marLeft w:val="0"/>
      <w:marRight w:val="0"/>
      <w:marTop w:val="0"/>
      <w:marBottom w:val="0"/>
      <w:divBdr>
        <w:top w:val="none" w:sz="0" w:space="0" w:color="auto"/>
        <w:left w:val="none" w:sz="0" w:space="0" w:color="auto"/>
        <w:bottom w:val="none" w:sz="0" w:space="0" w:color="auto"/>
        <w:right w:val="none" w:sz="0" w:space="0" w:color="auto"/>
      </w:divBdr>
    </w:div>
    <w:div w:id="347761098">
      <w:bodyDiv w:val="1"/>
      <w:marLeft w:val="0"/>
      <w:marRight w:val="0"/>
      <w:marTop w:val="0"/>
      <w:marBottom w:val="0"/>
      <w:divBdr>
        <w:top w:val="none" w:sz="0" w:space="0" w:color="auto"/>
        <w:left w:val="none" w:sz="0" w:space="0" w:color="auto"/>
        <w:bottom w:val="none" w:sz="0" w:space="0" w:color="auto"/>
        <w:right w:val="none" w:sz="0" w:space="0" w:color="auto"/>
      </w:divBdr>
    </w:div>
    <w:div w:id="392657063">
      <w:bodyDiv w:val="1"/>
      <w:marLeft w:val="0"/>
      <w:marRight w:val="0"/>
      <w:marTop w:val="0"/>
      <w:marBottom w:val="0"/>
      <w:divBdr>
        <w:top w:val="none" w:sz="0" w:space="0" w:color="auto"/>
        <w:left w:val="none" w:sz="0" w:space="0" w:color="auto"/>
        <w:bottom w:val="none" w:sz="0" w:space="0" w:color="auto"/>
        <w:right w:val="none" w:sz="0" w:space="0" w:color="auto"/>
      </w:divBdr>
    </w:div>
    <w:div w:id="397244560">
      <w:bodyDiv w:val="1"/>
      <w:marLeft w:val="0"/>
      <w:marRight w:val="0"/>
      <w:marTop w:val="0"/>
      <w:marBottom w:val="0"/>
      <w:divBdr>
        <w:top w:val="none" w:sz="0" w:space="0" w:color="auto"/>
        <w:left w:val="none" w:sz="0" w:space="0" w:color="auto"/>
        <w:bottom w:val="none" w:sz="0" w:space="0" w:color="auto"/>
        <w:right w:val="none" w:sz="0" w:space="0" w:color="auto"/>
      </w:divBdr>
    </w:div>
    <w:div w:id="401870980">
      <w:bodyDiv w:val="1"/>
      <w:marLeft w:val="0"/>
      <w:marRight w:val="0"/>
      <w:marTop w:val="0"/>
      <w:marBottom w:val="0"/>
      <w:divBdr>
        <w:top w:val="none" w:sz="0" w:space="0" w:color="auto"/>
        <w:left w:val="none" w:sz="0" w:space="0" w:color="auto"/>
        <w:bottom w:val="none" w:sz="0" w:space="0" w:color="auto"/>
        <w:right w:val="none" w:sz="0" w:space="0" w:color="auto"/>
      </w:divBdr>
    </w:div>
    <w:div w:id="402795818">
      <w:bodyDiv w:val="1"/>
      <w:marLeft w:val="0"/>
      <w:marRight w:val="0"/>
      <w:marTop w:val="0"/>
      <w:marBottom w:val="0"/>
      <w:divBdr>
        <w:top w:val="none" w:sz="0" w:space="0" w:color="auto"/>
        <w:left w:val="none" w:sz="0" w:space="0" w:color="auto"/>
        <w:bottom w:val="none" w:sz="0" w:space="0" w:color="auto"/>
        <w:right w:val="none" w:sz="0" w:space="0" w:color="auto"/>
      </w:divBdr>
    </w:div>
    <w:div w:id="413205174">
      <w:bodyDiv w:val="1"/>
      <w:marLeft w:val="0"/>
      <w:marRight w:val="0"/>
      <w:marTop w:val="0"/>
      <w:marBottom w:val="0"/>
      <w:divBdr>
        <w:top w:val="none" w:sz="0" w:space="0" w:color="auto"/>
        <w:left w:val="none" w:sz="0" w:space="0" w:color="auto"/>
        <w:bottom w:val="none" w:sz="0" w:space="0" w:color="auto"/>
        <w:right w:val="none" w:sz="0" w:space="0" w:color="auto"/>
      </w:divBdr>
    </w:div>
    <w:div w:id="414716250">
      <w:bodyDiv w:val="1"/>
      <w:marLeft w:val="0"/>
      <w:marRight w:val="0"/>
      <w:marTop w:val="0"/>
      <w:marBottom w:val="0"/>
      <w:divBdr>
        <w:top w:val="none" w:sz="0" w:space="0" w:color="auto"/>
        <w:left w:val="none" w:sz="0" w:space="0" w:color="auto"/>
        <w:bottom w:val="none" w:sz="0" w:space="0" w:color="auto"/>
        <w:right w:val="none" w:sz="0" w:space="0" w:color="auto"/>
      </w:divBdr>
    </w:div>
    <w:div w:id="416026614">
      <w:bodyDiv w:val="1"/>
      <w:marLeft w:val="0"/>
      <w:marRight w:val="0"/>
      <w:marTop w:val="0"/>
      <w:marBottom w:val="0"/>
      <w:divBdr>
        <w:top w:val="none" w:sz="0" w:space="0" w:color="auto"/>
        <w:left w:val="none" w:sz="0" w:space="0" w:color="auto"/>
        <w:bottom w:val="none" w:sz="0" w:space="0" w:color="auto"/>
        <w:right w:val="none" w:sz="0" w:space="0" w:color="auto"/>
      </w:divBdr>
    </w:div>
    <w:div w:id="417604527">
      <w:bodyDiv w:val="1"/>
      <w:marLeft w:val="0"/>
      <w:marRight w:val="0"/>
      <w:marTop w:val="0"/>
      <w:marBottom w:val="0"/>
      <w:divBdr>
        <w:top w:val="none" w:sz="0" w:space="0" w:color="auto"/>
        <w:left w:val="none" w:sz="0" w:space="0" w:color="auto"/>
        <w:bottom w:val="none" w:sz="0" w:space="0" w:color="auto"/>
        <w:right w:val="none" w:sz="0" w:space="0" w:color="auto"/>
      </w:divBdr>
    </w:div>
    <w:div w:id="431243311">
      <w:bodyDiv w:val="1"/>
      <w:marLeft w:val="0"/>
      <w:marRight w:val="0"/>
      <w:marTop w:val="0"/>
      <w:marBottom w:val="0"/>
      <w:divBdr>
        <w:top w:val="none" w:sz="0" w:space="0" w:color="auto"/>
        <w:left w:val="none" w:sz="0" w:space="0" w:color="auto"/>
        <w:bottom w:val="none" w:sz="0" w:space="0" w:color="auto"/>
        <w:right w:val="none" w:sz="0" w:space="0" w:color="auto"/>
      </w:divBdr>
    </w:div>
    <w:div w:id="449130193">
      <w:bodyDiv w:val="1"/>
      <w:marLeft w:val="0"/>
      <w:marRight w:val="0"/>
      <w:marTop w:val="0"/>
      <w:marBottom w:val="0"/>
      <w:divBdr>
        <w:top w:val="none" w:sz="0" w:space="0" w:color="auto"/>
        <w:left w:val="none" w:sz="0" w:space="0" w:color="auto"/>
        <w:bottom w:val="none" w:sz="0" w:space="0" w:color="auto"/>
        <w:right w:val="none" w:sz="0" w:space="0" w:color="auto"/>
      </w:divBdr>
    </w:div>
    <w:div w:id="463819138">
      <w:bodyDiv w:val="1"/>
      <w:marLeft w:val="0"/>
      <w:marRight w:val="0"/>
      <w:marTop w:val="0"/>
      <w:marBottom w:val="0"/>
      <w:divBdr>
        <w:top w:val="none" w:sz="0" w:space="0" w:color="auto"/>
        <w:left w:val="none" w:sz="0" w:space="0" w:color="auto"/>
        <w:bottom w:val="none" w:sz="0" w:space="0" w:color="auto"/>
        <w:right w:val="none" w:sz="0" w:space="0" w:color="auto"/>
      </w:divBdr>
    </w:div>
    <w:div w:id="487206945">
      <w:bodyDiv w:val="1"/>
      <w:marLeft w:val="0"/>
      <w:marRight w:val="0"/>
      <w:marTop w:val="0"/>
      <w:marBottom w:val="0"/>
      <w:divBdr>
        <w:top w:val="none" w:sz="0" w:space="0" w:color="auto"/>
        <w:left w:val="none" w:sz="0" w:space="0" w:color="auto"/>
        <w:bottom w:val="none" w:sz="0" w:space="0" w:color="auto"/>
        <w:right w:val="none" w:sz="0" w:space="0" w:color="auto"/>
      </w:divBdr>
    </w:div>
    <w:div w:id="551237405">
      <w:bodyDiv w:val="1"/>
      <w:marLeft w:val="0"/>
      <w:marRight w:val="0"/>
      <w:marTop w:val="0"/>
      <w:marBottom w:val="0"/>
      <w:divBdr>
        <w:top w:val="none" w:sz="0" w:space="0" w:color="auto"/>
        <w:left w:val="none" w:sz="0" w:space="0" w:color="auto"/>
        <w:bottom w:val="none" w:sz="0" w:space="0" w:color="auto"/>
        <w:right w:val="none" w:sz="0" w:space="0" w:color="auto"/>
      </w:divBdr>
    </w:div>
    <w:div w:id="557517307">
      <w:bodyDiv w:val="1"/>
      <w:marLeft w:val="0"/>
      <w:marRight w:val="0"/>
      <w:marTop w:val="0"/>
      <w:marBottom w:val="0"/>
      <w:divBdr>
        <w:top w:val="none" w:sz="0" w:space="0" w:color="auto"/>
        <w:left w:val="none" w:sz="0" w:space="0" w:color="auto"/>
        <w:bottom w:val="none" w:sz="0" w:space="0" w:color="auto"/>
        <w:right w:val="none" w:sz="0" w:space="0" w:color="auto"/>
      </w:divBdr>
    </w:div>
    <w:div w:id="561644353">
      <w:bodyDiv w:val="1"/>
      <w:marLeft w:val="0"/>
      <w:marRight w:val="0"/>
      <w:marTop w:val="0"/>
      <w:marBottom w:val="0"/>
      <w:divBdr>
        <w:top w:val="none" w:sz="0" w:space="0" w:color="auto"/>
        <w:left w:val="none" w:sz="0" w:space="0" w:color="auto"/>
        <w:bottom w:val="none" w:sz="0" w:space="0" w:color="auto"/>
        <w:right w:val="none" w:sz="0" w:space="0" w:color="auto"/>
      </w:divBdr>
    </w:div>
    <w:div w:id="591744784">
      <w:bodyDiv w:val="1"/>
      <w:marLeft w:val="0"/>
      <w:marRight w:val="0"/>
      <w:marTop w:val="0"/>
      <w:marBottom w:val="0"/>
      <w:divBdr>
        <w:top w:val="none" w:sz="0" w:space="0" w:color="auto"/>
        <w:left w:val="none" w:sz="0" w:space="0" w:color="auto"/>
        <w:bottom w:val="none" w:sz="0" w:space="0" w:color="auto"/>
        <w:right w:val="none" w:sz="0" w:space="0" w:color="auto"/>
      </w:divBdr>
    </w:div>
    <w:div w:id="592279415">
      <w:bodyDiv w:val="1"/>
      <w:marLeft w:val="0"/>
      <w:marRight w:val="0"/>
      <w:marTop w:val="0"/>
      <w:marBottom w:val="0"/>
      <w:divBdr>
        <w:top w:val="none" w:sz="0" w:space="0" w:color="auto"/>
        <w:left w:val="none" w:sz="0" w:space="0" w:color="auto"/>
        <w:bottom w:val="none" w:sz="0" w:space="0" w:color="auto"/>
        <w:right w:val="none" w:sz="0" w:space="0" w:color="auto"/>
      </w:divBdr>
    </w:div>
    <w:div w:id="609315466">
      <w:bodyDiv w:val="1"/>
      <w:marLeft w:val="0"/>
      <w:marRight w:val="0"/>
      <w:marTop w:val="0"/>
      <w:marBottom w:val="0"/>
      <w:divBdr>
        <w:top w:val="none" w:sz="0" w:space="0" w:color="auto"/>
        <w:left w:val="none" w:sz="0" w:space="0" w:color="auto"/>
        <w:bottom w:val="none" w:sz="0" w:space="0" w:color="auto"/>
        <w:right w:val="none" w:sz="0" w:space="0" w:color="auto"/>
      </w:divBdr>
    </w:div>
    <w:div w:id="641496951">
      <w:bodyDiv w:val="1"/>
      <w:marLeft w:val="0"/>
      <w:marRight w:val="0"/>
      <w:marTop w:val="0"/>
      <w:marBottom w:val="0"/>
      <w:divBdr>
        <w:top w:val="none" w:sz="0" w:space="0" w:color="auto"/>
        <w:left w:val="none" w:sz="0" w:space="0" w:color="auto"/>
        <w:bottom w:val="none" w:sz="0" w:space="0" w:color="auto"/>
        <w:right w:val="none" w:sz="0" w:space="0" w:color="auto"/>
      </w:divBdr>
    </w:div>
    <w:div w:id="652105232">
      <w:bodyDiv w:val="1"/>
      <w:marLeft w:val="0"/>
      <w:marRight w:val="0"/>
      <w:marTop w:val="0"/>
      <w:marBottom w:val="0"/>
      <w:divBdr>
        <w:top w:val="none" w:sz="0" w:space="0" w:color="auto"/>
        <w:left w:val="none" w:sz="0" w:space="0" w:color="auto"/>
        <w:bottom w:val="none" w:sz="0" w:space="0" w:color="auto"/>
        <w:right w:val="none" w:sz="0" w:space="0" w:color="auto"/>
      </w:divBdr>
    </w:div>
    <w:div w:id="673386387">
      <w:bodyDiv w:val="1"/>
      <w:marLeft w:val="0"/>
      <w:marRight w:val="0"/>
      <w:marTop w:val="0"/>
      <w:marBottom w:val="0"/>
      <w:divBdr>
        <w:top w:val="none" w:sz="0" w:space="0" w:color="auto"/>
        <w:left w:val="none" w:sz="0" w:space="0" w:color="auto"/>
        <w:bottom w:val="none" w:sz="0" w:space="0" w:color="auto"/>
        <w:right w:val="none" w:sz="0" w:space="0" w:color="auto"/>
      </w:divBdr>
    </w:div>
    <w:div w:id="678236376">
      <w:bodyDiv w:val="1"/>
      <w:marLeft w:val="0"/>
      <w:marRight w:val="0"/>
      <w:marTop w:val="0"/>
      <w:marBottom w:val="0"/>
      <w:divBdr>
        <w:top w:val="none" w:sz="0" w:space="0" w:color="auto"/>
        <w:left w:val="none" w:sz="0" w:space="0" w:color="auto"/>
        <w:bottom w:val="none" w:sz="0" w:space="0" w:color="auto"/>
        <w:right w:val="none" w:sz="0" w:space="0" w:color="auto"/>
      </w:divBdr>
    </w:div>
    <w:div w:id="678966147">
      <w:bodyDiv w:val="1"/>
      <w:marLeft w:val="0"/>
      <w:marRight w:val="0"/>
      <w:marTop w:val="0"/>
      <w:marBottom w:val="0"/>
      <w:divBdr>
        <w:top w:val="none" w:sz="0" w:space="0" w:color="auto"/>
        <w:left w:val="none" w:sz="0" w:space="0" w:color="auto"/>
        <w:bottom w:val="none" w:sz="0" w:space="0" w:color="auto"/>
        <w:right w:val="none" w:sz="0" w:space="0" w:color="auto"/>
      </w:divBdr>
    </w:div>
    <w:div w:id="693311024">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747384712">
      <w:bodyDiv w:val="1"/>
      <w:marLeft w:val="0"/>
      <w:marRight w:val="0"/>
      <w:marTop w:val="0"/>
      <w:marBottom w:val="0"/>
      <w:divBdr>
        <w:top w:val="none" w:sz="0" w:space="0" w:color="auto"/>
        <w:left w:val="none" w:sz="0" w:space="0" w:color="auto"/>
        <w:bottom w:val="none" w:sz="0" w:space="0" w:color="auto"/>
        <w:right w:val="none" w:sz="0" w:space="0" w:color="auto"/>
      </w:divBdr>
    </w:div>
    <w:div w:id="789327336">
      <w:bodyDiv w:val="1"/>
      <w:marLeft w:val="0"/>
      <w:marRight w:val="0"/>
      <w:marTop w:val="0"/>
      <w:marBottom w:val="0"/>
      <w:divBdr>
        <w:top w:val="none" w:sz="0" w:space="0" w:color="auto"/>
        <w:left w:val="none" w:sz="0" w:space="0" w:color="auto"/>
        <w:bottom w:val="none" w:sz="0" w:space="0" w:color="auto"/>
        <w:right w:val="none" w:sz="0" w:space="0" w:color="auto"/>
      </w:divBdr>
    </w:div>
    <w:div w:id="796871142">
      <w:bodyDiv w:val="1"/>
      <w:marLeft w:val="0"/>
      <w:marRight w:val="0"/>
      <w:marTop w:val="0"/>
      <w:marBottom w:val="0"/>
      <w:divBdr>
        <w:top w:val="none" w:sz="0" w:space="0" w:color="auto"/>
        <w:left w:val="none" w:sz="0" w:space="0" w:color="auto"/>
        <w:bottom w:val="none" w:sz="0" w:space="0" w:color="auto"/>
        <w:right w:val="none" w:sz="0" w:space="0" w:color="auto"/>
      </w:divBdr>
    </w:div>
    <w:div w:id="804395338">
      <w:bodyDiv w:val="1"/>
      <w:marLeft w:val="0"/>
      <w:marRight w:val="0"/>
      <w:marTop w:val="0"/>
      <w:marBottom w:val="0"/>
      <w:divBdr>
        <w:top w:val="none" w:sz="0" w:space="0" w:color="auto"/>
        <w:left w:val="none" w:sz="0" w:space="0" w:color="auto"/>
        <w:bottom w:val="none" w:sz="0" w:space="0" w:color="auto"/>
        <w:right w:val="none" w:sz="0" w:space="0" w:color="auto"/>
      </w:divBdr>
    </w:div>
    <w:div w:id="823858365">
      <w:bodyDiv w:val="1"/>
      <w:marLeft w:val="0"/>
      <w:marRight w:val="0"/>
      <w:marTop w:val="0"/>
      <w:marBottom w:val="0"/>
      <w:divBdr>
        <w:top w:val="none" w:sz="0" w:space="0" w:color="auto"/>
        <w:left w:val="none" w:sz="0" w:space="0" w:color="auto"/>
        <w:bottom w:val="none" w:sz="0" w:space="0" w:color="auto"/>
        <w:right w:val="none" w:sz="0" w:space="0" w:color="auto"/>
      </w:divBdr>
    </w:div>
    <w:div w:id="824976865">
      <w:bodyDiv w:val="1"/>
      <w:marLeft w:val="0"/>
      <w:marRight w:val="0"/>
      <w:marTop w:val="0"/>
      <w:marBottom w:val="0"/>
      <w:divBdr>
        <w:top w:val="none" w:sz="0" w:space="0" w:color="auto"/>
        <w:left w:val="none" w:sz="0" w:space="0" w:color="auto"/>
        <w:bottom w:val="none" w:sz="0" w:space="0" w:color="auto"/>
        <w:right w:val="none" w:sz="0" w:space="0" w:color="auto"/>
      </w:divBdr>
    </w:div>
    <w:div w:id="832725317">
      <w:bodyDiv w:val="1"/>
      <w:marLeft w:val="0"/>
      <w:marRight w:val="0"/>
      <w:marTop w:val="0"/>
      <w:marBottom w:val="0"/>
      <w:divBdr>
        <w:top w:val="none" w:sz="0" w:space="0" w:color="auto"/>
        <w:left w:val="none" w:sz="0" w:space="0" w:color="auto"/>
        <w:bottom w:val="none" w:sz="0" w:space="0" w:color="auto"/>
        <w:right w:val="none" w:sz="0" w:space="0" w:color="auto"/>
      </w:divBdr>
    </w:div>
    <w:div w:id="841815201">
      <w:bodyDiv w:val="1"/>
      <w:marLeft w:val="0"/>
      <w:marRight w:val="0"/>
      <w:marTop w:val="0"/>
      <w:marBottom w:val="0"/>
      <w:divBdr>
        <w:top w:val="none" w:sz="0" w:space="0" w:color="auto"/>
        <w:left w:val="none" w:sz="0" w:space="0" w:color="auto"/>
        <w:bottom w:val="none" w:sz="0" w:space="0" w:color="auto"/>
        <w:right w:val="none" w:sz="0" w:space="0" w:color="auto"/>
      </w:divBdr>
    </w:div>
    <w:div w:id="854267910">
      <w:bodyDiv w:val="1"/>
      <w:marLeft w:val="0"/>
      <w:marRight w:val="0"/>
      <w:marTop w:val="0"/>
      <w:marBottom w:val="0"/>
      <w:divBdr>
        <w:top w:val="none" w:sz="0" w:space="0" w:color="auto"/>
        <w:left w:val="none" w:sz="0" w:space="0" w:color="auto"/>
        <w:bottom w:val="none" w:sz="0" w:space="0" w:color="auto"/>
        <w:right w:val="none" w:sz="0" w:space="0" w:color="auto"/>
      </w:divBdr>
    </w:div>
    <w:div w:id="887570860">
      <w:bodyDiv w:val="1"/>
      <w:marLeft w:val="0"/>
      <w:marRight w:val="0"/>
      <w:marTop w:val="0"/>
      <w:marBottom w:val="0"/>
      <w:divBdr>
        <w:top w:val="none" w:sz="0" w:space="0" w:color="auto"/>
        <w:left w:val="none" w:sz="0" w:space="0" w:color="auto"/>
        <w:bottom w:val="none" w:sz="0" w:space="0" w:color="auto"/>
        <w:right w:val="none" w:sz="0" w:space="0" w:color="auto"/>
      </w:divBdr>
    </w:div>
    <w:div w:id="901598190">
      <w:bodyDiv w:val="1"/>
      <w:marLeft w:val="0"/>
      <w:marRight w:val="0"/>
      <w:marTop w:val="0"/>
      <w:marBottom w:val="0"/>
      <w:divBdr>
        <w:top w:val="none" w:sz="0" w:space="0" w:color="auto"/>
        <w:left w:val="none" w:sz="0" w:space="0" w:color="auto"/>
        <w:bottom w:val="none" w:sz="0" w:space="0" w:color="auto"/>
        <w:right w:val="none" w:sz="0" w:space="0" w:color="auto"/>
      </w:divBdr>
    </w:div>
    <w:div w:id="911888745">
      <w:bodyDiv w:val="1"/>
      <w:marLeft w:val="0"/>
      <w:marRight w:val="0"/>
      <w:marTop w:val="0"/>
      <w:marBottom w:val="0"/>
      <w:divBdr>
        <w:top w:val="none" w:sz="0" w:space="0" w:color="auto"/>
        <w:left w:val="none" w:sz="0" w:space="0" w:color="auto"/>
        <w:bottom w:val="none" w:sz="0" w:space="0" w:color="auto"/>
        <w:right w:val="none" w:sz="0" w:space="0" w:color="auto"/>
      </w:divBdr>
    </w:div>
    <w:div w:id="935018247">
      <w:bodyDiv w:val="1"/>
      <w:marLeft w:val="0"/>
      <w:marRight w:val="0"/>
      <w:marTop w:val="0"/>
      <w:marBottom w:val="0"/>
      <w:divBdr>
        <w:top w:val="none" w:sz="0" w:space="0" w:color="auto"/>
        <w:left w:val="none" w:sz="0" w:space="0" w:color="auto"/>
        <w:bottom w:val="none" w:sz="0" w:space="0" w:color="auto"/>
        <w:right w:val="none" w:sz="0" w:space="0" w:color="auto"/>
      </w:divBdr>
    </w:div>
    <w:div w:id="948703108">
      <w:bodyDiv w:val="1"/>
      <w:marLeft w:val="0"/>
      <w:marRight w:val="0"/>
      <w:marTop w:val="0"/>
      <w:marBottom w:val="0"/>
      <w:divBdr>
        <w:top w:val="none" w:sz="0" w:space="0" w:color="auto"/>
        <w:left w:val="none" w:sz="0" w:space="0" w:color="auto"/>
        <w:bottom w:val="none" w:sz="0" w:space="0" w:color="auto"/>
        <w:right w:val="none" w:sz="0" w:space="0" w:color="auto"/>
      </w:divBdr>
    </w:div>
    <w:div w:id="983581512">
      <w:bodyDiv w:val="1"/>
      <w:marLeft w:val="0"/>
      <w:marRight w:val="0"/>
      <w:marTop w:val="0"/>
      <w:marBottom w:val="0"/>
      <w:divBdr>
        <w:top w:val="none" w:sz="0" w:space="0" w:color="auto"/>
        <w:left w:val="none" w:sz="0" w:space="0" w:color="auto"/>
        <w:bottom w:val="none" w:sz="0" w:space="0" w:color="auto"/>
        <w:right w:val="none" w:sz="0" w:space="0" w:color="auto"/>
      </w:divBdr>
    </w:div>
    <w:div w:id="984354191">
      <w:bodyDiv w:val="1"/>
      <w:marLeft w:val="0"/>
      <w:marRight w:val="0"/>
      <w:marTop w:val="0"/>
      <w:marBottom w:val="0"/>
      <w:divBdr>
        <w:top w:val="none" w:sz="0" w:space="0" w:color="auto"/>
        <w:left w:val="none" w:sz="0" w:space="0" w:color="auto"/>
        <w:bottom w:val="none" w:sz="0" w:space="0" w:color="auto"/>
        <w:right w:val="none" w:sz="0" w:space="0" w:color="auto"/>
      </w:divBdr>
    </w:div>
    <w:div w:id="998118346">
      <w:bodyDiv w:val="1"/>
      <w:marLeft w:val="0"/>
      <w:marRight w:val="0"/>
      <w:marTop w:val="0"/>
      <w:marBottom w:val="0"/>
      <w:divBdr>
        <w:top w:val="none" w:sz="0" w:space="0" w:color="auto"/>
        <w:left w:val="none" w:sz="0" w:space="0" w:color="auto"/>
        <w:bottom w:val="none" w:sz="0" w:space="0" w:color="auto"/>
        <w:right w:val="none" w:sz="0" w:space="0" w:color="auto"/>
      </w:divBdr>
    </w:div>
    <w:div w:id="999114296">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4674617">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017081947">
      <w:bodyDiv w:val="1"/>
      <w:marLeft w:val="0"/>
      <w:marRight w:val="0"/>
      <w:marTop w:val="0"/>
      <w:marBottom w:val="0"/>
      <w:divBdr>
        <w:top w:val="none" w:sz="0" w:space="0" w:color="auto"/>
        <w:left w:val="none" w:sz="0" w:space="0" w:color="auto"/>
        <w:bottom w:val="none" w:sz="0" w:space="0" w:color="auto"/>
        <w:right w:val="none" w:sz="0" w:space="0" w:color="auto"/>
      </w:divBdr>
    </w:div>
    <w:div w:id="1057897844">
      <w:bodyDiv w:val="1"/>
      <w:marLeft w:val="0"/>
      <w:marRight w:val="0"/>
      <w:marTop w:val="0"/>
      <w:marBottom w:val="0"/>
      <w:divBdr>
        <w:top w:val="none" w:sz="0" w:space="0" w:color="auto"/>
        <w:left w:val="none" w:sz="0" w:space="0" w:color="auto"/>
        <w:bottom w:val="none" w:sz="0" w:space="0" w:color="auto"/>
        <w:right w:val="none" w:sz="0" w:space="0" w:color="auto"/>
      </w:divBdr>
    </w:div>
    <w:div w:id="1066951607">
      <w:bodyDiv w:val="1"/>
      <w:marLeft w:val="0"/>
      <w:marRight w:val="0"/>
      <w:marTop w:val="0"/>
      <w:marBottom w:val="0"/>
      <w:divBdr>
        <w:top w:val="none" w:sz="0" w:space="0" w:color="auto"/>
        <w:left w:val="none" w:sz="0" w:space="0" w:color="auto"/>
        <w:bottom w:val="none" w:sz="0" w:space="0" w:color="auto"/>
        <w:right w:val="none" w:sz="0" w:space="0" w:color="auto"/>
      </w:divBdr>
    </w:div>
    <w:div w:id="1107849930">
      <w:bodyDiv w:val="1"/>
      <w:marLeft w:val="0"/>
      <w:marRight w:val="0"/>
      <w:marTop w:val="0"/>
      <w:marBottom w:val="0"/>
      <w:divBdr>
        <w:top w:val="none" w:sz="0" w:space="0" w:color="auto"/>
        <w:left w:val="none" w:sz="0" w:space="0" w:color="auto"/>
        <w:bottom w:val="none" w:sz="0" w:space="0" w:color="auto"/>
        <w:right w:val="none" w:sz="0" w:space="0" w:color="auto"/>
      </w:divBdr>
    </w:div>
    <w:div w:id="1107891931">
      <w:bodyDiv w:val="1"/>
      <w:marLeft w:val="0"/>
      <w:marRight w:val="0"/>
      <w:marTop w:val="0"/>
      <w:marBottom w:val="0"/>
      <w:divBdr>
        <w:top w:val="none" w:sz="0" w:space="0" w:color="auto"/>
        <w:left w:val="none" w:sz="0" w:space="0" w:color="auto"/>
        <w:bottom w:val="none" w:sz="0" w:space="0" w:color="auto"/>
        <w:right w:val="none" w:sz="0" w:space="0" w:color="auto"/>
      </w:divBdr>
    </w:div>
    <w:div w:id="1113670618">
      <w:bodyDiv w:val="1"/>
      <w:marLeft w:val="0"/>
      <w:marRight w:val="0"/>
      <w:marTop w:val="0"/>
      <w:marBottom w:val="0"/>
      <w:divBdr>
        <w:top w:val="none" w:sz="0" w:space="0" w:color="auto"/>
        <w:left w:val="none" w:sz="0" w:space="0" w:color="auto"/>
        <w:bottom w:val="none" w:sz="0" w:space="0" w:color="auto"/>
        <w:right w:val="none" w:sz="0" w:space="0" w:color="auto"/>
      </w:divBdr>
    </w:div>
    <w:div w:id="1117598221">
      <w:bodyDiv w:val="1"/>
      <w:marLeft w:val="0"/>
      <w:marRight w:val="0"/>
      <w:marTop w:val="0"/>
      <w:marBottom w:val="0"/>
      <w:divBdr>
        <w:top w:val="none" w:sz="0" w:space="0" w:color="auto"/>
        <w:left w:val="none" w:sz="0" w:space="0" w:color="auto"/>
        <w:bottom w:val="none" w:sz="0" w:space="0" w:color="auto"/>
        <w:right w:val="none" w:sz="0" w:space="0" w:color="auto"/>
      </w:divBdr>
    </w:div>
    <w:div w:id="1130174354">
      <w:bodyDiv w:val="1"/>
      <w:marLeft w:val="0"/>
      <w:marRight w:val="0"/>
      <w:marTop w:val="0"/>
      <w:marBottom w:val="0"/>
      <w:divBdr>
        <w:top w:val="none" w:sz="0" w:space="0" w:color="auto"/>
        <w:left w:val="none" w:sz="0" w:space="0" w:color="auto"/>
        <w:bottom w:val="none" w:sz="0" w:space="0" w:color="auto"/>
        <w:right w:val="none" w:sz="0" w:space="0" w:color="auto"/>
      </w:divBdr>
    </w:div>
    <w:div w:id="1137718920">
      <w:bodyDiv w:val="1"/>
      <w:marLeft w:val="0"/>
      <w:marRight w:val="0"/>
      <w:marTop w:val="0"/>
      <w:marBottom w:val="0"/>
      <w:divBdr>
        <w:top w:val="none" w:sz="0" w:space="0" w:color="auto"/>
        <w:left w:val="none" w:sz="0" w:space="0" w:color="auto"/>
        <w:bottom w:val="none" w:sz="0" w:space="0" w:color="auto"/>
        <w:right w:val="none" w:sz="0" w:space="0" w:color="auto"/>
      </w:divBdr>
    </w:div>
    <w:div w:id="1179269136">
      <w:bodyDiv w:val="1"/>
      <w:marLeft w:val="0"/>
      <w:marRight w:val="0"/>
      <w:marTop w:val="0"/>
      <w:marBottom w:val="0"/>
      <w:divBdr>
        <w:top w:val="none" w:sz="0" w:space="0" w:color="auto"/>
        <w:left w:val="none" w:sz="0" w:space="0" w:color="auto"/>
        <w:bottom w:val="none" w:sz="0" w:space="0" w:color="auto"/>
        <w:right w:val="none" w:sz="0" w:space="0" w:color="auto"/>
      </w:divBdr>
    </w:div>
    <w:div w:id="1197743271">
      <w:bodyDiv w:val="1"/>
      <w:marLeft w:val="0"/>
      <w:marRight w:val="0"/>
      <w:marTop w:val="0"/>
      <w:marBottom w:val="0"/>
      <w:divBdr>
        <w:top w:val="none" w:sz="0" w:space="0" w:color="auto"/>
        <w:left w:val="none" w:sz="0" w:space="0" w:color="auto"/>
        <w:bottom w:val="none" w:sz="0" w:space="0" w:color="auto"/>
        <w:right w:val="none" w:sz="0" w:space="0" w:color="auto"/>
      </w:divBdr>
    </w:div>
    <w:div w:id="1208033068">
      <w:bodyDiv w:val="1"/>
      <w:marLeft w:val="0"/>
      <w:marRight w:val="0"/>
      <w:marTop w:val="0"/>
      <w:marBottom w:val="0"/>
      <w:divBdr>
        <w:top w:val="none" w:sz="0" w:space="0" w:color="auto"/>
        <w:left w:val="none" w:sz="0" w:space="0" w:color="auto"/>
        <w:bottom w:val="none" w:sz="0" w:space="0" w:color="auto"/>
        <w:right w:val="none" w:sz="0" w:space="0" w:color="auto"/>
      </w:divBdr>
    </w:div>
    <w:div w:id="1210266223">
      <w:bodyDiv w:val="1"/>
      <w:marLeft w:val="0"/>
      <w:marRight w:val="0"/>
      <w:marTop w:val="0"/>
      <w:marBottom w:val="0"/>
      <w:divBdr>
        <w:top w:val="none" w:sz="0" w:space="0" w:color="auto"/>
        <w:left w:val="none" w:sz="0" w:space="0" w:color="auto"/>
        <w:bottom w:val="none" w:sz="0" w:space="0" w:color="auto"/>
        <w:right w:val="none" w:sz="0" w:space="0" w:color="auto"/>
      </w:divBdr>
    </w:div>
    <w:div w:id="1213612234">
      <w:bodyDiv w:val="1"/>
      <w:marLeft w:val="0"/>
      <w:marRight w:val="0"/>
      <w:marTop w:val="0"/>
      <w:marBottom w:val="0"/>
      <w:divBdr>
        <w:top w:val="none" w:sz="0" w:space="0" w:color="auto"/>
        <w:left w:val="none" w:sz="0" w:space="0" w:color="auto"/>
        <w:bottom w:val="none" w:sz="0" w:space="0" w:color="auto"/>
        <w:right w:val="none" w:sz="0" w:space="0" w:color="auto"/>
      </w:divBdr>
    </w:div>
    <w:div w:id="1271819511">
      <w:bodyDiv w:val="1"/>
      <w:marLeft w:val="0"/>
      <w:marRight w:val="0"/>
      <w:marTop w:val="0"/>
      <w:marBottom w:val="0"/>
      <w:divBdr>
        <w:top w:val="none" w:sz="0" w:space="0" w:color="auto"/>
        <w:left w:val="none" w:sz="0" w:space="0" w:color="auto"/>
        <w:bottom w:val="none" w:sz="0" w:space="0" w:color="auto"/>
        <w:right w:val="none" w:sz="0" w:space="0" w:color="auto"/>
      </w:divBdr>
    </w:div>
    <w:div w:id="1282684139">
      <w:bodyDiv w:val="1"/>
      <w:marLeft w:val="0"/>
      <w:marRight w:val="0"/>
      <w:marTop w:val="0"/>
      <w:marBottom w:val="0"/>
      <w:divBdr>
        <w:top w:val="none" w:sz="0" w:space="0" w:color="auto"/>
        <w:left w:val="none" w:sz="0" w:space="0" w:color="auto"/>
        <w:bottom w:val="none" w:sz="0" w:space="0" w:color="auto"/>
        <w:right w:val="none" w:sz="0" w:space="0" w:color="auto"/>
      </w:divBdr>
    </w:div>
    <w:div w:id="1298605581">
      <w:bodyDiv w:val="1"/>
      <w:marLeft w:val="0"/>
      <w:marRight w:val="0"/>
      <w:marTop w:val="0"/>
      <w:marBottom w:val="0"/>
      <w:divBdr>
        <w:top w:val="none" w:sz="0" w:space="0" w:color="auto"/>
        <w:left w:val="none" w:sz="0" w:space="0" w:color="auto"/>
        <w:bottom w:val="none" w:sz="0" w:space="0" w:color="auto"/>
        <w:right w:val="none" w:sz="0" w:space="0" w:color="auto"/>
      </w:divBdr>
    </w:div>
    <w:div w:id="1306083088">
      <w:bodyDiv w:val="1"/>
      <w:marLeft w:val="0"/>
      <w:marRight w:val="0"/>
      <w:marTop w:val="0"/>
      <w:marBottom w:val="0"/>
      <w:divBdr>
        <w:top w:val="none" w:sz="0" w:space="0" w:color="auto"/>
        <w:left w:val="none" w:sz="0" w:space="0" w:color="auto"/>
        <w:bottom w:val="none" w:sz="0" w:space="0" w:color="auto"/>
        <w:right w:val="none" w:sz="0" w:space="0" w:color="auto"/>
      </w:divBdr>
    </w:div>
    <w:div w:id="1309742904">
      <w:bodyDiv w:val="1"/>
      <w:marLeft w:val="0"/>
      <w:marRight w:val="0"/>
      <w:marTop w:val="0"/>
      <w:marBottom w:val="0"/>
      <w:divBdr>
        <w:top w:val="none" w:sz="0" w:space="0" w:color="auto"/>
        <w:left w:val="none" w:sz="0" w:space="0" w:color="auto"/>
        <w:bottom w:val="none" w:sz="0" w:space="0" w:color="auto"/>
        <w:right w:val="none" w:sz="0" w:space="0" w:color="auto"/>
      </w:divBdr>
    </w:div>
    <w:div w:id="1324894996">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379738114">
      <w:bodyDiv w:val="1"/>
      <w:marLeft w:val="0"/>
      <w:marRight w:val="0"/>
      <w:marTop w:val="0"/>
      <w:marBottom w:val="0"/>
      <w:divBdr>
        <w:top w:val="none" w:sz="0" w:space="0" w:color="auto"/>
        <w:left w:val="none" w:sz="0" w:space="0" w:color="auto"/>
        <w:bottom w:val="none" w:sz="0" w:space="0" w:color="auto"/>
        <w:right w:val="none" w:sz="0" w:space="0" w:color="auto"/>
      </w:divBdr>
    </w:div>
    <w:div w:id="1392652100">
      <w:bodyDiv w:val="1"/>
      <w:marLeft w:val="0"/>
      <w:marRight w:val="0"/>
      <w:marTop w:val="0"/>
      <w:marBottom w:val="0"/>
      <w:divBdr>
        <w:top w:val="none" w:sz="0" w:space="0" w:color="auto"/>
        <w:left w:val="none" w:sz="0" w:space="0" w:color="auto"/>
        <w:bottom w:val="none" w:sz="0" w:space="0" w:color="auto"/>
        <w:right w:val="none" w:sz="0" w:space="0" w:color="auto"/>
      </w:divBdr>
    </w:div>
    <w:div w:id="1412432018">
      <w:bodyDiv w:val="1"/>
      <w:marLeft w:val="0"/>
      <w:marRight w:val="0"/>
      <w:marTop w:val="0"/>
      <w:marBottom w:val="0"/>
      <w:divBdr>
        <w:top w:val="none" w:sz="0" w:space="0" w:color="auto"/>
        <w:left w:val="none" w:sz="0" w:space="0" w:color="auto"/>
        <w:bottom w:val="none" w:sz="0" w:space="0" w:color="auto"/>
        <w:right w:val="none" w:sz="0" w:space="0" w:color="auto"/>
      </w:divBdr>
    </w:div>
    <w:div w:id="1443257662">
      <w:bodyDiv w:val="1"/>
      <w:marLeft w:val="0"/>
      <w:marRight w:val="0"/>
      <w:marTop w:val="0"/>
      <w:marBottom w:val="0"/>
      <w:divBdr>
        <w:top w:val="none" w:sz="0" w:space="0" w:color="auto"/>
        <w:left w:val="none" w:sz="0" w:space="0" w:color="auto"/>
        <w:bottom w:val="none" w:sz="0" w:space="0" w:color="auto"/>
        <w:right w:val="none" w:sz="0" w:space="0" w:color="auto"/>
      </w:divBdr>
    </w:div>
    <w:div w:id="1443572167">
      <w:bodyDiv w:val="1"/>
      <w:marLeft w:val="0"/>
      <w:marRight w:val="0"/>
      <w:marTop w:val="0"/>
      <w:marBottom w:val="0"/>
      <w:divBdr>
        <w:top w:val="none" w:sz="0" w:space="0" w:color="auto"/>
        <w:left w:val="none" w:sz="0" w:space="0" w:color="auto"/>
        <w:bottom w:val="none" w:sz="0" w:space="0" w:color="auto"/>
        <w:right w:val="none" w:sz="0" w:space="0" w:color="auto"/>
      </w:divBdr>
    </w:div>
    <w:div w:id="1483616957">
      <w:bodyDiv w:val="1"/>
      <w:marLeft w:val="0"/>
      <w:marRight w:val="0"/>
      <w:marTop w:val="0"/>
      <w:marBottom w:val="0"/>
      <w:divBdr>
        <w:top w:val="none" w:sz="0" w:space="0" w:color="auto"/>
        <w:left w:val="none" w:sz="0" w:space="0" w:color="auto"/>
        <w:bottom w:val="none" w:sz="0" w:space="0" w:color="auto"/>
        <w:right w:val="none" w:sz="0" w:space="0" w:color="auto"/>
      </w:divBdr>
    </w:div>
    <w:div w:id="1520704468">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567180060">
      <w:bodyDiv w:val="1"/>
      <w:marLeft w:val="0"/>
      <w:marRight w:val="0"/>
      <w:marTop w:val="0"/>
      <w:marBottom w:val="0"/>
      <w:divBdr>
        <w:top w:val="none" w:sz="0" w:space="0" w:color="auto"/>
        <w:left w:val="none" w:sz="0" w:space="0" w:color="auto"/>
        <w:bottom w:val="none" w:sz="0" w:space="0" w:color="auto"/>
        <w:right w:val="none" w:sz="0" w:space="0" w:color="auto"/>
      </w:divBdr>
    </w:div>
    <w:div w:id="1585147060">
      <w:bodyDiv w:val="1"/>
      <w:marLeft w:val="0"/>
      <w:marRight w:val="0"/>
      <w:marTop w:val="0"/>
      <w:marBottom w:val="0"/>
      <w:divBdr>
        <w:top w:val="none" w:sz="0" w:space="0" w:color="auto"/>
        <w:left w:val="none" w:sz="0" w:space="0" w:color="auto"/>
        <w:bottom w:val="none" w:sz="0" w:space="0" w:color="auto"/>
        <w:right w:val="none" w:sz="0" w:space="0" w:color="auto"/>
      </w:divBdr>
    </w:div>
    <w:div w:id="1603999232">
      <w:bodyDiv w:val="1"/>
      <w:marLeft w:val="0"/>
      <w:marRight w:val="0"/>
      <w:marTop w:val="0"/>
      <w:marBottom w:val="0"/>
      <w:divBdr>
        <w:top w:val="none" w:sz="0" w:space="0" w:color="auto"/>
        <w:left w:val="none" w:sz="0" w:space="0" w:color="auto"/>
        <w:bottom w:val="none" w:sz="0" w:space="0" w:color="auto"/>
        <w:right w:val="none" w:sz="0" w:space="0" w:color="auto"/>
      </w:divBdr>
    </w:div>
    <w:div w:id="1606842569">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652755236">
      <w:bodyDiv w:val="1"/>
      <w:marLeft w:val="0"/>
      <w:marRight w:val="0"/>
      <w:marTop w:val="0"/>
      <w:marBottom w:val="0"/>
      <w:divBdr>
        <w:top w:val="none" w:sz="0" w:space="0" w:color="auto"/>
        <w:left w:val="none" w:sz="0" w:space="0" w:color="auto"/>
        <w:bottom w:val="none" w:sz="0" w:space="0" w:color="auto"/>
        <w:right w:val="none" w:sz="0" w:space="0" w:color="auto"/>
      </w:divBdr>
    </w:div>
    <w:div w:id="1681548180">
      <w:bodyDiv w:val="1"/>
      <w:marLeft w:val="0"/>
      <w:marRight w:val="0"/>
      <w:marTop w:val="0"/>
      <w:marBottom w:val="0"/>
      <w:divBdr>
        <w:top w:val="none" w:sz="0" w:space="0" w:color="auto"/>
        <w:left w:val="none" w:sz="0" w:space="0" w:color="auto"/>
        <w:bottom w:val="none" w:sz="0" w:space="0" w:color="auto"/>
        <w:right w:val="none" w:sz="0" w:space="0" w:color="auto"/>
      </w:divBdr>
    </w:div>
    <w:div w:id="1703440285">
      <w:bodyDiv w:val="1"/>
      <w:marLeft w:val="0"/>
      <w:marRight w:val="0"/>
      <w:marTop w:val="0"/>
      <w:marBottom w:val="0"/>
      <w:divBdr>
        <w:top w:val="none" w:sz="0" w:space="0" w:color="auto"/>
        <w:left w:val="none" w:sz="0" w:space="0" w:color="auto"/>
        <w:bottom w:val="none" w:sz="0" w:space="0" w:color="auto"/>
        <w:right w:val="none" w:sz="0" w:space="0" w:color="auto"/>
      </w:divBdr>
    </w:div>
    <w:div w:id="1703895585">
      <w:bodyDiv w:val="1"/>
      <w:marLeft w:val="0"/>
      <w:marRight w:val="0"/>
      <w:marTop w:val="0"/>
      <w:marBottom w:val="0"/>
      <w:divBdr>
        <w:top w:val="none" w:sz="0" w:space="0" w:color="auto"/>
        <w:left w:val="none" w:sz="0" w:space="0" w:color="auto"/>
        <w:bottom w:val="none" w:sz="0" w:space="0" w:color="auto"/>
        <w:right w:val="none" w:sz="0" w:space="0" w:color="auto"/>
      </w:divBdr>
    </w:div>
    <w:div w:id="1720127247">
      <w:bodyDiv w:val="1"/>
      <w:marLeft w:val="0"/>
      <w:marRight w:val="0"/>
      <w:marTop w:val="0"/>
      <w:marBottom w:val="0"/>
      <w:divBdr>
        <w:top w:val="none" w:sz="0" w:space="0" w:color="auto"/>
        <w:left w:val="none" w:sz="0" w:space="0" w:color="auto"/>
        <w:bottom w:val="none" w:sz="0" w:space="0" w:color="auto"/>
        <w:right w:val="none" w:sz="0" w:space="0" w:color="auto"/>
      </w:divBdr>
    </w:div>
    <w:div w:id="1720276107">
      <w:bodyDiv w:val="1"/>
      <w:marLeft w:val="0"/>
      <w:marRight w:val="0"/>
      <w:marTop w:val="0"/>
      <w:marBottom w:val="0"/>
      <w:divBdr>
        <w:top w:val="none" w:sz="0" w:space="0" w:color="auto"/>
        <w:left w:val="none" w:sz="0" w:space="0" w:color="auto"/>
        <w:bottom w:val="none" w:sz="0" w:space="0" w:color="auto"/>
        <w:right w:val="none" w:sz="0" w:space="0" w:color="auto"/>
      </w:divBdr>
    </w:div>
    <w:div w:id="1750888215">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766150652">
      <w:bodyDiv w:val="1"/>
      <w:marLeft w:val="0"/>
      <w:marRight w:val="0"/>
      <w:marTop w:val="0"/>
      <w:marBottom w:val="0"/>
      <w:divBdr>
        <w:top w:val="none" w:sz="0" w:space="0" w:color="auto"/>
        <w:left w:val="none" w:sz="0" w:space="0" w:color="auto"/>
        <w:bottom w:val="none" w:sz="0" w:space="0" w:color="auto"/>
        <w:right w:val="none" w:sz="0" w:space="0" w:color="auto"/>
      </w:divBdr>
    </w:div>
    <w:div w:id="1804498733">
      <w:bodyDiv w:val="1"/>
      <w:marLeft w:val="0"/>
      <w:marRight w:val="0"/>
      <w:marTop w:val="0"/>
      <w:marBottom w:val="0"/>
      <w:divBdr>
        <w:top w:val="none" w:sz="0" w:space="0" w:color="auto"/>
        <w:left w:val="none" w:sz="0" w:space="0" w:color="auto"/>
        <w:bottom w:val="none" w:sz="0" w:space="0" w:color="auto"/>
        <w:right w:val="none" w:sz="0" w:space="0" w:color="auto"/>
      </w:divBdr>
    </w:div>
    <w:div w:id="1829011379">
      <w:bodyDiv w:val="1"/>
      <w:marLeft w:val="0"/>
      <w:marRight w:val="0"/>
      <w:marTop w:val="0"/>
      <w:marBottom w:val="0"/>
      <w:divBdr>
        <w:top w:val="none" w:sz="0" w:space="0" w:color="auto"/>
        <w:left w:val="none" w:sz="0" w:space="0" w:color="auto"/>
        <w:bottom w:val="none" w:sz="0" w:space="0" w:color="auto"/>
        <w:right w:val="none" w:sz="0" w:space="0" w:color="auto"/>
      </w:divBdr>
    </w:div>
    <w:div w:id="1835875162">
      <w:bodyDiv w:val="1"/>
      <w:marLeft w:val="0"/>
      <w:marRight w:val="0"/>
      <w:marTop w:val="0"/>
      <w:marBottom w:val="0"/>
      <w:divBdr>
        <w:top w:val="none" w:sz="0" w:space="0" w:color="auto"/>
        <w:left w:val="none" w:sz="0" w:space="0" w:color="auto"/>
        <w:bottom w:val="none" w:sz="0" w:space="0" w:color="auto"/>
        <w:right w:val="none" w:sz="0" w:space="0" w:color="auto"/>
      </w:divBdr>
    </w:div>
    <w:div w:id="1861701583">
      <w:bodyDiv w:val="1"/>
      <w:marLeft w:val="0"/>
      <w:marRight w:val="0"/>
      <w:marTop w:val="0"/>
      <w:marBottom w:val="0"/>
      <w:divBdr>
        <w:top w:val="none" w:sz="0" w:space="0" w:color="auto"/>
        <w:left w:val="none" w:sz="0" w:space="0" w:color="auto"/>
        <w:bottom w:val="none" w:sz="0" w:space="0" w:color="auto"/>
        <w:right w:val="none" w:sz="0" w:space="0" w:color="auto"/>
      </w:divBdr>
    </w:div>
    <w:div w:id="1881895061">
      <w:bodyDiv w:val="1"/>
      <w:marLeft w:val="0"/>
      <w:marRight w:val="0"/>
      <w:marTop w:val="0"/>
      <w:marBottom w:val="0"/>
      <w:divBdr>
        <w:top w:val="none" w:sz="0" w:space="0" w:color="auto"/>
        <w:left w:val="none" w:sz="0" w:space="0" w:color="auto"/>
        <w:bottom w:val="none" w:sz="0" w:space="0" w:color="auto"/>
        <w:right w:val="none" w:sz="0" w:space="0" w:color="auto"/>
      </w:divBdr>
    </w:div>
    <w:div w:id="1882859849">
      <w:bodyDiv w:val="1"/>
      <w:marLeft w:val="0"/>
      <w:marRight w:val="0"/>
      <w:marTop w:val="0"/>
      <w:marBottom w:val="0"/>
      <w:divBdr>
        <w:top w:val="none" w:sz="0" w:space="0" w:color="auto"/>
        <w:left w:val="none" w:sz="0" w:space="0" w:color="auto"/>
        <w:bottom w:val="none" w:sz="0" w:space="0" w:color="auto"/>
        <w:right w:val="none" w:sz="0" w:space="0" w:color="auto"/>
      </w:divBdr>
    </w:div>
    <w:div w:id="1908875061">
      <w:bodyDiv w:val="1"/>
      <w:marLeft w:val="0"/>
      <w:marRight w:val="0"/>
      <w:marTop w:val="0"/>
      <w:marBottom w:val="0"/>
      <w:divBdr>
        <w:top w:val="none" w:sz="0" w:space="0" w:color="auto"/>
        <w:left w:val="none" w:sz="0" w:space="0" w:color="auto"/>
        <w:bottom w:val="none" w:sz="0" w:space="0" w:color="auto"/>
        <w:right w:val="none" w:sz="0" w:space="0" w:color="auto"/>
      </w:divBdr>
    </w:div>
    <w:div w:id="1916621633">
      <w:bodyDiv w:val="1"/>
      <w:marLeft w:val="0"/>
      <w:marRight w:val="0"/>
      <w:marTop w:val="0"/>
      <w:marBottom w:val="0"/>
      <w:divBdr>
        <w:top w:val="none" w:sz="0" w:space="0" w:color="auto"/>
        <w:left w:val="none" w:sz="0" w:space="0" w:color="auto"/>
        <w:bottom w:val="none" w:sz="0" w:space="0" w:color="auto"/>
        <w:right w:val="none" w:sz="0" w:space="0" w:color="auto"/>
      </w:divBdr>
    </w:div>
    <w:div w:id="1922909192">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1982421971">
      <w:bodyDiv w:val="1"/>
      <w:marLeft w:val="0"/>
      <w:marRight w:val="0"/>
      <w:marTop w:val="0"/>
      <w:marBottom w:val="0"/>
      <w:divBdr>
        <w:top w:val="none" w:sz="0" w:space="0" w:color="auto"/>
        <w:left w:val="none" w:sz="0" w:space="0" w:color="auto"/>
        <w:bottom w:val="none" w:sz="0" w:space="0" w:color="auto"/>
        <w:right w:val="none" w:sz="0" w:space="0" w:color="auto"/>
      </w:divBdr>
    </w:div>
    <w:div w:id="2004165138">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 w:id="2054233033">
      <w:bodyDiv w:val="1"/>
      <w:marLeft w:val="0"/>
      <w:marRight w:val="0"/>
      <w:marTop w:val="0"/>
      <w:marBottom w:val="0"/>
      <w:divBdr>
        <w:top w:val="none" w:sz="0" w:space="0" w:color="auto"/>
        <w:left w:val="none" w:sz="0" w:space="0" w:color="auto"/>
        <w:bottom w:val="none" w:sz="0" w:space="0" w:color="auto"/>
        <w:right w:val="none" w:sz="0" w:space="0" w:color="auto"/>
      </w:divBdr>
    </w:div>
    <w:div w:id="2070958356">
      <w:bodyDiv w:val="1"/>
      <w:marLeft w:val="0"/>
      <w:marRight w:val="0"/>
      <w:marTop w:val="0"/>
      <w:marBottom w:val="0"/>
      <w:divBdr>
        <w:top w:val="none" w:sz="0" w:space="0" w:color="auto"/>
        <w:left w:val="none" w:sz="0" w:space="0" w:color="auto"/>
        <w:bottom w:val="none" w:sz="0" w:space="0" w:color="auto"/>
        <w:right w:val="none" w:sz="0" w:space="0" w:color="auto"/>
      </w:divBdr>
    </w:div>
    <w:div w:id="2073844432">
      <w:bodyDiv w:val="1"/>
      <w:marLeft w:val="0"/>
      <w:marRight w:val="0"/>
      <w:marTop w:val="0"/>
      <w:marBottom w:val="0"/>
      <w:divBdr>
        <w:top w:val="none" w:sz="0" w:space="0" w:color="auto"/>
        <w:left w:val="none" w:sz="0" w:space="0" w:color="auto"/>
        <w:bottom w:val="none" w:sz="0" w:space="0" w:color="auto"/>
        <w:right w:val="none" w:sz="0" w:space="0" w:color="auto"/>
      </w:divBdr>
    </w:div>
    <w:div w:id="209816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cm.pushpa@beml.co.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v.girish.scm@beml.co.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362AE-CFA2-4860-81DD-E012CFFA2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45</Pages>
  <Words>12047</Words>
  <Characters>68670</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Request For Proposal</vt:lpstr>
    </vt:vector>
  </TitlesOfParts>
  <Company>BEML</Company>
  <LinksUpToDate>false</LinksUpToDate>
  <CharactersWithSpaces>80556</CharactersWithSpaces>
  <SharedDoc>false</SharedDoc>
  <HLinks>
    <vt:vector size="24" baseType="variant">
      <vt:variant>
        <vt:i4>4718626</vt:i4>
      </vt:variant>
      <vt:variant>
        <vt:i4>9</vt:i4>
      </vt:variant>
      <vt:variant>
        <vt:i4>0</vt:i4>
      </vt:variant>
      <vt:variant>
        <vt:i4>5</vt:i4>
      </vt:variant>
      <vt:variant>
        <vt:lpwstr>mailto:tly@beml.co.in</vt:lpwstr>
      </vt:variant>
      <vt:variant>
        <vt:lpwstr/>
      </vt:variant>
      <vt:variant>
        <vt:i4>65580</vt:i4>
      </vt:variant>
      <vt:variant>
        <vt:i4>6</vt:i4>
      </vt:variant>
      <vt:variant>
        <vt:i4>0</vt:i4>
      </vt:variant>
      <vt:variant>
        <vt:i4>5</vt:i4>
      </vt:variant>
      <vt:variant>
        <vt:lpwstr>mailto:epl1@beml.co.in</vt:lpwstr>
      </vt:variant>
      <vt:variant>
        <vt:lpwstr/>
      </vt:variant>
      <vt:variant>
        <vt:i4>2031650</vt:i4>
      </vt:variant>
      <vt:variant>
        <vt:i4>3</vt:i4>
      </vt:variant>
      <vt:variant>
        <vt:i4>0</vt:i4>
      </vt:variant>
      <vt:variant>
        <vt:i4>5</vt:i4>
      </vt:variant>
      <vt:variant>
        <vt:lpwstr>mailto:kl1@beml.co.in</vt:lpwstr>
      </vt:variant>
      <vt:variant>
        <vt:lpwstr/>
      </vt:variant>
      <vt:variant>
        <vt:i4>3932167</vt:i4>
      </vt:variant>
      <vt:variant>
        <vt:i4>0</vt:i4>
      </vt:variant>
      <vt:variant>
        <vt:i4>0</vt:i4>
      </vt:variant>
      <vt:variant>
        <vt:i4>5</vt:i4>
      </vt:variant>
      <vt:variant>
        <vt:lpwstr>mailto:office@cpc.beml.co.in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3</cp:revision>
  <cp:lastPrinted>2017-01-03T10:17:00Z</cp:lastPrinted>
  <dcterms:created xsi:type="dcterms:W3CDTF">2020-08-05T08:31:00Z</dcterms:created>
  <dcterms:modified xsi:type="dcterms:W3CDTF">2020-08-05T08:49:00Z</dcterms:modified>
</cp:coreProperties>
</file>